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3AB24" w14:textId="77777777" w:rsidR="00491237" w:rsidRDefault="00491237" w:rsidP="00491237">
      <w:pPr>
        <w:autoSpaceDE w:val="0"/>
        <w:autoSpaceDN w:val="0"/>
        <w:adjustRightInd w:val="0"/>
        <w:rPr>
          <w:rFonts w:ascii="Times" w:hAnsi="Times" w:cs="Times"/>
          <w:color w:val="000000"/>
          <w:lang w:val="en-GB"/>
        </w:rPr>
      </w:pPr>
      <w:r>
        <w:rPr>
          <w:rFonts w:ascii="Times" w:hAnsi="Times" w:cs="Times"/>
          <w:color w:val="000000"/>
          <w:lang w:val="en-GB"/>
        </w:rPr>
        <w:t xml:space="preserve">Topic - What factors affect the number of mutual funds someone has? </w:t>
      </w:r>
    </w:p>
    <w:p w14:paraId="54893F58" w14:textId="77777777" w:rsidR="00491237" w:rsidRDefault="00491237" w:rsidP="00491237">
      <w:pPr>
        <w:autoSpaceDE w:val="0"/>
        <w:autoSpaceDN w:val="0"/>
        <w:adjustRightInd w:val="0"/>
        <w:rPr>
          <w:rFonts w:ascii="Times" w:hAnsi="Times" w:cs="Times"/>
          <w:color w:val="000000"/>
          <w:lang w:val="en-GB"/>
        </w:rPr>
      </w:pPr>
    </w:p>
    <w:p w14:paraId="305006CF" w14:textId="77777777" w:rsidR="00491237" w:rsidRDefault="00491237" w:rsidP="00491237">
      <w:pPr>
        <w:autoSpaceDE w:val="0"/>
        <w:autoSpaceDN w:val="0"/>
        <w:adjustRightInd w:val="0"/>
        <w:rPr>
          <w:rFonts w:ascii="Times" w:hAnsi="Times" w:cs="Times"/>
          <w:color w:val="000000"/>
          <w:lang w:val="en-GB"/>
        </w:rPr>
      </w:pPr>
      <w:r>
        <w:rPr>
          <w:rFonts w:ascii="Times" w:hAnsi="Times" w:cs="Times"/>
          <w:color w:val="000000"/>
          <w:lang w:val="en-GB"/>
        </w:rPr>
        <w:t>PART 1</w:t>
      </w:r>
    </w:p>
    <w:p w14:paraId="09220600" w14:textId="77777777" w:rsidR="00491237" w:rsidRPr="00491237" w:rsidRDefault="00491237" w:rsidP="00491237">
      <w:pPr>
        <w:pStyle w:val="ListParagraph"/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rPr>
          <w:rFonts w:ascii="Times" w:hAnsi="Times" w:cs="Times"/>
          <w:color w:val="000000"/>
          <w:lang w:val="en-GB"/>
        </w:rPr>
      </w:pPr>
      <w:r w:rsidRPr="00491237">
        <w:rPr>
          <w:rFonts w:ascii="Times" w:hAnsi="Times" w:cs="Times"/>
          <w:color w:val="000000"/>
          <w:lang w:val="en-GB"/>
        </w:rPr>
        <w:t xml:space="preserve">clean up data that you will use for your graphs </w:t>
      </w:r>
    </w:p>
    <w:p w14:paraId="13CC4A02" w14:textId="37E2A89C" w:rsidR="00491237" w:rsidRPr="00491237" w:rsidRDefault="00491237" w:rsidP="00491237">
      <w:pPr>
        <w:pStyle w:val="ListParagraph"/>
        <w:numPr>
          <w:ilvl w:val="1"/>
          <w:numId w:val="6"/>
        </w:numPr>
        <w:tabs>
          <w:tab w:val="left" w:pos="916"/>
          <w:tab w:val="left" w:pos="1276"/>
        </w:tabs>
        <w:autoSpaceDE w:val="0"/>
        <w:autoSpaceDN w:val="0"/>
        <w:adjustRightInd w:val="0"/>
        <w:rPr>
          <w:rFonts w:ascii="Times" w:hAnsi="Times" w:cs="Times"/>
          <w:color w:val="000000"/>
          <w:lang w:val="en-GB"/>
        </w:rPr>
      </w:pPr>
      <w:r w:rsidRPr="00491237">
        <w:rPr>
          <w:rFonts w:ascii="Times" w:hAnsi="Times" w:cs="Times"/>
          <w:color w:val="000000"/>
          <w:lang w:val="en-GB"/>
        </w:rPr>
        <w:t xml:space="preserve">e.g. province, education level, earnings/income, age, family unit, presence of family members of each age group, mortgages, mutual funds </w:t>
      </w:r>
    </w:p>
    <w:p w14:paraId="2AB5137B" w14:textId="77777777" w:rsidR="00491237" w:rsidRPr="00491237" w:rsidRDefault="00491237" w:rsidP="00491237">
      <w:pPr>
        <w:pStyle w:val="ListParagraph"/>
        <w:numPr>
          <w:ilvl w:val="0"/>
          <w:numId w:val="6"/>
        </w:numPr>
        <w:tabs>
          <w:tab w:val="left" w:pos="20"/>
          <w:tab w:val="left" w:pos="392"/>
        </w:tabs>
        <w:autoSpaceDE w:val="0"/>
        <w:autoSpaceDN w:val="0"/>
        <w:adjustRightInd w:val="0"/>
        <w:rPr>
          <w:rFonts w:ascii="Times" w:hAnsi="Times" w:cs="Times"/>
          <w:color w:val="000000"/>
          <w:lang w:val="en-GB"/>
        </w:rPr>
      </w:pPr>
      <w:r w:rsidRPr="00491237">
        <w:rPr>
          <w:rFonts w:ascii="Times" w:hAnsi="Times" w:cs="Times"/>
          <w:color w:val="000000"/>
          <w:lang w:val="en-GB"/>
        </w:rPr>
        <w:t>You need to make MINIMUM 5 tables and 5 graphs which should provide clear idea about your research question and its answer.</w:t>
      </w:r>
    </w:p>
    <w:p w14:paraId="12FB37F3" w14:textId="637C5878" w:rsidR="00491237" w:rsidRPr="00491237" w:rsidRDefault="00491237" w:rsidP="00491237">
      <w:pPr>
        <w:pStyle w:val="ListParagraph"/>
        <w:numPr>
          <w:ilvl w:val="1"/>
          <w:numId w:val="6"/>
        </w:numPr>
        <w:tabs>
          <w:tab w:val="left" w:pos="20"/>
          <w:tab w:val="left" w:pos="392"/>
        </w:tabs>
        <w:autoSpaceDE w:val="0"/>
        <w:autoSpaceDN w:val="0"/>
        <w:adjustRightInd w:val="0"/>
        <w:rPr>
          <w:rFonts w:ascii="Times" w:hAnsi="Times" w:cs="Times"/>
          <w:color w:val="000000"/>
          <w:lang w:val="en-GB"/>
        </w:rPr>
      </w:pPr>
      <w:r w:rsidRPr="00491237">
        <w:rPr>
          <w:rFonts w:ascii="Times" w:hAnsi="Times" w:cs="Times"/>
          <w:color w:val="000000"/>
          <w:lang w:val="en-GB"/>
        </w:rPr>
        <w:t xml:space="preserve">have to be exported into word files not just copy and pasted into a word file </w:t>
      </w:r>
    </w:p>
    <w:p w14:paraId="704C5B20" w14:textId="77777777" w:rsidR="00491237" w:rsidRDefault="00491237" w:rsidP="00491237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Times" w:hAnsi="Times" w:cs="Times"/>
          <w:color w:val="000000"/>
          <w:lang w:val="en-GB"/>
        </w:rPr>
      </w:pPr>
      <w:proofErr w:type="gramStart"/>
      <w:r w:rsidRPr="00491237">
        <w:rPr>
          <w:rFonts w:ascii="Times" w:hAnsi="Times" w:cs="Times"/>
          <w:color w:val="000000"/>
          <w:lang w:val="en-GB"/>
        </w:rPr>
        <w:t>Include  t</w:t>
      </w:r>
      <w:proofErr w:type="gramEnd"/>
      <w:r w:rsidRPr="00491237">
        <w:rPr>
          <w:rFonts w:ascii="Times" w:hAnsi="Times" w:cs="Times"/>
          <w:color w:val="000000"/>
          <w:lang w:val="en-GB"/>
        </w:rPr>
        <w:t xml:space="preserve"> test results in your tables.</w:t>
      </w:r>
    </w:p>
    <w:p w14:paraId="6A7FB383" w14:textId="2B8033B4" w:rsidR="00491237" w:rsidRPr="00491237" w:rsidRDefault="00491237" w:rsidP="00491237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Times" w:hAnsi="Times" w:cs="Times"/>
          <w:color w:val="000000"/>
          <w:lang w:val="en-GB"/>
        </w:rPr>
      </w:pPr>
      <w:r w:rsidRPr="00491237">
        <w:rPr>
          <w:rFonts w:ascii="Times" w:hAnsi="Times" w:cs="Times"/>
          <w:color w:val="000000"/>
          <w:lang w:val="en-GB"/>
        </w:rPr>
        <w:t>Label the axis of the graph properly and give a title for each graph</w:t>
      </w:r>
    </w:p>
    <w:p w14:paraId="40169E3A" w14:textId="77777777" w:rsidR="00491237" w:rsidRDefault="00491237" w:rsidP="00491237">
      <w:pPr>
        <w:autoSpaceDE w:val="0"/>
        <w:autoSpaceDN w:val="0"/>
        <w:adjustRightInd w:val="0"/>
        <w:rPr>
          <w:rFonts w:ascii="Times" w:hAnsi="Times" w:cs="Times"/>
          <w:color w:val="000000"/>
          <w:lang w:val="en-GB"/>
        </w:rPr>
      </w:pPr>
    </w:p>
    <w:p w14:paraId="3EC0F7A7" w14:textId="77777777" w:rsidR="00491237" w:rsidRDefault="00491237" w:rsidP="00491237">
      <w:pPr>
        <w:autoSpaceDE w:val="0"/>
        <w:autoSpaceDN w:val="0"/>
        <w:adjustRightInd w:val="0"/>
        <w:rPr>
          <w:rFonts w:ascii="Times" w:hAnsi="Times" w:cs="Times"/>
          <w:color w:val="000000"/>
          <w:lang w:val="en-GB"/>
        </w:rPr>
      </w:pPr>
      <w:r>
        <w:rPr>
          <w:rFonts w:ascii="Times" w:hAnsi="Times" w:cs="Times"/>
          <w:color w:val="000000"/>
          <w:lang w:val="en-GB"/>
        </w:rPr>
        <w:t xml:space="preserve">PART 2 </w:t>
      </w:r>
    </w:p>
    <w:p w14:paraId="0BE9A0AE" w14:textId="77777777" w:rsidR="00491237" w:rsidRPr="00491237" w:rsidRDefault="00491237" w:rsidP="00491237">
      <w:pPr>
        <w:pStyle w:val="ListParagraph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rPr>
          <w:rFonts w:ascii="Times" w:hAnsi="Times" w:cs="Times"/>
          <w:color w:val="000000"/>
          <w:lang w:val="en-GB"/>
        </w:rPr>
      </w:pPr>
      <w:r w:rsidRPr="00491237">
        <w:rPr>
          <w:rFonts w:ascii="Times" w:hAnsi="Times" w:cs="Times"/>
          <w:color w:val="000000"/>
          <w:lang w:val="en-GB"/>
        </w:rPr>
        <w:t xml:space="preserve">write your three econometric models and give the variable descriptions </w:t>
      </w:r>
    </w:p>
    <w:p w14:paraId="56A0F254" w14:textId="77777777" w:rsidR="00491237" w:rsidRPr="00491237" w:rsidRDefault="00491237" w:rsidP="00491237">
      <w:pPr>
        <w:pStyle w:val="ListParagraph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rPr>
          <w:rFonts w:ascii="Times" w:hAnsi="Times" w:cs="Times"/>
          <w:color w:val="000000"/>
          <w:lang w:val="en-GB"/>
        </w:rPr>
      </w:pPr>
      <w:r w:rsidRPr="00491237">
        <w:rPr>
          <w:rFonts w:ascii="Times" w:hAnsi="Times" w:cs="Times"/>
          <w:color w:val="000000"/>
          <w:lang w:val="en-GB"/>
        </w:rPr>
        <w:t>3 estimated econometric models in three output tables in word file</w:t>
      </w:r>
    </w:p>
    <w:p w14:paraId="71072A66" w14:textId="3413D337" w:rsidR="00491237" w:rsidRDefault="00491237" w:rsidP="00491237">
      <w:pPr>
        <w:pStyle w:val="ListParagraph"/>
        <w:numPr>
          <w:ilvl w:val="1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rPr>
          <w:rFonts w:ascii="Times" w:hAnsi="Times" w:cs="Times"/>
          <w:color w:val="000000"/>
          <w:lang w:val="en-GB"/>
        </w:rPr>
      </w:pPr>
      <w:r w:rsidRPr="00491237">
        <w:rPr>
          <w:rFonts w:ascii="Times" w:hAnsi="Times" w:cs="Times"/>
          <w:color w:val="000000"/>
          <w:lang w:val="en-GB"/>
        </w:rPr>
        <w:t xml:space="preserve">regression models </w:t>
      </w:r>
    </w:p>
    <w:p w14:paraId="779AAD5C" w14:textId="29B420A0" w:rsidR="00491237" w:rsidRPr="00491237" w:rsidRDefault="00491237" w:rsidP="00491237">
      <w:pPr>
        <w:pStyle w:val="ListParagraph"/>
        <w:numPr>
          <w:ilvl w:val="1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rPr>
          <w:rFonts w:ascii="Times" w:hAnsi="Times" w:cs="Times"/>
          <w:color w:val="000000"/>
          <w:lang w:val="en-GB"/>
        </w:rPr>
      </w:pPr>
      <w:r>
        <w:rPr>
          <w:rFonts w:ascii="Times" w:hAnsi="Times" w:cs="Times"/>
          <w:color w:val="000000"/>
          <w:lang w:val="en-GB"/>
        </w:rPr>
        <w:t xml:space="preserve">e.g. OLS, f test, t test, he literarily says run the </w:t>
      </w:r>
      <w:proofErr w:type="gramStart"/>
      <w:r>
        <w:rPr>
          <w:rFonts w:ascii="Times" w:hAnsi="Times" w:cs="Times"/>
          <w:color w:val="000000"/>
          <w:lang w:val="en-GB"/>
        </w:rPr>
        <w:t>regression</w:t>
      </w:r>
      <w:proofErr w:type="gramEnd"/>
      <w:r>
        <w:rPr>
          <w:rFonts w:ascii="Times" w:hAnsi="Times" w:cs="Times"/>
          <w:color w:val="000000"/>
          <w:lang w:val="en-GB"/>
        </w:rPr>
        <w:t xml:space="preserve"> so I don’t know </w:t>
      </w:r>
    </w:p>
    <w:p w14:paraId="443D6830" w14:textId="77777777" w:rsidR="00491237" w:rsidRPr="00491237" w:rsidRDefault="00491237" w:rsidP="00491237">
      <w:pPr>
        <w:pStyle w:val="ListParagraph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rPr>
          <w:rFonts w:ascii="Times" w:hAnsi="Times" w:cs="Times"/>
          <w:color w:val="000000"/>
          <w:lang w:val="en-GB"/>
        </w:rPr>
      </w:pPr>
      <w:r w:rsidRPr="00491237">
        <w:rPr>
          <w:rFonts w:ascii="Times" w:hAnsi="Times" w:cs="Times"/>
          <w:color w:val="000000"/>
          <w:lang w:val="en-GB"/>
        </w:rPr>
        <w:t xml:space="preserve">brief explanation of the coefficients, significance of the coefficients and overall model, goodness of fit </w:t>
      </w:r>
    </w:p>
    <w:p w14:paraId="02379E5F" w14:textId="3B0B86C1" w:rsidR="00491237" w:rsidRPr="00491237" w:rsidRDefault="00491237" w:rsidP="00491237">
      <w:pPr>
        <w:pStyle w:val="ListParagraph"/>
        <w:numPr>
          <w:ilvl w:val="1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rPr>
          <w:rFonts w:ascii="Times" w:hAnsi="Times" w:cs="Times"/>
          <w:color w:val="000000"/>
          <w:lang w:val="en-GB"/>
        </w:rPr>
      </w:pPr>
      <w:r w:rsidRPr="00491237">
        <w:rPr>
          <w:rFonts w:ascii="Times" w:hAnsi="Times" w:cs="Times"/>
          <w:color w:val="000000"/>
          <w:lang w:val="en-GB"/>
        </w:rPr>
        <w:t>explain coefficients - write down the econometric model </w:t>
      </w:r>
    </w:p>
    <w:p w14:paraId="2AC34CC6" w14:textId="77777777" w:rsidR="00491237" w:rsidRPr="00491237" w:rsidRDefault="00491237" w:rsidP="00491237">
      <w:pPr>
        <w:pStyle w:val="ListParagraph"/>
        <w:numPr>
          <w:ilvl w:val="2"/>
          <w:numId w:val="7"/>
        </w:numPr>
        <w:tabs>
          <w:tab w:val="left" w:pos="1660"/>
          <w:tab w:val="left" w:pos="2160"/>
        </w:tabs>
        <w:autoSpaceDE w:val="0"/>
        <w:autoSpaceDN w:val="0"/>
        <w:adjustRightInd w:val="0"/>
        <w:rPr>
          <w:rFonts w:ascii="Times" w:hAnsi="Times" w:cs="Times"/>
          <w:color w:val="000000"/>
          <w:lang w:val="en-GB"/>
        </w:rPr>
      </w:pPr>
      <w:r w:rsidRPr="00491237">
        <w:rPr>
          <w:rFonts w:ascii="Times" w:hAnsi="Times" w:cs="Times"/>
          <w:color w:val="000000"/>
          <w:lang w:val="en-GB"/>
        </w:rPr>
        <w:t xml:space="preserve">e.g. what is x1  </w:t>
      </w:r>
    </w:p>
    <w:p w14:paraId="58A31B54" w14:textId="77777777" w:rsidR="00491237" w:rsidRPr="00491237" w:rsidRDefault="00491237" w:rsidP="00491237">
      <w:pPr>
        <w:pStyle w:val="ListParagraph"/>
        <w:numPr>
          <w:ilvl w:val="2"/>
          <w:numId w:val="7"/>
        </w:numPr>
        <w:tabs>
          <w:tab w:val="left" w:pos="2380"/>
          <w:tab w:val="left" w:pos="2880"/>
        </w:tabs>
        <w:autoSpaceDE w:val="0"/>
        <w:autoSpaceDN w:val="0"/>
        <w:adjustRightInd w:val="0"/>
        <w:rPr>
          <w:rFonts w:ascii="Times" w:hAnsi="Times" w:cs="Times"/>
          <w:color w:val="000000"/>
          <w:lang w:val="en-GB"/>
        </w:rPr>
      </w:pPr>
      <w:r w:rsidRPr="00491237">
        <w:rPr>
          <w:rFonts w:ascii="Times" w:hAnsi="Times" w:cs="Times"/>
          <w:color w:val="000000"/>
          <w:lang w:val="en-GB"/>
        </w:rPr>
        <w:t>x1 = household data</w:t>
      </w:r>
    </w:p>
    <w:p w14:paraId="3C9D0FF8" w14:textId="7C4AB232" w:rsidR="00491237" w:rsidRPr="00491237" w:rsidRDefault="00491237" w:rsidP="00491237">
      <w:pPr>
        <w:pStyle w:val="ListParagraph"/>
        <w:numPr>
          <w:ilvl w:val="0"/>
          <w:numId w:val="7"/>
        </w:numPr>
        <w:tabs>
          <w:tab w:val="left" w:pos="2380"/>
          <w:tab w:val="left" w:pos="2880"/>
        </w:tabs>
        <w:autoSpaceDE w:val="0"/>
        <w:autoSpaceDN w:val="0"/>
        <w:adjustRightInd w:val="0"/>
        <w:rPr>
          <w:rFonts w:ascii="Times" w:hAnsi="Times" w:cs="Times"/>
          <w:color w:val="000000"/>
          <w:lang w:val="en-GB"/>
        </w:rPr>
      </w:pPr>
      <w:r w:rsidRPr="00491237">
        <w:rPr>
          <w:rFonts w:ascii="Times" w:hAnsi="Times" w:cs="Times"/>
          <w:color w:val="000000"/>
          <w:lang w:val="en-GB"/>
        </w:rPr>
        <w:t xml:space="preserve">minimum 2 post- estimation graphs for each model with a total minimum 6 graphs </w:t>
      </w:r>
    </w:p>
    <w:p w14:paraId="707A80E5" w14:textId="77777777" w:rsidR="00491237" w:rsidRPr="00491237" w:rsidRDefault="00491237" w:rsidP="00491237">
      <w:pPr>
        <w:pStyle w:val="ListParagraph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rPr>
          <w:rFonts w:ascii="Times" w:hAnsi="Times" w:cs="Times"/>
          <w:color w:val="000000"/>
          <w:lang w:val="en-GB"/>
        </w:rPr>
      </w:pPr>
      <w:r w:rsidRPr="00491237">
        <w:rPr>
          <w:rFonts w:ascii="Times" w:hAnsi="Times" w:cs="Times"/>
          <w:color w:val="000000"/>
          <w:lang w:val="en-GB"/>
        </w:rPr>
        <w:t xml:space="preserve">multicollinearity and </w:t>
      </w:r>
      <w:proofErr w:type="spellStart"/>
      <w:r w:rsidRPr="00491237">
        <w:rPr>
          <w:rFonts w:ascii="Times" w:hAnsi="Times" w:cs="Times"/>
          <w:color w:val="000000"/>
          <w:lang w:val="en-GB"/>
        </w:rPr>
        <w:t>heteroskedasicity</w:t>
      </w:r>
      <w:proofErr w:type="spellEnd"/>
      <w:r w:rsidRPr="00491237">
        <w:rPr>
          <w:rFonts w:ascii="Times" w:hAnsi="Times" w:cs="Times"/>
          <w:color w:val="000000"/>
          <w:lang w:val="en-GB"/>
        </w:rPr>
        <w:t xml:space="preserve"> test for all 3 models and explain briefly the best results </w:t>
      </w:r>
    </w:p>
    <w:p w14:paraId="26AFCF4C" w14:textId="77777777" w:rsidR="00491237" w:rsidRPr="00491237" w:rsidRDefault="00491237" w:rsidP="00491237">
      <w:pPr>
        <w:pStyle w:val="ListParagraph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rPr>
          <w:rFonts w:ascii="Times" w:hAnsi="Times" w:cs="Times"/>
          <w:color w:val="000000"/>
          <w:lang w:val="en-GB"/>
        </w:rPr>
      </w:pPr>
      <w:r w:rsidRPr="00491237">
        <w:rPr>
          <w:rFonts w:ascii="Times" w:hAnsi="Times" w:cs="Times"/>
          <w:color w:val="000000"/>
          <w:lang w:val="en-GB"/>
        </w:rPr>
        <w:t xml:space="preserve">DO file </w:t>
      </w:r>
      <w:proofErr w:type="gramStart"/>
      <w:r w:rsidRPr="00491237">
        <w:rPr>
          <w:rFonts w:ascii="Times" w:hAnsi="Times" w:cs="Times"/>
          <w:color w:val="000000"/>
          <w:lang w:val="en-GB"/>
        </w:rPr>
        <w:t>( only</w:t>
      </w:r>
      <w:proofErr w:type="gramEnd"/>
      <w:r w:rsidRPr="00491237">
        <w:rPr>
          <w:rFonts w:ascii="Times" w:hAnsi="Times" w:cs="Times"/>
          <w:color w:val="000000"/>
          <w:lang w:val="en-GB"/>
        </w:rPr>
        <w:t xml:space="preserve"> for econometric analysis, test, graphs) </w:t>
      </w:r>
    </w:p>
    <w:p w14:paraId="754A4D26" w14:textId="41B0650F" w:rsidR="00D141AD" w:rsidRDefault="00491237" w:rsidP="00491237">
      <w:pPr>
        <w:pStyle w:val="ListParagraph"/>
        <w:numPr>
          <w:ilvl w:val="0"/>
          <w:numId w:val="7"/>
        </w:numPr>
      </w:pPr>
      <w:r w:rsidRPr="00491237">
        <w:rPr>
          <w:rFonts w:ascii="Times" w:hAnsi="Times" w:cs="Times"/>
          <w:color w:val="000000"/>
          <w:lang w:val="en-GB"/>
        </w:rPr>
        <w:t xml:space="preserve">Title </w:t>
      </w:r>
      <w:proofErr w:type="gramStart"/>
      <w:r w:rsidRPr="00491237">
        <w:rPr>
          <w:rFonts w:ascii="Times" w:hAnsi="Times" w:cs="Times"/>
          <w:color w:val="000000"/>
          <w:lang w:val="en-GB"/>
        </w:rPr>
        <w:t>page  (</w:t>
      </w:r>
      <w:proofErr w:type="gramEnd"/>
      <w:r w:rsidRPr="00491237">
        <w:rPr>
          <w:rFonts w:ascii="Times" w:hAnsi="Times" w:cs="Times"/>
          <w:color w:val="000000"/>
          <w:lang w:val="en-GB"/>
        </w:rPr>
        <w:t>name, student number, title, topic)</w:t>
      </w:r>
    </w:p>
    <w:sectPr w:rsidR="00D141AD" w:rsidSect="003D347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00000066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2"/>
      <w:numFmt w:val="decimal"/>
      <w:lvlText w:val="%1."/>
      <w:lvlJc w:val="left"/>
      <w:pPr>
        <w:ind w:left="720" w:hanging="360"/>
      </w:pPr>
    </w:lvl>
    <w:lvl w:ilvl="1" w:tplc="000000CA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0000012E">
      <w:start w:val="2"/>
      <w:numFmt w:val="decimal"/>
      <w:lvlText w:val="%2."/>
      <w:lvlJc w:val="left"/>
      <w:pPr>
        <w:ind w:left="1440" w:hanging="360"/>
      </w:pPr>
    </w:lvl>
    <w:lvl w:ilvl="2" w:tplc="0000012F">
      <w:start w:val="1"/>
      <w:numFmt w:val="decimal"/>
      <w:lvlText w:val="%3."/>
      <w:lvlJc w:val="left"/>
      <w:pPr>
        <w:ind w:left="2160" w:hanging="360"/>
      </w:pPr>
    </w:lvl>
    <w:lvl w:ilvl="3" w:tplc="00000130">
      <w:start w:val="1"/>
      <w:numFmt w:val="decimal"/>
      <w:lvlText w:val="%4."/>
      <w:lvlJc w:val="left"/>
      <w:pPr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45C6674"/>
    <w:multiLevelType w:val="hybridMultilevel"/>
    <w:tmpl w:val="6DE441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D94496"/>
    <w:multiLevelType w:val="hybridMultilevel"/>
    <w:tmpl w:val="F4CCB8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B64F4"/>
    <w:multiLevelType w:val="hybridMultilevel"/>
    <w:tmpl w:val="4D2847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237"/>
    <w:rsid w:val="00192431"/>
    <w:rsid w:val="003D3473"/>
    <w:rsid w:val="00491237"/>
    <w:rsid w:val="007905A2"/>
    <w:rsid w:val="007B1EE2"/>
    <w:rsid w:val="00913715"/>
    <w:rsid w:val="00B92BCA"/>
    <w:rsid w:val="00DB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5C3E83"/>
  <w15:chartTrackingRefBased/>
  <w15:docId w15:val="{2D5A9A90-10E3-B242-96D7-C4B76263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HK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1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HIU YAN LO</dc:creator>
  <cp:keywords/>
  <dc:description/>
  <cp:lastModifiedBy>HIU YAN LO</cp:lastModifiedBy>
  <cp:revision>1</cp:revision>
  <dcterms:created xsi:type="dcterms:W3CDTF">2020-03-27T21:52:00Z</dcterms:created>
  <dcterms:modified xsi:type="dcterms:W3CDTF">2020-03-27T21:54:00Z</dcterms:modified>
</cp:coreProperties>
</file>