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B2EC6" w14:textId="77777777" w:rsidR="0059271D" w:rsidRDefault="0059271D">
      <w:pPr>
        <w:spacing w:before="10" w:line="100" w:lineRule="exact"/>
        <w:rPr>
          <w:sz w:val="11"/>
          <w:szCs w:val="11"/>
        </w:rPr>
      </w:pPr>
    </w:p>
    <w:p w14:paraId="584E4189" w14:textId="77777777" w:rsidR="0059271D" w:rsidRDefault="0059271D">
      <w:pPr>
        <w:spacing w:line="200" w:lineRule="exact"/>
      </w:pPr>
    </w:p>
    <w:p w14:paraId="4D351C48" w14:textId="77777777" w:rsidR="0059271D" w:rsidRDefault="0059271D">
      <w:pPr>
        <w:spacing w:line="200" w:lineRule="exact"/>
      </w:pPr>
    </w:p>
    <w:p w14:paraId="098AC522" w14:textId="0F2D4111" w:rsidR="0059271D" w:rsidRDefault="00AB5C19">
      <w:pPr>
        <w:spacing w:before="9" w:line="582" w:lineRule="auto"/>
        <w:ind w:left="725" w:right="3134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t>NUTR</w:t>
      </w:r>
      <w:r>
        <w:rPr>
          <w:rFonts w:ascii="Arial" w:eastAsia="Arial" w:hAnsi="Arial" w:cs="Arial"/>
          <w:b/>
          <w:spacing w:val="-3"/>
          <w:sz w:val="40"/>
          <w:szCs w:val="40"/>
        </w:rPr>
        <w:t>I</w:t>
      </w:r>
      <w:r>
        <w:rPr>
          <w:rFonts w:ascii="Arial" w:eastAsia="Arial" w:hAnsi="Arial" w:cs="Arial"/>
          <w:b/>
          <w:spacing w:val="2"/>
          <w:sz w:val="40"/>
          <w:szCs w:val="40"/>
        </w:rPr>
        <w:t>T</w:t>
      </w:r>
      <w:r>
        <w:rPr>
          <w:rFonts w:ascii="Arial" w:eastAsia="Arial" w:hAnsi="Arial" w:cs="Arial"/>
          <w:b/>
          <w:sz w:val="40"/>
          <w:szCs w:val="40"/>
        </w:rPr>
        <w:t>I</w:t>
      </w:r>
      <w:r>
        <w:rPr>
          <w:rFonts w:ascii="Arial" w:eastAsia="Arial" w:hAnsi="Arial" w:cs="Arial"/>
          <w:b/>
          <w:spacing w:val="-3"/>
          <w:sz w:val="40"/>
          <w:szCs w:val="40"/>
        </w:rPr>
        <w:t>O</w:t>
      </w:r>
      <w:r>
        <w:rPr>
          <w:rFonts w:ascii="Arial" w:eastAsia="Arial" w:hAnsi="Arial" w:cs="Arial"/>
          <w:b/>
          <w:sz w:val="40"/>
          <w:szCs w:val="40"/>
        </w:rPr>
        <w:t>N M</w:t>
      </w:r>
      <w:r>
        <w:rPr>
          <w:rFonts w:ascii="Arial" w:eastAsia="Arial" w:hAnsi="Arial" w:cs="Arial"/>
          <w:b/>
          <w:spacing w:val="-1"/>
          <w:sz w:val="40"/>
          <w:szCs w:val="40"/>
        </w:rPr>
        <w:t>I</w:t>
      </w:r>
      <w:r>
        <w:rPr>
          <w:rFonts w:ascii="Arial" w:eastAsia="Arial" w:hAnsi="Arial" w:cs="Arial"/>
          <w:b/>
          <w:sz w:val="40"/>
          <w:szCs w:val="40"/>
        </w:rPr>
        <w:t>NOR RES</w:t>
      </w:r>
      <w:r>
        <w:rPr>
          <w:rFonts w:ascii="Arial" w:eastAsia="Arial" w:hAnsi="Arial" w:cs="Arial"/>
          <w:b/>
          <w:spacing w:val="-2"/>
          <w:sz w:val="40"/>
          <w:szCs w:val="40"/>
        </w:rPr>
        <w:t>E</w:t>
      </w:r>
      <w:r>
        <w:rPr>
          <w:rFonts w:ascii="Arial" w:eastAsia="Arial" w:hAnsi="Arial" w:cs="Arial"/>
          <w:b/>
          <w:sz w:val="40"/>
          <w:szCs w:val="40"/>
        </w:rPr>
        <w:t>ARCH</w:t>
      </w:r>
      <w:r>
        <w:rPr>
          <w:rFonts w:ascii="Arial" w:eastAsia="Arial" w:hAnsi="Arial" w:cs="Arial"/>
          <w:b/>
          <w:spacing w:val="2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spacing w:val="-2"/>
          <w:sz w:val="40"/>
          <w:szCs w:val="40"/>
        </w:rPr>
        <w:t>P</w:t>
      </w:r>
      <w:r>
        <w:rPr>
          <w:rFonts w:ascii="Arial" w:eastAsia="Arial" w:hAnsi="Arial" w:cs="Arial"/>
          <w:b/>
          <w:spacing w:val="-1"/>
          <w:sz w:val="40"/>
          <w:szCs w:val="40"/>
        </w:rPr>
        <w:t>R</w:t>
      </w:r>
      <w:r>
        <w:rPr>
          <w:rFonts w:ascii="Arial" w:eastAsia="Arial" w:hAnsi="Arial" w:cs="Arial"/>
          <w:b/>
          <w:spacing w:val="-2"/>
          <w:sz w:val="40"/>
          <w:szCs w:val="40"/>
        </w:rPr>
        <w:t>O</w:t>
      </w:r>
      <w:r>
        <w:rPr>
          <w:rFonts w:ascii="Arial" w:eastAsia="Arial" w:hAnsi="Arial" w:cs="Arial"/>
          <w:b/>
          <w:sz w:val="40"/>
          <w:szCs w:val="40"/>
        </w:rPr>
        <w:t>JE</w:t>
      </w:r>
      <w:r>
        <w:rPr>
          <w:rFonts w:ascii="Arial" w:eastAsia="Arial" w:hAnsi="Arial" w:cs="Arial"/>
          <w:b/>
          <w:spacing w:val="-2"/>
          <w:sz w:val="40"/>
          <w:szCs w:val="40"/>
        </w:rPr>
        <w:t>C</w:t>
      </w:r>
      <w:r>
        <w:rPr>
          <w:rFonts w:ascii="Arial" w:eastAsia="Arial" w:hAnsi="Arial" w:cs="Arial"/>
          <w:b/>
          <w:sz w:val="40"/>
          <w:szCs w:val="40"/>
        </w:rPr>
        <w:t xml:space="preserve">T </w:t>
      </w:r>
    </w:p>
    <w:p w14:paraId="2BB96E10" w14:textId="77777777" w:rsidR="0059271D" w:rsidRDefault="004633DE">
      <w:pPr>
        <w:spacing w:before="21" w:line="440" w:lineRule="exact"/>
        <w:ind w:left="725"/>
        <w:rPr>
          <w:rFonts w:ascii="Arial" w:eastAsia="Arial" w:hAnsi="Arial" w:cs="Arial"/>
          <w:sz w:val="40"/>
          <w:szCs w:val="40"/>
        </w:rPr>
      </w:pPr>
      <w:r>
        <w:pict w14:anchorId="3818490F">
          <v:group id="_x0000_s1092" style="position:absolute;left:0;text-align:left;margin-left:297.15pt;margin-top:49.05pt;width:83.35pt;height:45.65pt;z-index:-251661312;mso-position-horizontal-relative:page" coordorigin="5943,981" coordsize="1667,913">
            <v:shape id="_x0000_s1096" style="position:absolute;left:5953;top:991;width:1647;height:247" coordorigin="5953,991" coordsize="1647,247" path="m5953,1239r1647,l7600,991r-1647,l5953,1239xe" fillcolor="#e6e6e6" stroked="f">
              <v:path arrowok="t"/>
            </v:shape>
            <v:shape id="_x0000_s1095" style="position:absolute;left:5953;top:1239;width:1647;height:250" coordorigin="5953,1239" coordsize="1647,250" path="m5953,1488r1647,l7600,1239r-1647,l5953,1488xe" fillcolor="#e6e6e6" stroked="f">
              <v:path arrowok="t"/>
            </v:shape>
            <v:shape id="_x0000_s1094" style="position:absolute;left:5953;top:1488;width:1647;height:197" coordorigin="5953,1488" coordsize="1647,197" path="m5953,1685r1647,l7600,1488r-1647,l5953,1685xe" fillcolor="#e6e6e6" stroked="f">
              <v:path arrowok="t"/>
            </v:shape>
            <v:shape id="_x0000_s1093" style="position:absolute;left:5953;top:1685;width:1647;height:199" coordorigin="5953,1685" coordsize="1647,199" path="m5953,1884r1647,l7600,1685r-1647,l5953,1884xe" fillcolor="#e6e6e6" stroked="f">
              <v:path arrowok="t"/>
            </v:shape>
            <w10:wrap anchorx="page"/>
          </v:group>
        </w:pict>
      </w:r>
      <w:r w:rsidR="00AB5C19">
        <w:rPr>
          <w:rFonts w:ascii="Arial" w:eastAsia="Arial" w:hAnsi="Arial" w:cs="Arial"/>
          <w:b/>
          <w:position w:val="-1"/>
          <w:sz w:val="40"/>
          <w:szCs w:val="40"/>
        </w:rPr>
        <w:t>ASS</w:t>
      </w:r>
      <w:r w:rsidR="00AB5C19">
        <w:rPr>
          <w:rFonts w:ascii="Arial" w:eastAsia="Arial" w:hAnsi="Arial" w:cs="Arial"/>
          <w:b/>
          <w:spacing w:val="-2"/>
          <w:position w:val="-1"/>
          <w:sz w:val="40"/>
          <w:szCs w:val="40"/>
        </w:rPr>
        <w:t>E</w:t>
      </w:r>
      <w:r w:rsidR="00AB5C19">
        <w:rPr>
          <w:rFonts w:ascii="Arial" w:eastAsia="Arial" w:hAnsi="Arial" w:cs="Arial"/>
          <w:b/>
          <w:position w:val="-1"/>
          <w:sz w:val="40"/>
          <w:szCs w:val="40"/>
        </w:rPr>
        <w:t>S</w:t>
      </w:r>
      <w:r w:rsidR="00AB5C19">
        <w:rPr>
          <w:rFonts w:ascii="Arial" w:eastAsia="Arial" w:hAnsi="Arial" w:cs="Arial"/>
          <w:b/>
          <w:spacing w:val="-2"/>
          <w:position w:val="-1"/>
          <w:sz w:val="40"/>
          <w:szCs w:val="40"/>
        </w:rPr>
        <w:t>S</w:t>
      </w:r>
      <w:r w:rsidR="00AB5C19">
        <w:rPr>
          <w:rFonts w:ascii="Arial" w:eastAsia="Arial" w:hAnsi="Arial" w:cs="Arial"/>
          <w:b/>
          <w:position w:val="-1"/>
          <w:sz w:val="40"/>
          <w:szCs w:val="40"/>
        </w:rPr>
        <w:t>ME</w:t>
      </w:r>
      <w:r w:rsidR="00AB5C19">
        <w:rPr>
          <w:rFonts w:ascii="Arial" w:eastAsia="Arial" w:hAnsi="Arial" w:cs="Arial"/>
          <w:b/>
          <w:spacing w:val="-2"/>
          <w:position w:val="-1"/>
          <w:sz w:val="40"/>
          <w:szCs w:val="40"/>
        </w:rPr>
        <w:t>N</w:t>
      </w:r>
      <w:r w:rsidR="00AB5C19">
        <w:rPr>
          <w:rFonts w:ascii="Arial" w:eastAsia="Arial" w:hAnsi="Arial" w:cs="Arial"/>
          <w:b/>
          <w:position w:val="-1"/>
          <w:sz w:val="40"/>
          <w:szCs w:val="40"/>
        </w:rPr>
        <w:t xml:space="preserve">T </w:t>
      </w:r>
      <w:r w:rsidR="00AB5C19">
        <w:rPr>
          <w:rFonts w:ascii="Arial" w:eastAsia="Arial" w:hAnsi="Arial" w:cs="Arial"/>
          <w:b/>
          <w:spacing w:val="2"/>
          <w:position w:val="-1"/>
          <w:sz w:val="40"/>
          <w:szCs w:val="40"/>
        </w:rPr>
        <w:t>T</w:t>
      </w:r>
      <w:r w:rsidR="00AB5C19">
        <w:rPr>
          <w:rFonts w:ascii="Arial" w:eastAsia="Arial" w:hAnsi="Arial" w:cs="Arial"/>
          <w:b/>
          <w:position w:val="-1"/>
          <w:sz w:val="40"/>
          <w:szCs w:val="40"/>
        </w:rPr>
        <w:t>A</w:t>
      </w:r>
      <w:r w:rsidR="00AB5C19">
        <w:rPr>
          <w:rFonts w:ascii="Arial" w:eastAsia="Arial" w:hAnsi="Arial" w:cs="Arial"/>
          <w:b/>
          <w:spacing w:val="-2"/>
          <w:position w:val="-1"/>
          <w:sz w:val="40"/>
          <w:szCs w:val="40"/>
        </w:rPr>
        <w:t>S</w:t>
      </w:r>
      <w:r w:rsidR="00AB5C19">
        <w:rPr>
          <w:rFonts w:ascii="Arial" w:eastAsia="Arial" w:hAnsi="Arial" w:cs="Arial"/>
          <w:b/>
          <w:position w:val="-1"/>
          <w:sz w:val="40"/>
          <w:szCs w:val="40"/>
        </w:rPr>
        <w:t>K 3</w:t>
      </w:r>
      <w:r w:rsidR="00AB5C19">
        <w:rPr>
          <w:rFonts w:ascii="Arial" w:eastAsia="Arial" w:hAnsi="Arial" w:cs="Arial"/>
          <w:b/>
          <w:spacing w:val="2"/>
          <w:position w:val="-1"/>
          <w:sz w:val="40"/>
          <w:szCs w:val="40"/>
        </w:rPr>
        <w:t xml:space="preserve"> </w:t>
      </w:r>
      <w:r w:rsidR="00AB5C19">
        <w:rPr>
          <w:rFonts w:ascii="Arial" w:eastAsia="Arial" w:hAnsi="Arial" w:cs="Arial"/>
          <w:b/>
          <w:position w:val="-1"/>
          <w:sz w:val="40"/>
          <w:szCs w:val="40"/>
        </w:rPr>
        <w:t>–</w:t>
      </w:r>
      <w:r w:rsidR="00AB5C19">
        <w:rPr>
          <w:rFonts w:ascii="Arial" w:eastAsia="Arial" w:hAnsi="Arial" w:cs="Arial"/>
          <w:b/>
          <w:spacing w:val="-2"/>
          <w:position w:val="-1"/>
          <w:sz w:val="40"/>
          <w:szCs w:val="40"/>
        </w:rPr>
        <w:t xml:space="preserve"> </w:t>
      </w:r>
      <w:r w:rsidR="00AB5C19">
        <w:rPr>
          <w:rFonts w:ascii="Arial" w:eastAsia="Arial" w:hAnsi="Arial" w:cs="Arial"/>
          <w:b/>
          <w:position w:val="-1"/>
          <w:sz w:val="40"/>
          <w:szCs w:val="40"/>
        </w:rPr>
        <w:t>FINAL RE</w:t>
      </w:r>
      <w:r w:rsidR="00AB5C19"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P</w:t>
      </w:r>
      <w:r w:rsidR="00AB5C19">
        <w:rPr>
          <w:rFonts w:ascii="Arial" w:eastAsia="Arial" w:hAnsi="Arial" w:cs="Arial"/>
          <w:b/>
          <w:position w:val="-1"/>
          <w:sz w:val="40"/>
          <w:szCs w:val="40"/>
        </w:rPr>
        <w:t>ORT</w:t>
      </w:r>
    </w:p>
    <w:p w14:paraId="03C024F2" w14:textId="77777777" w:rsidR="0059271D" w:rsidRDefault="0059271D">
      <w:pPr>
        <w:spacing w:line="200" w:lineRule="exact"/>
      </w:pPr>
    </w:p>
    <w:p w14:paraId="7D56162D" w14:textId="77777777" w:rsidR="0059271D" w:rsidRDefault="0059271D">
      <w:pPr>
        <w:spacing w:before="14" w:line="280" w:lineRule="exact"/>
        <w:rPr>
          <w:sz w:val="28"/>
          <w:szCs w:val="28"/>
        </w:rPr>
      </w:pPr>
    </w:p>
    <w:tbl>
      <w:tblPr>
        <w:tblW w:w="0" w:type="auto"/>
        <w:tblInd w:w="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3"/>
        <w:gridCol w:w="1416"/>
        <w:gridCol w:w="1844"/>
        <w:gridCol w:w="3401"/>
      </w:tblGrid>
      <w:tr w:rsidR="0059271D" w14:paraId="3720023D" w14:textId="77777777">
        <w:trPr>
          <w:trHeight w:hRule="exact" w:val="900"/>
        </w:trPr>
        <w:tc>
          <w:tcPr>
            <w:tcW w:w="3683" w:type="dxa"/>
            <w:tcBorders>
              <w:top w:val="single" w:sz="5" w:space="0" w:color="E6E6E6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6A9DBA60" w14:textId="77777777" w:rsidR="0059271D" w:rsidRDefault="0059271D">
            <w:pPr>
              <w:spacing w:before="3" w:line="120" w:lineRule="exact"/>
              <w:rPr>
                <w:sz w:val="12"/>
                <w:szCs w:val="12"/>
              </w:rPr>
            </w:pPr>
          </w:p>
          <w:p w14:paraId="4003E2CC" w14:textId="77777777" w:rsidR="0059271D" w:rsidRDefault="0059271D">
            <w:pPr>
              <w:spacing w:line="200" w:lineRule="exact"/>
            </w:pPr>
          </w:p>
          <w:p w14:paraId="7020717E" w14:textId="77777777" w:rsidR="0059271D" w:rsidRDefault="00AB5C19">
            <w:pPr>
              <w:ind w:left="85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</w:rPr>
              <w:t>SE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</w:rPr>
              <w:t>S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</w:rPr>
              <w:t>NT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3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</w:rPr>
              <w:t>K</w:t>
            </w:r>
          </w:p>
        </w:tc>
        <w:tc>
          <w:tcPr>
            <w:tcW w:w="1416" w:type="dxa"/>
            <w:tcBorders>
              <w:top w:val="single" w:sz="5" w:space="0" w:color="E6E6E6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27AED042" w14:textId="77777777" w:rsidR="0059271D" w:rsidRDefault="0059271D">
            <w:pPr>
              <w:spacing w:before="3" w:line="120" w:lineRule="exact"/>
              <w:rPr>
                <w:sz w:val="12"/>
                <w:szCs w:val="12"/>
              </w:rPr>
            </w:pPr>
          </w:p>
          <w:p w14:paraId="78783396" w14:textId="77777777" w:rsidR="0059271D" w:rsidRDefault="0059271D">
            <w:pPr>
              <w:spacing w:line="200" w:lineRule="exact"/>
            </w:pPr>
          </w:p>
          <w:p w14:paraId="366009DD" w14:textId="77777777" w:rsidR="0059271D" w:rsidRDefault="00AB5C19">
            <w:pPr>
              <w:ind w:left="1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DA</w:t>
            </w:r>
            <w:r>
              <w:rPr>
                <w:rFonts w:ascii="Arial" w:eastAsia="Arial" w:hAnsi="Arial" w:cs="Arial"/>
                <w:b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</w:rPr>
              <w:t>E</w:t>
            </w:r>
          </w:p>
        </w:tc>
        <w:tc>
          <w:tcPr>
            <w:tcW w:w="1844" w:type="dxa"/>
            <w:tcBorders>
              <w:top w:val="single" w:sz="5" w:space="0" w:color="E6E6E6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1D672D3E" w14:textId="77777777" w:rsidR="0059271D" w:rsidRDefault="00AB5C19">
            <w:pPr>
              <w:spacing w:before="1" w:line="258" w:lineRule="auto"/>
              <w:ind w:left="215" w:right="20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SE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S</w:t>
            </w:r>
            <w:r>
              <w:rPr>
                <w:rFonts w:ascii="Arial" w:eastAsia="Arial" w:hAnsi="Arial" w:cs="Arial"/>
                <w:b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b/>
                <w:spacing w:val="-1"/>
              </w:rPr>
              <w:t>WE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</w:rPr>
              <w:t>H</w:t>
            </w:r>
            <w:r>
              <w:rPr>
                <w:rFonts w:ascii="Arial" w:eastAsia="Arial" w:hAnsi="Arial" w:cs="Arial"/>
                <w:b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spacing w:val="2"/>
              </w:rPr>
              <w:t>I</w:t>
            </w:r>
            <w:r>
              <w:rPr>
                <w:rFonts w:ascii="Arial" w:eastAsia="Arial" w:hAnsi="Arial" w:cs="Arial"/>
                <w:b/>
              </w:rPr>
              <w:t>NG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% OF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UB</w:t>
            </w:r>
            <w:r>
              <w:rPr>
                <w:rFonts w:ascii="Arial" w:eastAsia="Arial" w:hAnsi="Arial" w:cs="Arial"/>
                <w:b/>
                <w:spacing w:val="-3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T G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RAD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401" w:type="dxa"/>
            <w:tcBorders>
              <w:top w:val="single" w:sz="5" w:space="0" w:color="E6E6E6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1A3F61B7" w14:textId="77777777" w:rsidR="0059271D" w:rsidRDefault="0059271D">
            <w:pPr>
              <w:spacing w:line="200" w:lineRule="exact"/>
            </w:pPr>
          </w:p>
          <w:p w14:paraId="0C947A2F" w14:textId="77777777" w:rsidR="0059271D" w:rsidRDefault="00AB5C19">
            <w:pPr>
              <w:spacing w:line="258" w:lineRule="auto"/>
              <w:ind w:left="556" w:right="83" w:hanging="4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</w:rPr>
              <w:t>UB</w:t>
            </w:r>
            <w:r>
              <w:rPr>
                <w:rFonts w:ascii="Arial" w:eastAsia="Arial" w:hAnsi="Arial" w:cs="Arial"/>
                <w:b/>
                <w:spacing w:val="2"/>
              </w:rPr>
              <w:t>J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</w:rPr>
              <w:t>CT</w:t>
            </w:r>
            <w:r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IN</w:t>
            </w:r>
            <w:r>
              <w:rPr>
                <w:rFonts w:ascii="Arial" w:eastAsia="Arial" w:hAnsi="Arial" w:cs="Arial"/>
                <w:b/>
                <w:spacing w:val="3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3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</w:rPr>
              <w:t>E</w:t>
            </w:r>
            <w:r>
              <w:rPr>
                <w:rFonts w:ascii="Arial" w:eastAsia="Arial" w:hAnsi="Arial" w:cs="Arial"/>
                <w:b/>
              </w:rPr>
              <w:t xml:space="preserve">ARNING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</w:rPr>
              <w:t>E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SS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</w:p>
        </w:tc>
      </w:tr>
      <w:tr w:rsidR="0059271D" w14:paraId="4D03FE7F" w14:textId="77777777">
        <w:trPr>
          <w:trHeight w:hRule="exact" w:val="1421"/>
        </w:trPr>
        <w:tc>
          <w:tcPr>
            <w:tcW w:w="3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02BB98" w14:textId="77777777" w:rsidR="0059271D" w:rsidRDefault="0059271D">
            <w:pPr>
              <w:spacing w:before="7" w:line="180" w:lineRule="exact"/>
              <w:rPr>
                <w:sz w:val="18"/>
                <w:szCs w:val="18"/>
              </w:rPr>
            </w:pPr>
          </w:p>
          <w:p w14:paraId="1DE3A377" w14:textId="77777777" w:rsidR="0059271D" w:rsidRDefault="0059271D">
            <w:pPr>
              <w:spacing w:line="200" w:lineRule="exact"/>
            </w:pPr>
          </w:p>
          <w:p w14:paraId="4102DFA0" w14:textId="77777777" w:rsidR="0059271D" w:rsidRDefault="0059271D">
            <w:pPr>
              <w:spacing w:line="200" w:lineRule="exact"/>
            </w:pPr>
          </w:p>
          <w:p w14:paraId="2649DD56" w14:textId="77777777" w:rsidR="0059271D" w:rsidRDefault="00AB5C19">
            <w:pPr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(3</w:t>
            </w:r>
            <w:r>
              <w:rPr>
                <w:rFonts w:ascii="Arial" w:eastAsia="Arial" w:hAnsi="Arial" w:cs="Arial"/>
                <w:spacing w:val="2"/>
              </w:rPr>
              <w:t>,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word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CE868" w14:textId="77777777" w:rsidR="0059271D" w:rsidRDefault="0059271D">
            <w:pPr>
              <w:spacing w:before="7" w:line="180" w:lineRule="exact"/>
              <w:rPr>
                <w:sz w:val="18"/>
                <w:szCs w:val="18"/>
              </w:rPr>
            </w:pPr>
          </w:p>
          <w:p w14:paraId="3C2CD884" w14:textId="77777777" w:rsidR="0059271D" w:rsidRDefault="0059271D">
            <w:pPr>
              <w:spacing w:line="200" w:lineRule="exact"/>
            </w:pPr>
          </w:p>
          <w:p w14:paraId="1F7B07D0" w14:textId="77777777" w:rsidR="0059271D" w:rsidRDefault="0059271D">
            <w:pPr>
              <w:spacing w:line="200" w:lineRule="exact"/>
            </w:pPr>
          </w:p>
          <w:p w14:paraId="4DE77175" w14:textId="432AF9DE" w:rsidR="0059271D" w:rsidRDefault="0059271D">
            <w:pPr>
              <w:ind w:left="313"/>
              <w:rPr>
                <w:rFonts w:ascii="Arial" w:eastAsia="Arial" w:hAnsi="Arial" w:cs="Arial"/>
              </w:rPr>
            </w:pP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F86680" w14:textId="77777777" w:rsidR="0059271D" w:rsidRDefault="0059271D">
            <w:pPr>
              <w:spacing w:before="7" w:line="180" w:lineRule="exact"/>
              <w:rPr>
                <w:sz w:val="18"/>
                <w:szCs w:val="18"/>
              </w:rPr>
            </w:pPr>
          </w:p>
          <w:p w14:paraId="4E8123E7" w14:textId="77777777" w:rsidR="0059271D" w:rsidRDefault="0059271D">
            <w:pPr>
              <w:spacing w:line="200" w:lineRule="exact"/>
            </w:pPr>
          </w:p>
          <w:p w14:paraId="4B4B21DE" w14:textId="77777777" w:rsidR="0059271D" w:rsidRDefault="0059271D">
            <w:pPr>
              <w:spacing w:line="200" w:lineRule="exact"/>
            </w:pPr>
          </w:p>
          <w:p w14:paraId="1C5F3065" w14:textId="77777777" w:rsidR="0059271D" w:rsidRDefault="00AB5C19">
            <w:pPr>
              <w:ind w:left="687" w:right="6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6</w:t>
            </w:r>
            <w:r>
              <w:rPr>
                <w:rFonts w:ascii="Arial" w:eastAsia="Arial" w:hAnsi="Arial" w:cs="Arial"/>
                <w:spacing w:val="-1"/>
                <w:w w:val="99"/>
              </w:rPr>
              <w:t>0</w:t>
            </w:r>
            <w:r>
              <w:rPr>
                <w:rFonts w:ascii="Arial" w:eastAsia="Arial" w:hAnsi="Arial" w:cs="Arial"/>
                <w:w w:val="99"/>
              </w:rPr>
              <w:t>%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05801" w14:textId="77777777" w:rsidR="0059271D" w:rsidRDefault="0059271D">
            <w:pPr>
              <w:spacing w:before="7" w:line="180" w:lineRule="exact"/>
              <w:rPr>
                <w:sz w:val="18"/>
                <w:szCs w:val="18"/>
              </w:rPr>
            </w:pPr>
          </w:p>
          <w:p w14:paraId="75CCD283" w14:textId="77777777" w:rsidR="0059271D" w:rsidRDefault="0059271D">
            <w:pPr>
              <w:spacing w:line="200" w:lineRule="exact"/>
            </w:pPr>
          </w:p>
          <w:p w14:paraId="4DB4D59D" w14:textId="77777777" w:rsidR="0059271D" w:rsidRDefault="0059271D">
            <w:pPr>
              <w:spacing w:line="200" w:lineRule="exact"/>
            </w:pPr>
          </w:p>
          <w:p w14:paraId="2D73C2C6" w14:textId="62C0864C" w:rsidR="0059271D" w:rsidRDefault="0059271D">
            <w:pPr>
              <w:ind w:left="1162" w:right="1160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2D471C70" w14:textId="77777777" w:rsidR="0059271D" w:rsidRDefault="0059271D">
      <w:pPr>
        <w:spacing w:before="19" w:line="260" w:lineRule="exact"/>
        <w:rPr>
          <w:sz w:val="26"/>
          <w:szCs w:val="26"/>
        </w:rPr>
      </w:pPr>
    </w:p>
    <w:p w14:paraId="48985C3B" w14:textId="77777777" w:rsidR="0059271D" w:rsidRDefault="0059271D">
      <w:pPr>
        <w:spacing w:line="200" w:lineRule="exact"/>
      </w:pPr>
    </w:p>
    <w:p w14:paraId="18172FDC" w14:textId="77777777" w:rsidR="0059271D" w:rsidRDefault="0059271D">
      <w:pPr>
        <w:spacing w:line="200" w:lineRule="exact"/>
      </w:pPr>
    </w:p>
    <w:p w14:paraId="4C93B807" w14:textId="77777777" w:rsidR="0059271D" w:rsidRDefault="0059271D">
      <w:pPr>
        <w:spacing w:line="200" w:lineRule="exact"/>
      </w:pPr>
    </w:p>
    <w:p w14:paraId="5A07CBB8" w14:textId="77777777" w:rsidR="0059271D" w:rsidRDefault="0059271D">
      <w:pPr>
        <w:spacing w:line="200" w:lineRule="exact"/>
      </w:pPr>
    </w:p>
    <w:p w14:paraId="781F3040" w14:textId="77777777" w:rsidR="0059271D" w:rsidRDefault="0059271D">
      <w:pPr>
        <w:spacing w:before="4" w:line="220" w:lineRule="exact"/>
        <w:rPr>
          <w:sz w:val="22"/>
          <w:szCs w:val="22"/>
        </w:rPr>
      </w:pPr>
    </w:p>
    <w:p w14:paraId="5F8B025B" w14:textId="77777777" w:rsidR="0059271D" w:rsidRDefault="00AB5C19">
      <w:pPr>
        <w:spacing w:before="29" w:line="260" w:lineRule="exact"/>
        <w:ind w:left="854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color w:val="FFFFFF"/>
          <w:spacing w:val="1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UBJECT</w:t>
      </w:r>
      <w:r>
        <w:rPr>
          <w:rFonts w:ascii="Arial" w:eastAsia="Arial" w:hAnsi="Arial" w:cs="Arial"/>
          <w:b/>
          <w:color w:val="FFFFFF"/>
          <w:spacing w:val="-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FFFFFF"/>
          <w:spacing w:val="-1"/>
          <w:position w:val="-1"/>
          <w:sz w:val="24"/>
          <w:szCs w:val="24"/>
        </w:rPr>
        <w:t>D</w:t>
      </w:r>
      <w:r>
        <w:rPr>
          <w:rFonts w:ascii="Arial" w:eastAsia="Arial" w:hAnsi="Arial" w:cs="Arial"/>
          <w:b/>
          <w:color w:val="FFFFFF"/>
          <w:spacing w:val="1"/>
          <w:position w:val="-1"/>
          <w:sz w:val="19"/>
          <w:szCs w:val="19"/>
        </w:rPr>
        <w:t>ES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CRIP</w:t>
      </w:r>
      <w:r>
        <w:rPr>
          <w:rFonts w:ascii="Arial" w:eastAsia="Arial" w:hAnsi="Arial" w:cs="Arial"/>
          <w:b/>
          <w:color w:val="FFFFFF"/>
          <w:spacing w:val="2"/>
          <w:position w:val="-1"/>
          <w:sz w:val="19"/>
          <w:szCs w:val="19"/>
        </w:rPr>
        <w:t>T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I</w:t>
      </w:r>
      <w:r>
        <w:rPr>
          <w:rFonts w:ascii="Arial" w:eastAsia="Arial" w:hAnsi="Arial" w:cs="Arial"/>
          <w:b/>
          <w:color w:val="FFFFFF"/>
          <w:spacing w:val="-1"/>
          <w:position w:val="-1"/>
          <w:sz w:val="19"/>
          <w:szCs w:val="19"/>
        </w:rPr>
        <w:t>O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N</w:t>
      </w:r>
    </w:p>
    <w:p w14:paraId="72E647AE" w14:textId="77777777" w:rsidR="0059271D" w:rsidRDefault="0059271D">
      <w:pPr>
        <w:spacing w:before="10" w:line="280" w:lineRule="exact"/>
        <w:rPr>
          <w:sz w:val="28"/>
          <w:szCs w:val="28"/>
        </w:rPr>
      </w:pPr>
    </w:p>
    <w:p w14:paraId="0758CA43" w14:textId="77777777" w:rsidR="0059271D" w:rsidRDefault="004633DE">
      <w:pPr>
        <w:spacing w:before="19" w:line="258" w:lineRule="auto"/>
        <w:ind w:left="854" w:right="967"/>
        <w:rPr>
          <w:rFonts w:ascii="Calibri" w:eastAsia="Calibri" w:hAnsi="Calibri" w:cs="Calibri"/>
        </w:rPr>
      </w:pPr>
      <w:r>
        <w:pict w14:anchorId="16B79DC4">
          <v:group id="_x0000_s1080" style="position:absolute;left:0;text-align:left;margin-left:35.65pt;margin-top:-32.4pt;width:519.4pt;height:103.65pt;z-index:-251660288;mso-position-horizontal-relative:page" coordorigin="713,-648" coordsize="10388,2073">
            <v:shape id="_x0000_s1091" style="position:absolute;left:751;top:-631;width:5341;height:490" coordorigin="751,-631" coordsize="5341,490" path="m751,-141r5341,l6092,-631r-5341,l751,-141xe" fillcolor="#6f2f9f" stroked="f">
              <v:path arrowok="t"/>
            </v:shape>
            <v:shape id="_x0000_s1090" style="position:absolute;left:854;top:-561;width:5127;height:298" coordorigin="854,-561" coordsize="5127,298" path="m854,-263r5128,l5982,-561r-5128,l854,-263xe" fillcolor="#6f2f9f" stroked="f">
              <v:path arrowok="t"/>
            </v:shape>
            <v:shape id="_x0000_s1089" style="position:absolute;left:749;top:-638;width:5343;height:0" coordorigin="749,-638" coordsize="5343,0" path="m749,-638r5343,e" filled="f" strokecolor="#ec7c30" strokeweight=".58pt">
              <v:path arrowok="t"/>
            </v:shape>
            <v:shape id="_x0000_s1088" style="position:absolute;left:749;top:-598;width:5343;height:0" coordorigin="749,-598" coordsize="5343,0" path="m749,-598r5343,e" filled="f" strokecolor="#6f2f9f" strokeweight="3.58pt">
              <v:path arrowok="t"/>
            </v:shape>
            <v:shape id="_x0000_s1087" style="position:absolute;left:6102;top:-638;width:4988;height:0" coordorigin="6102,-638" coordsize="4988,0" path="m6102,-638r4988,e" filled="f" strokecolor="#ec7c30" strokeweight=".58pt">
              <v:path arrowok="t"/>
            </v:shape>
            <v:shape id="_x0000_s1086" style="position:absolute;left:6097;top:-643;width:0;height:511" coordorigin="6097,-643" coordsize="0,511" path="m6097,-643r,512e" filled="f" strokecolor="#ec7c30" strokeweight=".58pt">
              <v:path arrowok="t"/>
            </v:shape>
            <v:shape id="_x0000_s1085" style="position:absolute;left:749;top:-136;width:5343;height:0" coordorigin="749,-136" coordsize="5343,0" path="m749,-136r5343,e" filled="f" strokecolor="#ec7c30" strokeweight=".20464mm">
              <v:path arrowok="t"/>
            </v:shape>
            <v:shape id="_x0000_s1084" style="position:absolute;left:6102;top:-136;width:4988;height:0" coordorigin="6102,-136" coordsize="4988,0" path="m6102,-136r4988,e" filled="f" strokecolor="#ec7c30" strokeweight=".20464mm">
              <v:path arrowok="t"/>
            </v:shape>
            <v:shape id="_x0000_s1083" style="position:absolute;left:744;top:-643;width:0;height:2062" coordorigin="744,-643" coordsize="0,2062" path="m744,-643r,2062e" filled="f" strokecolor="#ec7c30" strokeweight=".58pt">
              <v:path arrowok="t"/>
            </v:shape>
            <v:shape id="_x0000_s1082" style="position:absolute;left:749;top:1414;width:10341;height:0" coordorigin="749,1414" coordsize="10341,0" path="m749,1414r10341,e" filled="f" strokecolor="#ec7c30" strokeweight=".58pt">
              <v:path arrowok="t"/>
            </v:shape>
            <v:shape id="_x0000_s1081" style="position:absolute;left:11095;top:-643;width:0;height:2062" coordorigin="11095,-643" coordsize="0,2062" path="m11095,-643r,2062e" filled="f" strokecolor="#ec7c30" strokeweight=".58pt">
              <v:path arrowok="t"/>
            </v:shape>
            <w10:wrap anchorx="page"/>
          </v:group>
        </w:pict>
      </w:r>
      <w:r w:rsidR="00AB5C19">
        <w:rPr>
          <w:rFonts w:ascii="Calibri" w:eastAsia="Calibri" w:hAnsi="Calibri" w:cs="Calibri"/>
        </w:rPr>
        <w:t>In</w:t>
      </w:r>
      <w:r w:rsidR="00AB5C19">
        <w:rPr>
          <w:rFonts w:ascii="Calibri" w:eastAsia="Calibri" w:hAnsi="Calibri" w:cs="Calibri"/>
          <w:spacing w:val="-1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th</w:t>
      </w:r>
      <w:r w:rsidR="00AB5C19">
        <w:rPr>
          <w:rFonts w:ascii="Calibri" w:eastAsia="Calibri" w:hAnsi="Calibri" w:cs="Calibri"/>
        </w:rPr>
        <w:t>is</w:t>
      </w:r>
      <w:r w:rsidR="00AB5C19">
        <w:rPr>
          <w:rFonts w:ascii="Calibri" w:eastAsia="Calibri" w:hAnsi="Calibri" w:cs="Calibri"/>
          <w:spacing w:val="-4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sub</w:t>
      </w:r>
      <w:r w:rsidR="00AB5C19">
        <w:rPr>
          <w:rFonts w:ascii="Calibri" w:eastAsia="Calibri" w:hAnsi="Calibri" w:cs="Calibri"/>
        </w:rPr>
        <w:t>je</w:t>
      </w:r>
      <w:r w:rsidR="00AB5C19">
        <w:rPr>
          <w:rFonts w:ascii="Calibri" w:eastAsia="Calibri" w:hAnsi="Calibri" w:cs="Calibri"/>
          <w:spacing w:val="-1"/>
        </w:rPr>
        <w:t>c</w:t>
      </w:r>
      <w:r w:rsidR="00AB5C19">
        <w:rPr>
          <w:rFonts w:ascii="Calibri" w:eastAsia="Calibri" w:hAnsi="Calibri" w:cs="Calibri"/>
        </w:rPr>
        <w:t>t,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s</w:t>
      </w:r>
      <w:r w:rsidR="00AB5C19">
        <w:rPr>
          <w:rFonts w:ascii="Calibri" w:eastAsia="Calibri" w:hAnsi="Calibri" w:cs="Calibri"/>
        </w:rPr>
        <w:t>t</w:t>
      </w:r>
      <w:r w:rsidR="00AB5C19">
        <w:rPr>
          <w:rFonts w:ascii="Calibri" w:eastAsia="Calibri" w:hAnsi="Calibri" w:cs="Calibri"/>
          <w:spacing w:val="-1"/>
        </w:rPr>
        <w:t>u</w:t>
      </w:r>
      <w:r w:rsidR="00AB5C19">
        <w:rPr>
          <w:rFonts w:ascii="Calibri" w:eastAsia="Calibri" w:hAnsi="Calibri" w:cs="Calibri"/>
          <w:spacing w:val="1"/>
        </w:rPr>
        <w:t>d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ts</w:t>
      </w:r>
      <w:r w:rsidR="00AB5C19">
        <w:rPr>
          <w:rFonts w:ascii="Calibri" w:eastAsia="Calibri" w:hAnsi="Calibri" w:cs="Calibri"/>
          <w:spacing w:val="-6"/>
        </w:rPr>
        <w:t xml:space="preserve"> </w:t>
      </w:r>
      <w:r w:rsidR="00AB5C19">
        <w:rPr>
          <w:rFonts w:ascii="Calibri" w:eastAsia="Calibri" w:hAnsi="Calibri" w:cs="Calibri"/>
        </w:rPr>
        <w:t>will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und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</w:rPr>
        <w:t>rt</w:t>
      </w:r>
      <w:r w:rsidR="00AB5C19">
        <w:rPr>
          <w:rFonts w:ascii="Calibri" w:eastAsia="Calibri" w:hAnsi="Calibri" w:cs="Calibri"/>
          <w:spacing w:val="1"/>
        </w:rPr>
        <w:t>a</w:t>
      </w:r>
      <w:r w:rsidR="00AB5C19">
        <w:rPr>
          <w:rFonts w:ascii="Calibri" w:eastAsia="Calibri" w:hAnsi="Calibri" w:cs="Calibri"/>
        </w:rPr>
        <w:t>ke</w:t>
      </w:r>
      <w:r w:rsidR="00AB5C19">
        <w:rPr>
          <w:rFonts w:ascii="Calibri" w:eastAsia="Calibri" w:hAnsi="Calibri" w:cs="Calibri"/>
          <w:spacing w:val="-8"/>
        </w:rPr>
        <w:t xml:space="preserve"> </w:t>
      </w:r>
      <w:r w:rsidR="00AB5C19">
        <w:rPr>
          <w:rFonts w:ascii="Calibri" w:eastAsia="Calibri" w:hAnsi="Calibri" w:cs="Calibri"/>
        </w:rPr>
        <w:t xml:space="preserve">a </w:t>
      </w:r>
      <w:r w:rsidR="00AB5C19">
        <w:rPr>
          <w:rFonts w:ascii="Calibri" w:eastAsia="Calibri" w:hAnsi="Calibri" w:cs="Calibri"/>
          <w:spacing w:val="2"/>
        </w:rPr>
        <w:t>s</w:t>
      </w:r>
      <w:r w:rsidR="00AB5C19">
        <w:rPr>
          <w:rFonts w:ascii="Calibri" w:eastAsia="Calibri" w:hAnsi="Calibri" w:cs="Calibri"/>
          <w:spacing w:val="-1"/>
        </w:rPr>
        <w:t>m</w:t>
      </w:r>
      <w:r w:rsidR="00AB5C19">
        <w:rPr>
          <w:rFonts w:ascii="Calibri" w:eastAsia="Calibri" w:hAnsi="Calibri" w:cs="Calibri"/>
        </w:rPr>
        <w:t>all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r</w:t>
      </w:r>
      <w:r w:rsidR="00AB5C19">
        <w:rPr>
          <w:rFonts w:ascii="Calibri" w:eastAsia="Calibri" w:hAnsi="Calibri" w:cs="Calibri"/>
          <w:spacing w:val="1"/>
        </w:rPr>
        <w:t>o</w:t>
      </w:r>
      <w:r w:rsidR="00AB5C19">
        <w:rPr>
          <w:rFonts w:ascii="Calibri" w:eastAsia="Calibri" w:hAnsi="Calibri" w:cs="Calibri"/>
        </w:rPr>
        <w:t>je</w:t>
      </w:r>
      <w:r w:rsidR="00AB5C19">
        <w:rPr>
          <w:rFonts w:ascii="Calibri" w:eastAsia="Calibri" w:hAnsi="Calibri" w:cs="Calibri"/>
          <w:spacing w:val="-1"/>
        </w:rPr>
        <w:t>c</w:t>
      </w:r>
      <w:r w:rsidR="00AB5C19">
        <w:rPr>
          <w:rFonts w:ascii="Calibri" w:eastAsia="Calibri" w:hAnsi="Calibri" w:cs="Calibri"/>
        </w:rPr>
        <w:t>t</w:t>
      </w:r>
      <w:r w:rsidR="00AB5C19">
        <w:rPr>
          <w:rFonts w:ascii="Calibri" w:eastAsia="Calibri" w:hAnsi="Calibri" w:cs="Calibri"/>
          <w:spacing w:val="-5"/>
        </w:rPr>
        <w:t xml:space="preserve"> </w:t>
      </w:r>
      <w:r w:rsidR="00AB5C19">
        <w:rPr>
          <w:rFonts w:ascii="Calibri" w:eastAsia="Calibri" w:hAnsi="Calibri" w:cs="Calibri"/>
        </w:rPr>
        <w:t>in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nu</w:t>
      </w:r>
      <w:r w:rsidR="00AB5C19">
        <w:rPr>
          <w:rFonts w:ascii="Calibri" w:eastAsia="Calibri" w:hAnsi="Calibri" w:cs="Calibri"/>
        </w:rPr>
        <w:t>tri</w:t>
      </w:r>
      <w:r w:rsidR="00AB5C19">
        <w:rPr>
          <w:rFonts w:ascii="Calibri" w:eastAsia="Calibri" w:hAnsi="Calibri" w:cs="Calibri"/>
          <w:spacing w:val="1"/>
        </w:rPr>
        <w:t>t</w:t>
      </w:r>
      <w:r w:rsidR="00AB5C19">
        <w:rPr>
          <w:rFonts w:ascii="Calibri" w:eastAsia="Calibri" w:hAnsi="Calibri" w:cs="Calibri"/>
        </w:rPr>
        <w:t>ion</w:t>
      </w:r>
      <w:r w:rsidR="00AB5C19">
        <w:rPr>
          <w:rFonts w:ascii="Calibri" w:eastAsia="Calibri" w:hAnsi="Calibri" w:cs="Calibri"/>
          <w:spacing w:val="-6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th</w:t>
      </w:r>
      <w:r w:rsidR="00AB5C19">
        <w:rPr>
          <w:rFonts w:ascii="Calibri" w:eastAsia="Calibri" w:hAnsi="Calibri" w:cs="Calibri"/>
        </w:rPr>
        <w:t>at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</w:rPr>
        <w:t>c</w:t>
      </w:r>
      <w:r w:rsidR="00AB5C19">
        <w:rPr>
          <w:rFonts w:ascii="Calibri" w:eastAsia="Calibri" w:hAnsi="Calibri" w:cs="Calibri"/>
          <w:spacing w:val="1"/>
        </w:rPr>
        <w:t>a</w:t>
      </w:r>
      <w:r w:rsidR="00AB5C19">
        <w:rPr>
          <w:rFonts w:ascii="Calibri" w:eastAsia="Calibri" w:hAnsi="Calibri" w:cs="Calibri"/>
        </w:rPr>
        <w:t>n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b</w:t>
      </w:r>
      <w:r w:rsidR="00AB5C19">
        <w:rPr>
          <w:rFonts w:ascii="Calibri" w:eastAsia="Calibri" w:hAnsi="Calibri" w:cs="Calibri"/>
        </w:rPr>
        <w:t>e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t</w:t>
      </w:r>
      <w:r w:rsidR="00AB5C19">
        <w:rPr>
          <w:rFonts w:ascii="Calibri" w:eastAsia="Calibri" w:hAnsi="Calibri" w:cs="Calibri"/>
        </w:rPr>
        <w:t>a</w:t>
      </w:r>
      <w:r w:rsidR="00AB5C19">
        <w:rPr>
          <w:rFonts w:ascii="Calibri" w:eastAsia="Calibri" w:hAnsi="Calibri" w:cs="Calibri"/>
          <w:spacing w:val="1"/>
        </w:rPr>
        <w:t>k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</w:rPr>
        <w:t>n</w:t>
      </w:r>
      <w:r w:rsidR="00AB5C19">
        <w:rPr>
          <w:rFonts w:ascii="Calibri" w:eastAsia="Calibri" w:hAnsi="Calibri" w:cs="Calibri"/>
          <w:spacing w:val="-4"/>
        </w:rPr>
        <w:t xml:space="preserve"> </w:t>
      </w:r>
      <w:r w:rsidR="00AB5C19">
        <w:rPr>
          <w:rFonts w:ascii="Calibri" w:eastAsia="Calibri" w:hAnsi="Calibri" w:cs="Calibri"/>
        </w:rPr>
        <w:t>i</w:t>
      </w:r>
      <w:r w:rsidR="00AB5C19">
        <w:rPr>
          <w:rFonts w:ascii="Calibri" w:eastAsia="Calibri" w:hAnsi="Calibri" w:cs="Calibri"/>
          <w:spacing w:val="-1"/>
        </w:rPr>
        <w:t>n</w:t>
      </w:r>
      <w:r w:rsidR="00AB5C19">
        <w:rPr>
          <w:rFonts w:ascii="Calibri" w:eastAsia="Calibri" w:hAnsi="Calibri" w:cs="Calibri"/>
          <w:spacing w:val="1"/>
        </w:rPr>
        <w:t>d</w:t>
      </w:r>
      <w:r w:rsidR="00AB5C19">
        <w:rPr>
          <w:rFonts w:ascii="Calibri" w:eastAsia="Calibri" w:hAnsi="Calibri" w:cs="Calibri"/>
        </w:rPr>
        <w:t>i</w:t>
      </w:r>
      <w:r w:rsidR="00AB5C19">
        <w:rPr>
          <w:rFonts w:ascii="Calibri" w:eastAsia="Calibri" w:hAnsi="Calibri" w:cs="Calibri"/>
          <w:spacing w:val="1"/>
        </w:rPr>
        <w:t>v</w:t>
      </w:r>
      <w:r w:rsidR="00AB5C19">
        <w:rPr>
          <w:rFonts w:ascii="Calibri" w:eastAsia="Calibri" w:hAnsi="Calibri" w:cs="Calibri"/>
          <w:spacing w:val="-2"/>
        </w:rPr>
        <w:t>i</w:t>
      </w:r>
      <w:r w:rsidR="00AB5C19">
        <w:rPr>
          <w:rFonts w:ascii="Calibri" w:eastAsia="Calibri" w:hAnsi="Calibri" w:cs="Calibri"/>
          <w:spacing w:val="1"/>
        </w:rPr>
        <w:t>du</w:t>
      </w:r>
      <w:r w:rsidR="00AB5C19">
        <w:rPr>
          <w:rFonts w:ascii="Calibri" w:eastAsia="Calibri" w:hAnsi="Calibri" w:cs="Calibri"/>
        </w:rPr>
        <w:t>ally</w:t>
      </w:r>
      <w:r w:rsidR="00AB5C19">
        <w:rPr>
          <w:rFonts w:ascii="Calibri" w:eastAsia="Calibri" w:hAnsi="Calibri" w:cs="Calibri"/>
          <w:spacing w:val="-8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o</w:t>
      </w:r>
      <w:r w:rsidR="00AB5C19">
        <w:rPr>
          <w:rFonts w:ascii="Calibri" w:eastAsia="Calibri" w:hAnsi="Calibri" w:cs="Calibri"/>
        </w:rPr>
        <w:t>r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</w:rPr>
        <w:t>as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art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</w:rPr>
        <w:t>of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</w:rPr>
        <w:t>a gr</w:t>
      </w:r>
      <w:r w:rsidR="00AB5C19">
        <w:rPr>
          <w:rFonts w:ascii="Calibri" w:eastAsia="Calibri" w:hAnsi="Calibri" w:cs="Calibri"/>
          <w:spacing w:val="1"/>
        </w:rPr>
        <w:t>ou</w:t>
      </w:r>
      <w:r w:rsidR="00AB5C19">
        <w:rPr>
          <w:rFonts w:ascii="Calibri" w:eastAsia="Calibri" w:hAnsi="Calibri" w:cs="Calibri"/>
        </w:rPr>
        <w:t>p</w:t>
      </w:r>
      <w:r w:rsidR="00AB5C19">
        <w:rPr>
          <w:rFonts w:ascii="Calibri" w:eastAsia="Calibri" w:hAnsi="Calibri" w:cs="Calibri"/>
          <w:spacing w:val="-5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r</w:t>
      </w:r>
      <w:r w:rsidR="00AB5C19">
        <w:rPr>
          <w:rFonts w:ascii="Calibri" w:eastAsia="Calibri" w:hAnsi="Calibri" w:cs="Calibri"/>
          <w:spacing w:val="1"/>
        </w:rPr>
        <w:t>o</w:t>
      </w:r>
      <w:r w:rsidR="00AB5C19">
        <w:rPr>
          <w:rFonts w:ascii="Calibri" w:eastAsia="Calibri" w:hAnsi="Calibri" w:cs="Calibri"/>
        </w:rPr>
        <w:t>je</w:t>
      </w:r>
      <w:r w:rsidR="00AB5C19">
        <w:rPr>
          <w:rFonts w:ascii="Calibri" w:eastAsia="Calibri" w:hAnsi="Calibri" w:cs="Calibri"/>
          <w:spacing w:val="-1"/>
        </w:rPr>
        <w:t>c</w:t>
      </w:r>
      <w:r w:rsidR="00AB5C19">
        <w:rPr>
          <w:rFonts w:ascii="Calibri" w:eastAsia="Calibri" w:hAnsi="Calibri" w:cs="Calibri"/>
        </w:rPr>
        <w:t>t,</w:t>
      </w:r>
      <w:r w:rsidR="00AB5C19">
        <w:rPr>
          <w:rFonts w:ascii="Calibri" w:eastAsia="Calibri" w:hAnsi="Calibri" w:cs="Calibri"/>
          <w:spacing w:val="1"/>
        </w:rPr>
        <w:t xml:space="preserve"> </w:t>
      </w:r>
      <w:r w:rsidR="00AB5C19">
        <w:rPr>
          <w:rFonts w:ascii="Calibri" w:eastAsia="Calibri" w:hAnsi="Calibri" w:cs="Calibri"/>
        </w:rPr>
        <w:t>w</w:t>
      </w:r>
      <w:r w:rsidR="00AB5C19">
        <w:rPr>
          <w:rFonts w:ascii="Calibri" w:eastAsia="Calibri" w:hAnsi="Calibri" w:cs="Calibri"/>
          <w:spacing w:val="1"/>
        </w:rPr>
        <w:t>h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</w:rPr>
        <w:t>re</w:t>
      </w:r>
      <w:r w:rsidR="00AB5C19">
        <w:rPr>
          <w:rFonts w:ascii="Calibri" w:eastAsia="Calibri" w:hAnsi="Calibri" w:cs="Calibri"/>
          <w:spacing w:val="-6"/>
        </w:rPr>
        <w:t xml:space="preserve"> </w:t>
      </w:r>
      <w:r w:rsidR="00AB5C19">
        <w:rPr>
          <w:rFonts w:ascii="Calibri" w:eastAsia="Calibri" w:hAnsi="Calibri" w:cs="Calibri"/>
        </w:rPr>
        <w:t>i</w:t>
      </w:r>
      <w:r w:rsidR="00AB5C19">
        <w:rPr>
          <w:rFonts w:ascii="Calibri" w:eastAsia="Calibri" w:hAnsi="Calibri" w:cs="Calibri"/>
          <w:spacing w:val="1"/>
        </w:rPr>
        <w:t>nd</w:t>
      </w:r>
      <w:r w:rsidR="00AB5C19">
        <w:rPr>
          <w:rFonts w:ascii="Calibri" w:eastAsia="Calibri" w:hAnsi="Calibri" w:cs="Calibri"/>
        </w:rPr>
        <w:t>i</w:t>
      </w:r>
      <w:r w:rsidR="00AB5C19">
        <w:rPr>
          <w:rFonts w:ascii="Calibri" w:eastAsia="Calibri" w:hAnsi="Calibri" w:cs="Calibri"/>
          <w:spacing w:val="1"/>
        </w:rPr>
        <w:t>v</w:t>
      </w:r>
      <w:r w:rsidR="00AB5C19">
        <w:rPr>
          <w:rFonts w:ascii="Calibri" w:eastAsia="Calibri" w:hAnsi="Calibri" w:cs="Calibri"/>
        </w:rPr>
        <w:t>i</w:t>
      </w:r>
      <w:r w:rsidR="00AB5C19">
        <w:rPr>
          <w:rFonts w:ascii="Calibri" w:eastAsia="Calibri" w:hAnsi="Calibri" w:cs="Calibri"/>
          <w:spacing w:val="1"/>
        </w:rPr>
        <w:t>du</w:t>
      </w:r>
      <w:r w:rsidR="00AB5C19">
        <w:rPr>
          <w:rFonts w:ascii="Calibri" w:eastAsia="Calibri" w:hAnsi="Calibri" w:cs="Calibri"/>
        </w:rPr>
        <w:t>al</w:t>
      </w:r>
      <w:r w:rsidR="00AB5C19">
        <w:rPr>
          <w:rFonts w:ascii="Calibri" w:eastAsia="Calibri" w:hAnsi="Calibri" w:cs="Calibri"/>
          <w:spacing w:val="-7"/>
        </w:rPr>
        <w:t xml:space="preserve"> </w:t>
      </w:r>
      <w:r w:rsidR="00AB5C19">
        <w:rPr>
          <w:rFonts w:ascii="Calibri" w:eastAsia="Calibri" w:hAnsi="Calibri" w:cs="Calibri"/>
        </w:rPr>
        <w:t>o</w:t>
      </w:r>
      <w:r w:rsidR="00AB5C19">
        <w:rPr>
          <w:rFonts w:ascii="Calibri" w:eastAsia="Calibri" w:hAnsi="Calibri" w:cs="Calibri"/>
          <w:spacing w:val="1"/>
        </w:rPr>
        <w:t>b</w:t>
      </w:r>
      <w:r w:rsidR="00AB5C19">
        <w:rPr>
          <w:rFonts w:ascii="Calibri" w:eastAsia="Calibri" w:hAnsi="Calibri" w:cs="Calibri"/>
        </w:rPr>
        <w:t>je</w:t>
      </w:r>
      <w:r w:rsidR="00AB5C19">
        <w:rPr>
          <w:rFonts w:ascii="Calibri" w:eastAsia="Calibri" w:hAnsi="Calibri" w:cs="Calibri"/>
          <w:spacing w:val="-1"/>
        </w:rPr>
        <w:t>c</w:t>
      </w:r>
      <w:r w:rsidR="00AB5C19">
        <w:rPr>
          <w:rFonts w:ascii="Calibri" w:eastAsia="Calibri" w:hAnsi="Calibri" w:cs="Calibri"/>
        </w:rPr>
        <w:t>ti</w:t>
      </w:r>
      <w:r w:rsidR="00AB5C19">
        <w:rPr>
          <w:rFonts w:ascii="Calibri" w:eastAsia="Calibri" w:hAnsi="Calibri" w:cs="Calibri"/>
          <w:spacing w:val="1"/>
        </w:rPr>
        <w:t>v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</w:rPr>
        <w:t>s</w:t>
      </w:r>
      <w:r w:rsidR="00AB5C19">
        <w:rPr>
          <w:rFonts w:ascii="Calibri" w:eastAsia="Calibri" w:hAnsi="Calibri" w:cs="Calibri"/>
          <w:spacing w:val="-7"/>
        </w:rPr>
        <w:t xml:space="preserve"> </w:t>
      </w:r>
      <w:r w:rsidR="00AB5C19">
        <w:rPr>
          <w:rFonts w:ascii="Calibri" w:eastAsia="Calibri" w:hAnsi="Calibri" w:cs="Calibri"/>
        </w:rPr>
        <w:t>for</w:t>
      </w:r>
      <w:r w:rsidR="00AB5C19">
        <w:rPr>
          <w:rFonts w:ascii="Calibri" w:eastAsia="Calibri" w:hAnsi="Calibri" w:cs="Calibri"/>
          <w:spacing w:val="-1"/>
        </w:rPr>
        <w:t xml:space="preserve"> </w:t>
      </w:r>
      <w:r w:rsidR="00AB5C19">
        <w:rPr>
          <w:rFonts w:ascii="Calibri" w:eastAsia="Calibri" w:hAnsi="Calibri" w:cs="Calibri"/>
        </w:rPr>
        <w:t>t</w:t>
      </w:r>
      <w:r w:rsidR="00AB5C19">
        <w:rPr>
          <w:rFonts w:ascii="Calibri" w:eastAsia="Calibri" w:hAnsi="Calibri" w:cs="Calibri"/>
          <w:spacing w:val="1"/>
        </w:rPr>
        <w:t>h</w:t>
      </w:r>
      <w:r w:rsidR="00AB5C19">
        <w:rPr>
          <w:rFonts w:ascii="Calibri" w:eastAsia="Calibri" w:hAnsi="Calibri" w:cs="Calibri"/>
        </w:rPr>
        <w:t>e</w:t>
      </w:r>
      <w:r w:rsidR="00AB5C19">
        <w:rPr>
          <w:rFonts w:ascii="Calibri" w:eastAsia="Calibri" w:hAnsi="Calibri" w:cs="Calibri"/>
          <w:spacing w:val="-4"/>
        </w:rPr>
        <w:t xml:space="preserve"> </w:t>
      </w:r>
      <w:r w:rsidR="00AB5C19">
        <w:rPr>
          <w:rFonts w:ascii="Calibri" w:eastAsia="Calibri" w:hAnsi="Calibri" w:cs="Calibri"/>
          <w:spacing w:val="2"/>
        </w:rPr>
        <w:t>s</w:t>
      </w:r>
      <w:r w:rsidR="00AB5C19">
        <w:rPr>
          <w:rFonts w:ascii="Calibri" w:eastAsia="Calibri" w:hAnsi="Calibri" w:cs="Calibri"/>
        </w:rPr>
        <w:t>t</w:t>
      </w:r>
      <w:r w:rsidR="00AB5C19">
        <w:rPr>
          <w:rFonts w:ascii="Calibri" w:eastAsia="Calibri" w:hAnsi="Calibri" w:cs="Calibri"/>
          <w:spacing w:val="1"/>
        </w:rPr>
        <w:t>ud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t's</w:t>
      </w:r>
      <w:r w:rsidR="00AB5C19">
        <w:rPr>
          <w:rFonts w:ascii="Calibri" w:eastAsia="Calibri" w:hAnsi="Calibri" w:cs="Calibri"/>
          <w:spacing w:val="-6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r</w:t>
      </w:r>
      <w:r w:rsidR="00AB5C19">
        <w:rPr>
          <w:rFonts w:ascii="Calibri" w:eastAsia="Calibri" w:hAnsi="Calibri" w:cs="Calibri"/>
          <w:spacing w:val="1"/>
        </w:rPr>
        <w:t>o</w:t>
      </w:r>
      <w:r w:rsidR="00AB5C19">
        <w:rPr>
          <w:rFonts w:ascii="Calibri" w:eastAsia="Calibri" w:hAnsi="Calibri" w:cs="Calibri"/>
        </w:rPr>
        <w:t>je</w:t>
      </w:r>
      <w:r w:rsidR="00AB5C19">
        <w:rPr>
          <w:rFonts w:ascii="Calibri" w:eastAsia="Calibri" w:hAnsi="Calibri" w:cs="Calibri"/>
          <w:spacing w:val="-1"/>
        </w:rPr>
        <w:t>c</w:t>
      </w:r>
      <w:r w:rsidR="00AB5C19">
        <w:rPr>
          <w:rFonts w:ascii="Calibri" w:eastAsia="Calibri" w:hAnsi="Calibri" w:cs="Calibri"/>
        </w:rPr>
        <w:t>t</w:t>
      </w:r>
      <w:r w:rsidR="00AB5C19">
        <w:rPr>
          <w:rFonts w:ascii="Calibri" w:eastAsia="Calibri" w:hAnsi="Calibri" w:cs="Calibri"/>
          <w:spacing w:val="-5"/>
        </w:rPr>
        <w:t xml:space="preserve"> </w:t>
      </w:r>
      <w:r w:rsidR="00AB5C19">
        <w:rPr>
          <w:rFonts w:ascii="Calibri" w:eastAsia="Calibri" w:hAnsi="Calibri" w:cs="Calibri"/>
        </w:rPr>
        <w:t>are</w:t>
      </w:r>
      <w:r w:rsidR="00AB5C19">
        <w:rPr>
          <w:rFonts w:ascii="Calibri" w:eastAsia="Calibri" w:hAnsi="Calibri" w:cs="Calibri"/>
          <w:spacing w:val="-4"/>
        </w:rPr>
        <w:t xml:space="preserve"> </w:t>
      </w:r>
      <w:r w:rsidR="00AB5C19">
        <w:rPr>
          <w:rFonts w:ascii="Calibri" w:eastAsia="Calibri" w:hAnsi="Calibri" w:cs="Calibri"/>
        </w:rPr>
        <w:t>m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</w:rPr>
        <w:t>t.</w:t>
      </w:r>
      <w:r w:rsidR="00AB5C19">
        <w:rPr>
          <w:rFonts w:ascii="Calibri" w:eastAsia="Calibri" w:hAnsi="Calibri" w:cs="Calibri"/>
          <w:spacing w:val="-4"/>
        </w:rPr>
        <w:t xml:space="preserve"> </w:t>
      </w:r>
      <w:r w:rsidR="00AB5C19">
        <w:rPr>
          <w:rFonts w:ascii="Calibri" w:eastAsia="Calibri" w:hAnsi="Calibri" w:cs="Calibri"/>
        </w:rPr>
        <w:t>T</w:t>
      </w:r>
      <w:r w:rsidR="00AB5C19">
        <w:rPr>
          <w:rFonts w:ascii="Calibri" w:eastAsia="Calibri" w:hAnsi="Calibri" w:cs="Calibri"/>
          <w:spacing w:val="3"/>
        </w:rPr>
        <w:t>h</w:t>
      </w:r>
      <w:r w:rsidR="00AB5C19">
        <w:rPr>
          <w:rFonts w:ascii="Calibri" w:eastAsia="Calibri" w:hAnsi="Calibri" w:cs="Calibri"/>
        </w:rPr>
        <w:t>e</w:t>
      </w:r>
      <w:r w:rsidR="00AB5C19">
        <w:rPr>
          <w:rFonts w:ascii="Calibri" w:eastAsia="Calibri" w:hAnsi="Calibri" w:cs="Calibri"/>
          <w:spacing w:val="-4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r</w:t>
      </w:r>
      <w:r w:rsidR="00AB5C19">
        <w:rPr>
          <w:rFonts w:ascii="Calibri" w:eastAsia="Calibri" w:hAnsi="Calibri" w:cs="Calibri"/>
          <w:spacing w:val="1"/>
        </w:rPr>
        <w:t>o</w:t>
      </w:r>
      <w:r w:rsidR="00AB5C19">
        <w:rPr>
          <w:rFonts w:ascii="Calibri" w:eastAsia="Calibri" w:hAnsi="Calibri" w:cs="Calibri"/>
        </w:rPr>
        <w:t>je</w:t>
      </w:r>
      <w:r w:rsidR="00AB5C19">
        <w:rPr>
          <w:rFonts w:ascii="Calibri" w:eastAsia="Calibri" w:hAnsi="Calibri" w:cs="Calibri"/>
          <w:spacing w:val="-1"/>
        </w:rPr>
        <w:t>c</w:t>
      </w:r>
      <w:r w:rsidR="00AB5C19">
        <w:rPr>
          <w:rFonts w:ascii="Calibri" w:eastAsia="Calibri" w:hAnsi="Calibri" w:cs="Calibri"/>
        </w:rPr>
        <w:t>t</w:t>
      </w:r>
      <w:r w:rsidR="00AB5C19">
        <w:rPr>
          <w:rFonts w:ascii="Calibri" w:eastAsia="Calibri" w:hAnsi="Calibri" w:cs="Calibri"/>
          <w:spacing w:val="-5"/>
        </w:rPr>
        <w:t xml:space="preserve"> </w:t>
      </w:r>
      <w:r w:rsidR="00AB5C19">
        <w:rPr>
          <w:rFonts w:ascii="Calibri" w:eastAsia="Calibri" w:hAnsi="Calibri" w:cs="Calibri"/>
          <w:spacing w:val="-1"/>
        </w:rPr>
        <w:t>w</w:t>
      </w:r>
      <w:r w:rsidR="00AB5C19">
        <w:rPr>
          <w:rFonts w:ascii="Calibri" w:eastAsia="Calibri" w:hAnsi="Calibri" w:cs="Calibri"/>
          <w:spacing w:val="2"/>
        </w:rPr>
        <w:t>i</w:t>
      </w:r>
      <w:r w:rsidR="00AB5C19">
        <w:rPr>
          <w:rFonts w:ascii="Calibri" w:eastAsia="Calibri" w:hAnsi="Calibri" w:cs="Calibri"/>
        </w:rPr>
        <w:t>ll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r</w:t>
      </w:r>
      <w:r w:rsidR="00AB5C19">
        <w:rPr>
          <w:rFonts w:ascii="Calibri" w:eastAsia="Calibri" w:hAnsi="Calibri" w:cs="Calibri"/>
          <w:spacing w:val="1"/>
        </w:rPr>
        <w:t>ov</w:t>
      </w:r>
      <w:r w:rsidR="00AB5C19">
        <w:rPr>
          <w:rFonts w:ascii="Calibri" w:eastAsia="Calibri" w:hAnsi="Calibri" w:cs="Calibri"/>
        </w:rPr>
        <w:t>i</w:t>
      </w:r>
      <w:r w:rsidR="00AB5C19">
        <w:rPr>
          <w:rFonts w:ascii="Calibri" w:eastAsia="Calibri" w:hAnsi="Calibri" w:cs="Calibri"/>
          <w:spacing w:val="1"/>
        </w:rPr>
        <w:t>d</w:t>
      </w:r>
      <w:r w:rsidR="00AB5C19">
        <w:rPr>
          <w:rFonts w:ascii="Calibri" w:eastAsia="Calibri" w:hAnsi="Calibri" w:cs="Calibri"/>
        </w:rPr>
        <w:t>e</w:t>
      </w:r>
      <w:r w:rsidR="00AB5C19">
        <w:rPr>
          <w:rFonts w:ascii="Calibri" w:eastAsia="Calibri" w:hAnsi="Calibri" w:cs="Calibri"/>
          <w:spacing w:val="-7"/>
        </w:rPr>
        <w:t xml:space="preserve"> </w:t>
      </w:r>
      <w:r w:rsidR="00AB5C19">
        <w:rPr>
          <w:rFonts w:ascii="Calibri" w:eastAsia="Calibri" w:hAnsi="Calibri" w:cs="Calibri"/>
          <w:spacing w:val="2"/>
        </w:rPr>
        <w:t>s</w:t>
      </w:r>
      <w:r w:rsidR="00AB5C19">
        <w:rPr>
          <w:rFonts w:ascii="Calibri" w:eastAsia="Calibri" w:hAnsi="Calibri" w:cs="Calibri"/>
        </w:rPr>
        <w:t>t</w:t>
      </w:r>
      <w:r w:rsidR="00AB5C19">
        <w:rPr>
          <w:rFonts w:ascii="Calibri" w:eastAsia="Calibri" w:hAnsi="Calibri" w:cs="Calibri"/>
          <w:spacing w:val="1"/>
        </w:rPr>
        <w:t>ud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ts</w:t>
      </w:r>
      <w:r w:rsidR="00AB5C19">
        <w:rPr>
          <w:rFonts w:ascii="Calibri" w:eastAsia="Calibri" w:hAnsi="Calibri" w:cs="Calibri"/>
          <w:spacing w:val="-6"/>
        </w:rPr>
        <w:t xml:space="preserve"> </w:t>
      </w:r>
      <w:r w:rsidR="00AB5C19">
        <w:rPr>
          <w:rFonts w:ascii="Calibri" w:eastAsia="Calibri" w:hAnsi="Calibri" w:cs="Calibri"/>
        </w:rPr>
        <w:t>with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</w:rPr>
        <w:t>ex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</w:rPr>
        <w:t>ri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ce</w:t>
      </w:r>
      <w:r w:rsidR="00AB5C19">
        <w:rPr>
          <w:rFonts w:ascii="Calibri" w:eastAsia="Calibri" w:hAnsi="Calibri" w:cs="Calibri"/>
          <w:spacing w:val="-8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an</w:t>
      </w:r>
      <w:r w:rsidR="00AB5C19">
        <w:rPr>
          <w:rFonts w:ascii="Calibri" w:eastAsia="Calibri" w:hAnsi="Calibri" w:cs="Calibri"/>
        </w:rPr>
        <w:t>d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s</w:t>
      </w:r>
      <w:r w:rsidR="00AB5C19">
        <w:rPr>
          <w:rFonts w:ascii="Calibri" w:eastAsia="Calibri" w:hAnsi="Calibri" w:cs="Calibri"/>
        </w:rPr>
        <w:t>kills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</w:rPr>
        <w:t>in</w:t>
      </w:r>
      <w:r w:rsidR="00AB5C19">
        <w:rPr>
          <w:rFonts w:ascii="Calibri" w:eastAsia="Calibri" w:hAnsi="Calibri" w:cs="Calibri"/>
          <w:spacing w:val="1"/>
        </w:rPr>
        <w:t xml:space="preserve"> p</w:t>
      </w:r>
      <w:r w:rsidR="00AB5C19">
        <w:rPr>
          <w:rFonts w:ascii="Calibri" w:eastAsia="Calibri" w:hAnsi="Calibri" w:cs="Calibri"/>
        </w:rPr>
        <w:t>r</w:t>
      </w:r>
      <w:r w:rsidR="00AB5C19">
        <w:rPr>
          <w:rFonts w:ascii="Calibri" w:eastAsia="Calibri" w:hAnsi="Calibri" w:cs="Calibri"/>
          <w:spacing w:val="1"/>
        </w:rPr>
        <w:t>o</w:t>
      </w:r>
      <w:r w:rsidR="00AB5C19">
        <w:rPr>
          <w:rFonts w:ascii="Calibri" w:eastAsia="Calibri" w:hAnsi="Calibri" w:cs="Calibri"/>
        </w:rPr>
        <w:t>je</w:t>
      </w:r>
      <w:r w:rsidR="00AB5C19">
        <w:rPr>
          <w:rFonts w:ascii="Calibri" w:eastAsia="Calibri" w:hAnsi="Calibri" w:cs="Calibri"/>
          <w:spacing w:val="-1"/>
        </w:rPr>
        <w:t>c</w:t>
      </w:r>
      <w:r w:rsidR="00AB5C19">
        <w:rPr>
          <w:rFonts w:ascii="Calibri" w:eastAsia="Calibri" w:hAnsi="Calibri" w:cs="Calibri"/>
        </w:rPr>
        <w:t>t</w:t>
      </w:r>
      <w:r w:rsidR="00AB5C19">
        <w:rPr>
          <w:rFonts w:ascii="Calibri" w:eastAsia="Calibri" w:hAnsi="Calibri" w:cs="Calibri"/>
          <w:spacing w:val="-5"/>
        </w:rPr>
        <w:t xml:space="preserve"> </w:t>
      </w:r>
      <w:r w:rsidR="00AB5C19">
        <w:rPr>
          <w:rFonts w:ascii="Calibri" w:eastAsia="Calibri" w:hAnsi="Calibri" w:cs="Calibri"/>
          <w:spacing w:val="-1"/>
        </w:rPr>
        <w:t>m</w:t>
      </w:r>
      <w:r w:rsidR="00AB5C19">
        <w:rPr>
          <w:rFonts w:ascii="Calibri" w:eastAsia="Calibri" w:hAnsi="Calibri" w:cs="Calibri"/>
        </w:rPr>
        <w:t>a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ag</w:t>
      </w:r>
      <w:r w:rsidR="00AB5C19">
        <w:rPr>
          <w:rFonts w:ascii="Calibri" w:eastAsia="Calibri" w:hAnsi="Calibri" w:cs="Calibri"/>
          <w:spacing w:val="1"/>
        </w:rPr>
        <w:t>e</w:t>
      </w:r>
      <w:r w:rsidR="00AB5C19">
        <w:rPr>
          <w:rFonts w:ascii="Calibri" w:eastAsia="Calibri" w:hAnsi="Calibri" w:cs="Calibri"/>
          <w:spacing w:val="-1"/>
        </w:rPr>
        <w:t>me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t,</w:t>
      </w:r>
      <w:r w:rsidR="00AB5C19">
        <w:rPr>
          <w:rFonts w:ascii="Calibri" w:eastAsia="Calibri" w:hAnsi="Calibri" w:cs="Calibri"/>
          <w:spacing w:val="-7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d</w:t>
      </w:r>
      <w:r w:rsidR="00AB5C19">
        <w:rPr>
          <w:rFonts w:ascii="Calibri" w:eastAsia="Calibri" w:hAnsi="Calibri" w:cs="Calibri"/>
        </w:rPr>
        <w:t>a</w:t>
      </w:r>
      <w:r w:rsidR="00AB5C19">
        <w:rPr>
          <w:rFonts w:ascii="Calibri" w:eastAsia="Calibri" w:hAnsi="Calibri" w:cs="Calibri"/>
          <w:spacing w:val="1"/>
        </w:rPr>
        <w:t>t</w:t>
      </w:r>
      <w:r w:rsidR="00AB5C19">
        <w:rPr>
          <w:rFonts w:ascii="Calibri" w:eastAsia="Calibri" w:hAnsi="Calibri" w:cs="Calibri"/>
        </w:rPr>
        <w:t>a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</w:rPr>
        <w:t>coll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</w:rPr>
        <w:t>ctio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,</w:t>
      </w:r>
      <w:r w:rsidR="00AB5C19">
        <w:rPr>
          <w:rFonts w:ascii="Calibri" w:eastAsia="Calibri" w:hAnsi="Calibri" w:cs="Calibri"/>
          <w:spacing w:val="-8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d</w:t>
      </w:r>
      <w:r w:rsidR="00AB5C19">
        <w:rPr>
          <w:rFonts w:ascii="Calibri" w:eastAsia="Calibri" w:hAnsi="Calibri" w:cs="Calibri"/>
        </w:rPr>
        <w:t>a</w:t>
      </w:r>
      <w:r w:rsidR="00AB5C19">
        <w:rPr>
          <w:rFonts w:ascii="Calibri" w:eastAsia="Calibri" w:hAnsi="Calibri" w:cs="Calibri"/>
          <w:spacing w:val="1"/>
        </w:rPr>
        <w:t>t</w:t>
      </w:r>
      <w:r w:rsidR="00AB5C19">
        <w:rPr>
          <w:rFonts w:ascii="Calibri" w:eastAsia="Calibri" w:hAnsi="Calibri" w:cs="Calibri"/>
        </w:rPr>
        <w:t>a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</w:rPr>
        <w:t>a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al</w:t>
      </w:r>
      <w:r w:rsidR="00AB5C19">
        <w:rPr>
          <w:rFonts w:ascii="Calibri" w:eastAsia="Calibri" w:hAnsi="Calibri" w:cs="Calibri"/>
          <w:spacing w:val="-1"/>
        </w:rPr>
        <w:t>y</w:t>
      </w:r>
      <w:r w:rsidR="00AB5C19">
        <w:rPr>
          <w:rFonts w:ascii="Calibri" w:eastAsia="Calibri" w:hAnsi="Calibri" w:cs="Calibri"/>
          <w:spacing w:val="1"/>
        </w:rPr>
        <w:t>s</w:t>
      </w:r>
      <w:r w:rsidR="00AB5C19">
        <w:rPr>
          <w:rFonts w:ascii="Calibri" w:eastAsia="Calibri" w:hAnsi="Calibri" w:cs="Calibri"/>
        </w:rPr>
        <w:t>is</w:t>
      </w:r>
      <w:r w:rsidR="00AB5C19">
        <w:rPr>
          <w:rFonts w:ascii="Calibri" w:eastAsia="Calibri" w:hAnsi="Calibri" w:cs="Calibri"/>
          <w:spacing w:val="-7"/>
        </w:rPr>
        <w:t xml:space="preserve"> </w:t>
      </w:r>
      <w:r w:rsidR="00AB5C19">
        <w:rPr>
          <w:rFonts w:ascii="Calibri" w:eastAsia="Calibri" w:hAnsi="Calibri" w:cs="Calibri"/>
        </w:rPr>
        <w:t>a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d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</w:rPr>
        <w:t>i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ter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r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</w:rPr>
        <w:t>t</w:t>
      </w:r>
      <w:r w:rsidR="00AB5C19">
        <w:rPr>
          <w:rFonts w:ascii="Calibri" w:eastAsia="Calibri" w:hAnsi="Calibri" w:cs="Calibri"/>
          <w:spacing w:val="1"/>
        </w:rPr>
        <w:t>a</w:t>
      </w:r>
      <w:r w:rsidR="00AB5C19">
        <w:rPr>
          <w:rFonts w:ascii="Calibri" w:eastAsia="Calibri" w:hAnsi="Calibri" w:cs="Calibri"/>
        </w:rPr>
        <w:t>ti</w:t>
      </w:r>
      <w:r w:rsidR="00AB5C19">
        <w:rPr>
          <w:rFonts w:ascii="Calibri" w:eastAsia="Calibri" w:hAnsi="Calibri" w:cs="Calibri"/>
          <w:spacing w:val="1"/>
        </w:rPr>
        <w:t>on</w:t>
      </w:r>
      <w:r w:rsidR="00AB5C19">
        <w:rPr>
          <w:rFonts w:ascii="Calibri" w:eastAsia="Calibri" w:hAnsi="Calibri" w:cs="Calibri"/>
        </w:rPr>
        <w:t>,</w:t>
      </w:r>
      <w:r w:rsidR="00AB5C19">
        <w:rPr>
          <w:rFonts w:ascii="Calibri" w:eastAsia="Calibri" w:hAnsi="Calibri" w:cs="Calibri"/>
          <w:spacing w:val="-12"/>
        </w:rPr>
        <w:t xml:space="preserve"> </w:t>
      </w:r>
      <w:r w:rsidR="00AB5C19">
        <w:rPr>
          <w:rFonts w:ascii="Calibri" w:eastAsia="Calibri" w:hAnsi="Calibri" w:cs="Calibri"/>
        </w:rPr>
        <w:t>cri</w:t>
      </w:r>
      <w:r w:rsidR="00AB5C19">
        <w:rPr>
          <w:rFonts w:ascii="Calibri" w:eastAsia="Calibri" w:hAnsi="Calibri" w:cs="Calibri"/>
          <w:spacing w:val="1"/>
        </w:rPr>
        <w:t>t</w:t>
      </w:r>
      <w:r w:rsidR="00AB5C19">
        <w:rPr>
          <w:rFonts w:ascii="Calibri" w:eastAsia="Calibri" w:hAnsi="Calibri" w:cs="Calibri"/>
        </w:rPr>
        <w:t>ical</w:t>
      </w:r>
      <w:r w:rsidR="00AB5C19">
        <w:rPr>
          <w:rFonts w:ascii="Calibri" w:eastAsia="Calibri" w:hAnsi="Calibri" w:cs="Calibri"/>
          <w:spacing w:val="-5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an</w:t>
      </w:r>
      <w:r w:rsidR="00AB5C19">
        <w:rPr>
          <w:rFonts w:ascii="Calibri" w:eastAsia="Calibri" w:hAnsi="Calibri" w:cs="Calibri"/>
        </w:rPr>
        <w:t>al</w:t>
      </w:r>
      <w:r w:rsidR="00AB5C19">
        <w:rPr>
          <w:rFonts w:ascii="Calibri" w:eastAsia="Calibri" w:hAnsi="Calibri" w:cs="Calibri"/>
          <w:spacing w:val="1"/>
        </w:rPr>
        <w:t>ys</w:t>
      </w:r>
      <w:r w:rsidR="00AB5C19">
        <w:rPr>
          <w:rFonts w:ascii="Calibri" w:eastAsia="Calibri" w:hAnsi="Calibri" w:cs="Calibri"/>
        </w:rPr>
        <w:t>i</w:t>
      </w:r>
      <w:r w:rsidR="00AB5C19">
        <w:rPr>
          <w:rFonts w:ascii="Calibri" w:eastAsia="Calibri" w:hAnsi="Calibri" w:cs="Calibri"/>
          <w:spacing w:val="1"/>
        </w:rPr>
        <w:t>s</w:t>
      </w:r>
      <w:r w:rsidR="00AB5C19">
        <w:rPr>
          <w:rFonts w:ascii="Calibri" w:eastAsia="Calibri" w:hAnsi="Calibri" w:cs="Calibri"/>
        </w:rPr>
        <w:t>,</w:t>
      </w:r>
      <w:r w:rsidR="00AB5C19">
        <w:rPr>
          <w:rFonts w:ascii="Calibri" w:eastAsia="Calibri" w:hAnsi="Calibri" w:cs="Calibri"/>
          <w:spacing w:val="-7"/>
        </w:rPr>
        <w:t xml:space="preserve"> </w:t>
      </w:r>
      <w:r w:rsidR="00AB5C19">
        <w:rPr>
          <w:rFonts w:ascii="Calibri" w:eastAsia="Calibri" w:hAnsi="Calibri" w:cs="Calibri"/>
          <w:spacing w:val="-1"/>
        </w:rPr>
        <w:t>a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d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r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ara</w:t>
      </w:r>
      <w:r w:rsidR="00AB5C19">
        <w:rPr>
          <w:rFonts w:ascii="Calibri" w:eastAsia="Calibri" w:hAnsi="Calibri" w:cs="Calibri"/>
          <w:spacing w:val="1"/>
        </w:rPr>
        <w:t>t</w:t>
      </w:r>
      <w:r w:rsidR="00AB5C19">
        <w:rPr>
          <w:rFonts w:ascii="Calibri" w:eastAsia="Calibri" w:hAnsi="Calibri" w:cs="Calibri"/>
        </w:rPr>
        <w:t>ion</w:t>
      </w:r>
      <w:r w:rsidR="00AB5C19">
        <w:rPr>
          <w:rFonts w:ascii="Calibri" w:eastAsia="Calibri" w:hAnsi="Calibri" w:cs="Calibri"/>
          <w:spacing w:val="-9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o</w:t>
      </w:r>
      <w:r w:rsidR="00AB5C19">
        <w:rPr>
          <w:rFonts w:ascii="Calibri" w:eastAsia="Calibri" w:hAnsi="Calibri" w:cs="Calibri"/>
        </w:rPr>
        <w:t>f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</w:rPr>
        <w:t>a</w:t>
      </w:r>
    </w:p>
    <w:p w14:paraId="74541D1E" w14:textId="77777777" w:rsidR="0059271D" w:rsidRDefault="00AB5C19">
      <w:pPr>
        <w:spacing w:before="1" w:line="259" w:lineRule="auto"/>
        <w:ind w:left="854" w:right="939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tif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report.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tud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1"/>
        </w:rPr>
        <w:t xml:space="preserve"> 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cted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wor</w:t>
      </w:r>
      <w:r>
        <w:rPr>
          <w:rFonts w:ascii="Calibri" w:eastAsia="Calibri" w:hAnsi="Calibri" w:cs="Calibri"/>
          <w:spacing w:val="1"/>
        </w:rPr>
        <w:t>ksh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ps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te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on</w:t>
      </w:r>
      <w:r>
        <w:rPr>
          <w:rFonts w:ascii="Calibri" w:eastAsia="Calibri" w:hAnsi="Calibri" w:cs="Calibri"/>
        </w:rPr>
        <w:t>line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mo</w:t>
      </w:r>
      <w:r>
        <w:rPr>
          <w:rFonts w:ascii="Calibri" w:eastAsia="Calibri" w:hAnsi="Calibri" w:cs="Calibri"/>
          <w:spacing w:val="1"/>
        </w:rPr>
        <w:t>du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</w:rPr>
        <w:t>ork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tly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s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0"/>
        </w:rPr>
        <w:t>f</w:t>
      </w:r>
      <w:r>
        <w:rPr>
          <w:rFonts w:ascii="Calibri" w:eastAsia="Calibri" w:hAnsi="Calibri" w:cs="Calibri"/>
          <w:spacing w:val="-1"/>
        </w:rPr>
        <w:t>-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cted l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g,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>ee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larly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</w:rPr>
        <w:t>ith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4"/>
        </w:rPr>
        <w:t>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ir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c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sup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or.</w:t>
      </w:r>
    </w:p>
    <w:p w14:paraId="59EDEB41" w14:textId="77777777" w:rsidR="0059271D" w:rsidRDefault="0059271D">
      <w:pPr>
        <w:spacing w:line="200" w:lineRule="exact"/>
      </w:pPr>
    </w:p>
    <w:p w14:paraId="1766F10F" w14:textId="77777777" w:rsidR="0059271D" w:rsidRDefault="0059271D">
      <w:pPr>
        <w:spacing w:before="3" w:line="220" w:lineRule="exact"/>
        <w:rPr>
          <w:sz w:val="22"/>
          <w:szCs w:val="22"/>
        </w:rPr>
      </w:pPr>
    </w:p>
    <w:p w14:paraId="633A9B1F" w14:textId="77777777" w:rsidR="0059271D" w:rsidRDefault="00AB5C19">
      <w:pPr>
        <w:spacing w:before="29" w:line="260" w:lineRule="exact"/>
        <w:ind w:left="85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FFFFFF"/>
          <w:spacing w:val="1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UBJECT</w:t>
      </w:r>
      <w:r>
        <w:rPr>
          <w:rFonts w:ascii="Arial" w:eastAsia="Arial" w:hAnsi="Arial" w:cs="Arial"/>
          <w:b/>
          <w:color w:val="FFFFFF"/>
          <w:spacing w:val="-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FFFFFF"/>
          <w:spacing w:val="1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N</w:t>
      </w:r>
      <w:r>
        <w:rPr>
          <w:rFonts w:ascii="Arial" w:eastAsia="Arial" w:hAnsi="Arial" w:cs="Arial"/>
          <w:b/>
          <w:color w:val="FFFFFF"/>
          <w:spacing w:val="2"/>
          <w:position w:val="-1"/>
          <w:sz w:val="19"/>
          <w:szCs w:val="19"/>
        </w:rPr>
        <w:t>T</w:t>
      </w:r>
      <w:r>
        <w:rPr>
          <w:rFonts w:ascii="Arial" w:eastAsia="Arial" w:hAnsi="Arial" w:cs="Arial"/>
          <w:b/>
          <w:color w:val="FFFFFF"/>
          <w:spacing w:val="1"/>
          <w:position w:val="-1"/>
          <w:sz w:val="19"/>
          <w:szCs w:val="19"/>
        </w:rPr>
        <w:t>E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NDED</w:t>
      </w:r>
      <w:r>
        <w:rPr>
          <w:rFonts w:ascii="Arial" w:eastAsia="Arial" w:hAnsi="Arial" w:cs="Arial"/>
          <w:b/>
          <w:color w:val="FFFFFF"/>
          <w:spacing w:val="-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FFFFFF"/>
          <w:position w:val="-1"/>
          <w:sz w:val="24"/>
          <w:szCs w:val="24"/>
        </w:rPr>
        <w:t>L</w:t>
      </w:r>
      <w:r>
        <w:rPr>
          <w:rFonts w:ascii="Arial" w:eastAsia="Arial" w:hAnsi="Arial" w:cs="Arial"/>
          <w:b/>
          <w:color w:val="FFFFFF"/>
          <w:spacing w:val="1"/>
          <w:position w:val="-1"/>
          <w:sz w:val="19"/>
          <w:szCs w:val="19"/>
        </w:rPr>
        <w:t>E</w:t>
      </w:r>
      <w:r>
        <w:rPr>
          <w:rFonts w:ascii="Arial" w:eastAsia="Arial" w:hAnsi="Arial" w:cs="Arial"/>
          <w:b/>
          <w:color w:val="FFFFFF"/>
          <w:spacing w:val="-2"/>
          <w:position w:val="-1"/>
          <w:sz w:val="19"/>
          <w:szCs w:val="19"/>
        </w:rPr>
        <w:t>A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RNING</w:t>
      </w:r>
      <w:r>
        <w:rPr>
          <w:rFonts w:ascii="Arial" w:eastAsia="Arial" w:hAnsi="Arial" w:cs="Arial"/>
          <w:b/>
          <w:color w:val="FFFFFF"/>
          <w:spacing w:val="-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FFFFFF"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U</w:t>
      </w:r>
      <w:r>
        <w:rPr>
          <w:rFonts w:ascii="Arial" w:eastAsia="Arial" w:hAnsi="Arial" w:cs="Arial"/>
          <w:b/>
          <w:color w:val="FFFFFF"/>
          <w:spacing w:val="2"/>
          <w:position w:val="-1"/>
          <w:sz w:val="19"/>
          <w:szCs w:val="19"/>
        </w:rPr>
        <w:t>T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C</w:t>
      </w:r>
      <w:r>
        <w:rPr>
          <w:rFonts w:ascii="Arial" w:eastAsia="Arial" w:hAnsi="Arial" w:cs="Arial"/>
          <w:b/>
          <w:color w:val="FFFFFF"/>
          <w:spacing w:val="-1"/>
          <w:position w:val="-1"/>
          <w:sz w:val="19"/>
          <w:szCs w:val="19"/>
        </w:rPr>
        <w:t>O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ME</w:t>
      </w:r>
      <w:r>
        <w:rPr>
          <w:rFonts w:ascii="Arial" w:eastAsia="Arial" w:hAnsi="Arial" w:cs="Arial"/>
          <w:b/>
          <w:color w:val="FFFFFF"/>
          <w:spacing w:val="-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FFFFFF"/>
          <w:position w:val="-1"/>
          <w:sz w:val="24"/>
          <w:szCs w:val="24"/>
        </w:rPr>
        <w:t>(SIL</w:t>
      </w:r>
      <w:r>
        <w:rPr>
          <w:rFonts w:ascii="Arial" w:eastAsia="Arial" w:hAnsi="Arial" w:cs="Arial"/>
          <w:b/>
          <w:color w:val="FFFFFF"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b/>
          <w:color w:val="FFFFFF"/>
          <w:position w:val="-1"/>
          <w:sz w:val="24"/>
          <w:szCs w:val="24"/>
        </w:rPr>
        <w:t>)</w:t>
      </w:r>
    </w:p>
    <w:p w14:paraId="5A5DE9D3" w14:textId="77777777" w:rsidR="0059271D" w:rsidRDefault="0059271D">
      <w:pPr>
        <w:spacing w:before="6" w:line="120" w:lineRule="exact"/>
        <w:rPr>
          <w:sz w:val="12"/>
          <w:szCs w:val="12"/>
        </w:rPr>
      </w:pPr>
    </w:p>
    <w:p w14:paraId="5FE01D44" w14:textId="77777777" w:rsidR="0059271D" w:rsidRDefault="0059271D">
      <w:pPr>
        <w:spacing w:line="200" w:lineRule="exact"/>
      </w:pPr>
    </w:p>
    <w:p w14:paraId="33CF9CD6" w14:textId="77777777" w:rsidR="0059271D" w:rsidRDefault="004633DE">
      <w:pPr>
        <w:spacing w:before="19"/>
        <w:ind w:left="857"/>
        <w:rPr>
          <w:rFonts w:ascii="Calibri" w:eastAsia="Calibri" w:hAnsi="Calibri" w:cs="Calibri"/>
        </w:rPr>
        <w:sectPr w:rsidR="0059271D">
          <w:headerReference w:type="default" r:id="rId7"/>
          <w:footerReference w:type="default" r:id="rId8"/>
          <w:pgSz w:w="11920" w:h="16840"/>
          <w:pgMar w:top="2360" w:right="0" w:bottom="280" w:left="0" w:header="23" w:footer="609" w:gutter="0"/>
          <w:cols w:space="720"/>
        </w:sectPr>
      </w:pPr>
      <w:r>
        <w:pict w14:anchorId="1D2C2F76">
          <v:group id="_x0000_s1068" style="position:absolute;left:0;text-align:left;margin-left:35.65pt;margin-top:-34.1pt;width:519.4pt;height:54.7pt;z-index:-251659264;mso-position-horizontal-relative:page" coordorigin="713,-682" coordsize="10388,1094">
            <v:shape id="_x0000_s1079" style="position:absolute;left:751;top:-665;width:5341;height:488" coordorigin="751,-665" coordsize="5341,488" path="m751,-177r5341,l6092,-665r-5341,l751,-177xe" fillcolor="#6f2f9f" stroked="f">
              <v:path arrowok="t"/>
            </v:shape>
            <v:shape id="_x0000_s1078" style="position:absolute;left:852;top:-597;width:5111;height:298" coordorigin="852,-597" coordsize="5111,298" path="m852,-299r5111,l5963,-597r-5111,l852,-299xe" fillcolor="#6f2f9f" stroked="f">
              <v:path arrowok="t"/>
            </v:shape>
            <v:shape id="_x0000_s1077" style="position:absolute;left:749;top:-672;width:5343;height:0" coordorigin="749,-672" coordsize="5343,0" path="m749,-672r5343,e" filled="f" strokecolor="#ec7c30" strokeweight=".58pt">
              <v:path arrowok="t"/>
            </v:shape>
            <v:shape id="_x0000_s1076" style="position:absolute;left:749;top:-632;width:5343;height:0" coordorigin="749,-632" coordsize="5343,0" path="m749,-632r5343,e" filled="f" strokecolor="#6f2f9f" strokeweight="3.58pt">
              <v:path arrowok="t"/>
            </v:shape>
            <v:shape id="_x0000_s1075" style="position:absolute;left:6102;top:-672;width:4988;height:0" coordorigin="6102,-672" coordsize="4988,0" path="m6102,-672r4988,e" filled="f" strokecolor="#ec7c30" strokeweight=".58pt">
              <v:path arrowok="t"/>
            </v:shape>
            <v:shape id="_x0000_s1074" style="position:absolute;left:6097;top:-677;width:0;height:509" coordorigin="6097,-677" coordsize="0,509" path="m6097,-677r,510e" filled="f" strokecolor="#ec7c30" strokeweight=".58pt">
              <v:path arrowok="t"/>
            </v:shape>
            <v:shape id="_x0000_s1073" style="position:absolute;left:749;top:-172;width:5343;height:0" coordorigin="749,-172" coordsize="5343,0" path="m749,-172r5343,e" filled="f" strokecolor="#ec7c30" strokeweight=".58pt">
              <v:path arrowok="t"/>
            </v:shape>
            <v:shape id="_x0000_s1072" style="position:absolute;left:6102;top:-172;width:4988;height:0" coordorigin="6102,-172" coordsize="4988,0" path="m6102,-172r4988,e" filled="f" strokecolor="#ec7c30" strokeweight=".58pt">
              <v:path arrowok="t"/>
            </v:shape>
            <v:shape id="_x0000_s1071" style="position:absolute;left:744;top:-677;width:0;height:1083" coordorigin="744,-677" coordsize="0,1083" path="m744,-677r,1083e" filled="f" strokecolor="#ec7c30" strokeweight=".58pt">
              <v:path arrowok="t"/>
            </v:shape>
            <v:shape id="_x0000_s1070" style="position:absolute;left:749;top:401;width:10341;height:0" coordorigin="749,401" coordsize="10341,0" path="m749,401r10341,e" filled="f" strokecolor="#ec7c30" strokeweight=".58pt">
              <v:path arrowok="t"/>
            </v:shape>
            <v:shape id="_x0000_s1069" style="position:absolute;left:11095;top:-677;width:0;height:1083" coordorigin="11095,-677" coordsize="0,1083" path="m11095,-677r,1083e" filled="f" strokecolor="#ec7c30" strokeweight=".58pt">
              <v:path arrowok="t"/>
            </v:shape>
            <w10:wrap anchorx="page"/>
          </v:group>
        </w:pict>
      </w:r>
      <w:r w:rsidR="00AB5C19">
        <w:rPr>
          <w:rFonts w:ascii="Calibri" w:eastAsia="Calibri" w:hAnsi="Calibri" w:cs="Calibri"/>
          <w:spacing w:val="-1"/>
        </w:rPr>
        <w:t>U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on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  <w:spacing w:val="2"/>
        </w:rPr>
        <w:t>s</w:t>
      </w:r>
      <w:r w:rsidR="00AB5C19">
        <w:rPr>
          <w:rFonts w:ascii="Calibri" w:eastAsia="Calibri" w:hAnsi="Calibri" w:cs="Calibri"/>
          <w:spacing w:val="1"/>
        </w:rPr>
        <w:t>u</w:t>
      </w:r>
      <w:r w:rsidR="00AB5C19">
        <w:rPr>
          <w:rFonts w:ascii="Calibri" w:eastAsia="Calibri" w:hAnsi="Calibri" w:cs="Calibri"/>
        </w:rPr>
        <w:t>cc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  <w:spacing w:val="1"/>
        </w:rPr>
        <w:t>ss</w:t>
      </w:r>
      <w:r w:rsidR="00AB5C19">
        <w:rPr>
          <w:rFonts w:ascii="Calibri" w:eastAsia="Calibri" w:hAnsi="Calibri" w:cs="Calibri"/>
          <w:spacing w:val="-1"/>
        </w:rPr>
        <w:t>f</w:t>
      </w:r>
      <w:r w:rsidR="00AB5C19">
        <w:rPr>
          <w:rFonts w:ascii="Calibri" w:eastAsia="Calibri" w:hAnsi="Calibri" w:cs="Calibri"/>
          <w:spacing w:val="1"/>
        </w:rPr>
        <w:t>u</w:t>
      </w:r>
      <w:r w:rsidR="00AB5C19">
        <w:rPr>
          <w:rFonts w:ascii="Calibri" w:eastAsia="Calibri" w:hAnsi="Calibri" w:cs="Calibri"/>
        </w:rPr>
        <w:t>l</w:t>
      </w:r>
      <w:r w:rsidR="00AB5C19">
        <w:rPr>
          <w:rFonts w:ascii="Calibri" w:eastAsia="Calibri" w:hAnsi="Calibri" w:cs="Calibri"/>
          <w:spacing w:val="-8"/>
        </w:rPr>
        <w:t xml:space="preserve"> </w:t>
      </w:r>
      <w:r w:rsidR="00AB5C19">
        <w:rPr>
          <w:rFonts w:ascii="Calibri" w:eastAsia="Calibri" w:hAnsi="Calibri" w:cs="Calibri"/>
        </w:rPr>
        <w:t>c</w:t>
      </w:r>
      <w:r w:rsidR="00AB5C19">
        <w:rPr>
          <w:rFonts w:ascii="Calibri" w:eastAsia="Calibri" w:hAnsi="Calibri" w:cs="Calibri"/>
          <w:spacing w:val="1"/>
        </w:rPr>
        <w:t>o</w:t>
      </w:r>
      <w:r w:rsidR="00AB5C19">
        <w:rPr>
          <w:rFonts w:ascii="Calibri" w:eastAsia="Calibri" w:hAnsi="Calibri" w:cs="Calibri"/>
          <w:spacing w:val="-1"/>
        </w:rPr>
        <w:t>m</w:t>
      </w:r>
      <w:r w:rsidR="00AB5C19">
        <w:rPr>
          <w:rFonts w:ascii="Calibri" w:eastAsia="Calibri" w:hAnsi="Calibri" w:cs="Calibri"/>
          <w:spacing w:val="1"/>
        </w:rPr>
        <w:t>p</w:t>
      </w:r>
      <w:r w:rsidR="00AB5C19">
        <w:rPr>
          <w:rFonts w:ascii="Calibri" w:eastAsia="Calibri" w:hAnsi="Calibri" w:cs="Calibri"/>
        </w:rPr>
        <w:t>l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</w:rPr>
        <w:t>ti</w:t>
      </w:r>
      <w:r w:rsidR="00AB5C19">
        <w:rPr>
          <w:rFonts w:ascii="Calibri" w:eastAsia="Calibri" w:hAnsi="Calibri" w:cs="Calibri"/>
          <w:spacing w:val="1"/>
        </w:rPr>
        <w:t>o</w:t>
      </w:r>
      <w:r w:rsidR="00AB5C19">
        <w:rPr>
          <w:rFonts w:ascii="Calibri" w:eastAsia="Calibri" w:hAnsi="Calibri" w:cs="Calibri"/>
        </w:rPr>
        <w:t>n</w:t>
      </w:r>
      <w:r w:rsidR="00AB5C19">
        <w:rPr>
          <w:rFonts w:ascii="Calibri" w:eastAsia="Calibri" w:hAnsi="Calibri" w:cs="Calibri"/>
          <w:spacing w:val="-8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o</w:t>
      </w:r>
      <w:r w:rsidR="00AB5C19">
        <w:rPr>
          <w:rFonts w:ascii="Calibri" w:eastAsia="Calibri" w:hAnsi="Calibri" w:cs="Calibri"/>
        </w:rPr>
        <w:t>f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th</w:t>
      </w:r>
      <w:r w:rsidR="00AB5C19">
        <w:rPr>
          <w:rFonts w:ascii="Calibri" w:eastAsia="Calibri" w:hAnsi="Calibri" w:cs="Calibri"/>
        </w:rPr>
        <w:t>is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  <w:spacing w:val="2"/>
        </w:rPr>
        <w:t>s</w:t>
      </w:r>
      <w:r w:rsidR="00AB5C19">
        <w:rPr>
          <w:rFonts w:ascii="Calibri" w:eastAsia="Calibri" w:hAnsi="Calibri" w:cs="Calibri"/>
          <w:spacing w:val="1"/>
        </w:rPr>
        <w:t>ub</w:t>
      </w:r>
      <w:r w:rsidR="00AB5C19">
        <w:rPr>
          <w:rFonts w:ascii="Calibri" w:eastAsia="Calibri" w:hAnsi="Calibri" w:cs="Calibri"/>
        </w:rPr>
        <w:t>je</w:t>
      </w:r>
      <w:r w:rsidR="00AB5C19">
        <w:rPr>
          <w:rFonts w:ascii="Calibri" w:eastAsia="Calibri" w:hAnsi="Calibri" w:cs="Calibri"/>
          <w:spacing w:val="-1"/>
        </w:rPr>
        <w:t>c</w:t>
      </w:r>
      <w:r w:rsidR="00AB5C19">
        <w:rPr>
          <w:rFonts w:ascii="Calibri" w:eastAsia="Calibri" w:hAnsi="Calibri" w:cs="Calibri"/>
        </w:rPr>
        <w:t>t,</w:t>
      </w:r>
      <w:r w:rsidR="00AB5C19">
        <w:rPr>
          <w:rFonts w:ascii="Calibri" w:eastAsia="Calibri" w:hAnsi="Calibri" w:cs="Calibri"/>
          <w:spacing w:val="-5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y</w:t>
      </w:r>
      <w:r w:rsidR="00AB5C19">
        <w:rPr>
          <w:rFonts w:ascii="Calibri" w:eastAsia="Calibri" w:hAnsi="Calibri" w:cs="Calibri"/>
          <w:spacing w:val="-2"/>
        </w:rPr>
        <w:t>o</w:t>
      </w:r>
      <w:r w:rsidR="00AB5C19">
        <w:rPr>
          <w:rFonts w:ascii="Calibri" w:eastAsia="Calibri" w:hAnsi="Calibri" w:cs="Calibri"/>
        </w:rPr>
        <w:t>u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  <w:spacing w:val="2"/>
        </w:rPr>
        <w:t>s</w:t>
      </w:r>
      <w:r w:rsidR="00AB5C19">
        <w:rPr>
          <w:rFonts w:ascii="Calibri" w:eastAsia="Calibri" w:hAnsi="Calibri" w:cs="Calibri"/>
          <w:spacing w:val="1"/>
        </w:rPr>
        <w:t>h</w:t>
      </w:r>
      <w:r w:rsidR="00AB5C19">
        <w:rPr>
          <w:rFonts w:ascii="Calibri" w:eastAsia="Calibri" w:hAnsi="Calibri" w:cs="Calibri"/>
          <w:spacing w:val="-2"/>
        </w:rPr>
        <w:t>o</w:t>
      </w:r>
      <w:r w:rsidR="00AB5C19">
        <w:rPr>
          <w:rFonts w:ascii="Calibri" w:eastAsia="Calibri" w:hAnsi="Calibri" w:cs="Calibri"/>
          <w:spacing w:val="1"/>
        </w:rPr>
        <w:t>u</w:t>
      </w:r>
      <w:r w:rsidR="00AB5C19">
        <w:rPr>
          <w:rFonts w:ascii="Calibri" w:eastAsia="Calibri" w:hAnsi="Calibri" w:cs="Calibri"/>
        </w:rPr>
        <w:t>ld</w:t>
      </w:r>
      <w:r w:rsidR="00AB5C19">
        <w:rPr>
          <w:rFonts w:ascii="Calibri" w:eastAsia="Calibri" w:hAnsi="Calibri" w:cs="Calibri"/>
          <w:spacing w:val="-5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b</w:t>
      </w:r>
      <w:r w:rsidR="00AB5C19">
        <w:rPr>
          <w:rFonts w:ascii="Calibri" w:eastAsia="Calibri" w:hAnsi="Calibri" w:cs="Calibri"/>
        </w:rPr>
        <w:t>e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  <w:spacing w:val="-1"/>
        </w:rPr>
        <w:t>a</w:t>
      </w:r>
      <w:r w:rsidR="00AB5C19">
        <w:rPr>
          <w:rFonts w:ascii="Calibri" w:eastAsia="Calibri" w:hAnsi="Calibri" w:cs="Calibri"/>
          <w:spacing w:val="1"/>
        </w:rPr>
        <w:t>b</w:t>
      </w:r>
      <w:r w:rsidR="00AB5C19">
        <w:rPr>
          <w:rFonts w:ascii="Calibri" w:eastAsia="Calibri" w:hAnsi="Calibri" w:cs="Calibri"/>
        </w:rPr>
        <w:t>le</w:t>
      </w:r>
      <w:r w:rsidR="00AB5C19">
        <w:rPr>
          <w:rFonts w:ascii="Calibri" w:eastAsia="Calibri" w:hAnsi="Calibri" w:cs="Calibri"/>
          <w:spacing w:val="-4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t</w:t>
      </w:r>
      <w:r w:rsidR="00AB5C19">
        <w:rPr>
          <w:rFonts w:ascii="Calibri" w:eastAsia="Calibri" w:hAnsi="Calibri" w:cs="Calibri"/>
        </w:rPr>
        <w:t>o:</w:t>
      </w:r>
    </w:p>
    <w:p w14:paraId="3EC07D22" w14:textId="77777777" w:rsidR="0059271D" w:rsidRDefault="0059271D">
      <w:pPr>
        <w:spacing w:before="2" w:line="120" w:lineRule="exact"/>
        <w:rPr>
          <w:sz w:val="12"/>
          <w:szCs w:val="12"/>
        </w:rPr>
      </w:pPr>
    </w:p>
    <w:p w14:paraId="798D4E73" w14:textId="77777777" w:rsidR="0059271D" w:rsidRDefault="0059271D">
      <w:pPr>
        <w:spacing w:line="200" w:lineRule="exact"/>
      </w:pPr>
    </w:p>
    <w:p w14:paraId="3D078E75" w14:textId="77777777" w:rsidR="0059271D" w:rsidRDefault="0059271D">
      <w:pPr>
        <w:spacing w:line="200" w:lineRule="exact"/>
      </w:pPr>
    </w:p>
    <w:tbl>
      <w:tblPr>
        <w:tblW w:w="0" w:type="auto"/>
        <w:tblInd w:w="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9960"/>
      </w:tblGrid>
      <w:tr w:rsidR="0059271D" w14:paraId="156625C7" w14:textId="77777777">
        <w:trPr>
          <w:trHeight w:hRule="exact" w:val="571"/>
        </w:trPr>
        <w:tc>
          <w:tcPr>
            <w:tcW w:w="391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65F101EF" w14:textId="77777777" w:rsidR="0059271D" w:rsidRDefault="0059271D">
            <w:pPr>
              <w:spacing w:before="3" w:line="180" w:lineRule="exact"/>
              <w:rPr>
                <w:sz w:val="18"/>
                <w:szCs w:val="18"/>
              </w:rPr>
            </w:pPr>
          </w:p>
          <w:p w14:paraId="69E40916" w14:textId="77777777" w:rsidR="0059271D" w:rsidRDefault="00AB5C19">
            <w:pPr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9960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6C3D73F8" w14:textId="77777777" w:rsidR="0059271D" w:rsidRDefault="0059271D">
            <w:pPr>
              <w:spacing w:before="3" w:line="180" w:lineRule="exact"/>
              <w:rPr>
                <w:sz w:val="18"/>
                <w:szCs w:val="18"/>
              </w:rPr>
            </w:pPr>
          </w:p>
          <w:p w14:paraId="0C96EF47" w14:textId="77777777" w:rsidR="0059271D" w:rsidRDefault="00AB5C19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Cr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tically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app</w:t>
            </w:r>
            <w:r>
              <w:rPr>
                <w:rFonts w:ascii="Calibri" w:eastAsia="Calibri" w:hAnsi="Calibri" w:cs="Calibri"/>
              </w:rPr>
              <w:t>rai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li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rat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je</w:t>
            </w:r>
            <w:r>
              <w:rPr>
                <w:rFonts w:ascii="Calibri" w:eastAsia="Calibri" w:hAnsi="Calibri" w:cs="Calibri"/>
                <w:spacing w:val="-1"/>
              </w:rPr>
              <w:t>c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ar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a</w:t>
            </w:r>
          </w:p>
        </w:tc>
      </w:tr>
      <w:tr w:rsidR="0059271D" w14:paraId="7BEA147E" w14:textId="77777777">
        <w:trPr>
          <w:trHeight w:hRule="exact" w:val="571"/>
        </w:trPr>
        <w:tc>
          <w:tcPr>
            <w:tcW w:w="391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0AC3F280" w14:textId="77777777" w:rsidR="0059271D" w:rsidRDefault="0059271D">
            <w:pPr>
              <w:spacing w:before="5" w:line="180" w:lineRule="exact"/>
              <w:rPr>
                <w:sz w:val="18"/>
                <w:szCs w:val="18"/>
              </w:rPr>
            </w:pPr>
          </w:p>
          <w:p w14:paraId="1A3ADC9D" w14:textId="77777777" w:rsidR="0059271D" w:rsidRDefault="00AB5C19">
            <w:pPr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9960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5F2E2AC8" w14:textId="77777777" w:rsidR="0059271D" w:rsidRDefault="0059271D">
            <w:pPr>
              <w:spacing w:before="5" w:line="180" w:lineRule="exact"/>
              <w:rPr>
                <w:sz w:val="18"/>
                <w:szCs w:val="18"/>
              </w:rPr>
            </w:pPr>
          </w:p>
          <w:p w14:paraId="092C19E5" w14:textId="77777777" w:rsidR="0059271D" w:rsidRDefault="00AB5C19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ign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impl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coll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ction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ool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ractical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kills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coll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ction</w:t>
            </w:r>
          </w:p>
        </w:tc>
      </w:tr>
      <w:tr w:rsidR="0059271D" w14:paraId="5CE5940C" w14:textId="77777777">
        <w:trPr>
          <w:trHeight w:hRule="exact" w:val="574"/>
        </w:trPr>
        <w:tc>
          <w:tcPr>
            <w:tcW w:w="391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5E212FB7" w14:textId="77777777" w:rsidR="0059271D" w:rsidRDefault="0059271D">
            <w:pPr>
              <w:spacing w:before="5" w:line="180" w:lineRule="exact"/>
              <w:rPr>
                <w:sz w:val="18"/>
                <w:szCs w:val="18"/>
              </w:rPr>
            </w:pPr>
          </w:p>
          <w:p w14:paraId="3A3068C1" w14:textId="77777777" w:rsidR="0059271D" w:rsidRDefault="00AB5C19">
            <w:pPr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3</w:t>
            </w:r>
          </w:p>
        </w:tc>
        <w:tc>
          <w:tcPr>
            <w:tcW w:w="9960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6E2F95D1" w14:textId="77777777" w:rsidR="0059271D" w:rsidRDefault="0059271D">
            <w:pPr>
              <w:spacing w:before="5" w:line="180" w:lineRule="exact"/>
              <w:rPr>
                <w:sz w:val="18"/>
                <w:szCs w:val="18"/>
              </w:rPr>
            </w:pPr>
          </w:p>
          <w:p w14:paraId="32936DBC" w14:textId="77777777" w:rsidR="0059271D" w:rsidRDefault="00AB5C19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und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app</w:t>
            </w:r>
            <w:r>
              <w:rPr>
                <w:rFonts w:ascii="Calibri" w:eastAsia="Calibri" w:hAnsi="Calibri" w:cs="Calibri"/>
              </w:rPr>
              <w:t>ly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ciples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et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ical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ondu</w:t>
            </w:r>
            <w:r>
              <w:rPr>
                <w:rFonts w:ascii="Calibri" w:eastAsia="Calibri" w:hAnsi="Calibri" w:cs="Calibri"/>
              </w:rPr>
              <w:t>ct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of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arch</w:t>
            </w:r>
          </w:p>
        </w:tc>
      </w:tr>
      <w:tr w:rsidR="0059271D" w14:paraId="1EC29818" w14:textId="77777777">
        <w:trPr>
          <w:trHeight w:hRule="exact" w:val="572"/>
        </w:trPr>
        <w:tc>
          <w:tcPr>
            <w:tcW w:w="391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6E6D6686" w14:textId="77777777" w:rsidR="0059271D" w:rsidRDefault="0059271D">
            <w:pPr>
              <w:spacing w:before="4" w:line="180" w:lineRule="exact"/>
              <w:rPr>
                <w:sz w:val="18"/>
                <w:szCs w:val="18"/>
              </w:rPr>
            </w:pPr>
          </w:p>
          <w:p w14:paraId="76031E88" w14:textId="77777777" w:rsidR="0059271D" w:rsidRDefault="00AB5C19">
            <w:pPr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4</w:t>
            </w:r>
          </w:p>
        </w:tc>
        <w:tc>
          <w:tcPr>
            <w:tcW w:w="9960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70B75159" w14:textId="77777777" w:rsidR="0059271D" w:rsidRDefault="0059271D">
            <w:pPr>
              <w:spacing w:before="4" w:line="180" w:lineRule="exact"/>
              <w:rPr>
                <w:sz w:val="18"/>
                <w:szCs w:val="18"/>
              </w:rPr>
            </w:pPr>
          </w:p>
          <w:p w14:paraId="43B8AC9B" w14:textId="77777777" w:rsidR="0059271D" w:rsidRDefault="00AB5C19">
            <w:pPr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ys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ter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tical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tech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q</w:t>
            </w:r>
            <w:r>
              <w:rPr>
                <w:rFonts w:ascii="Calibri" w:eastAsia="Calibri" w:hAnsi="Calibri" w:cs="Calibri"/>
                <w:spacing w:val="-1"/>
              </w:rPr>
              <w:t>ue</w:t>
            </w:r>
            <w:r>
              <w:rPr>
                <w:rFonts w:ascii="Calibri" w:eastAsia="Calibri" w:hAnsi="Calibri" w:cs="Calibri"/>
              </w:rPr>
              <w:t>s</w:t>
            </w:r>
          </w:p>
        </w:tc>
      </w:tr>
      <w:tr w:rsidR="0059271D" w14:paraId="6B8474D5" w14:textId="77777777">
        <w:trPr>
          <w:trHeight w:hRule="exact" w:val="818"/>
        </w:trPr>
        <w:tc>
          <w:tcPr>
            <w:tcW w:w="391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2A5185C5" w14:textId="77777777" w:rsidR="0059271D" w:rsidRDefault="00AB5C19">
            <w:pPr>
              <w:spacing w:before="70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5</w:t>
            </w:r>
          </w:p>
        </w:tc>
        <w:tc>
          <w:tcPr>
            <w:tcW w:w="9960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1485A11F" w14:textId="77777777" w:rsidR="0059271D" w:rsidRDefault="0059271D">
            <w:pPr>
              <w:spacing w:before="6" w:line="160" w:lineRule="exact"/>
              <w:rPr>
                <w:sz w:val="17"/>
                <w:szCs w:val="17"/>
              </w:rPr>
            </w:pPr>
          </w:p>
          <w:p w14:paraId="6582F1D5" w14:textId="77777777" w:rsidR="0059271D" w:rsidRDefault="00AB5C19">
            <w:pPr>
              <w:spacing w:line="259" w:lineRule="auto"/>
              <w:ind w:left="102" w:right="10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lop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ractical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x</w:t>
            </w:r>
            <w:r>
              <w:rPr>
                <w:rFonts w:ascii="Calibri" w:eastAsia="Calibri" w:hAnsi="Calibri" w:cs="Calibri"/>
                <w:spacing w:val="3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mm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icati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</w:rPr>
              <w:t>ch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fin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gs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lti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4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0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 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 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ria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for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ee</w:t>
            </w:r>
            <w:r>
              <w:rPr>
                <w:rFonts w:ascii="Calibri" w:eastAsia="Calibri" w:hAnsi="Calibri" w:cs="Calibri"/>
              </w:rPr>
              <w:t>rs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ke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rs</w:t>
            </w:r>
          </w:p>
        </w:tc>
      </w:tr>
      <w:tr w:rsidR="0059271D" w14:paraId="3DB4A2E5" w14:textId="77777777">
        <w:trPr>
          <w:trHeight w:hRule="exact" w:val="816"/>
        </w:trPr>
        <w:tc>
          <w:tcPr>
            <w:tcW w:w="391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53830444" w14:textId="77777777" w:rsidR="0059271D" w:rsidRDefault="00AB5C19">
            <w:pPr>
              <w:spacing w:before="67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6</w:t>
            </w:r>
          </w:p>
        </w:tc>
        <w:tc>
          <w:tcPr>
            <w:tcW w:w="9960" w:type="dxa"/>
            <w:tcBorders>
              <w:top w:val="single" w:sz="5" w:space="0" w:color="EC7C30"/>
              <w:left w:val="single" w:sz="5" w:space="0" w:color="EC7C30"/>
              <w:bottom w:val="single" w:sz="5" w:space="0" w:color="EC7C30"/>
              <w:right w:val="single" w:sz="5" w:space="0" w:color="EC7C30"/>
            </w:tcBorders>
          </w:tcPr>
          <w:p w14:paraId="64478C54" w14:textId="77777777" w:rsidR="0059271D" w:rsidRDefault="0059271D">
            <w:pPr>
              <w:spacing w:before="3" w:line="160" w:lineRule="exact"/>
              <w:rPr>
                <w:sz w:val="17"/>
                <w:szCs w:val="17"/>
              </w:rPr>
            </w:pPr>
          </w:p>
          <w:p w14:paraId="27DF5460" w14:textId="77777777" w:rsidR="0059271D" w:rsidRDefault="00AB5C19">
            <w:pPr>
              <w:spacing w:line="259" w:lineRule="auto"/>
              <w:ind w:left="102" w:righ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ility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3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mm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icate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arch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gs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tif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f</w:t>
            </w:r>
            <w:r>
              <w:rPr>
                <w:rFonts w:ascii="Calibri" w:eastAsia="Calibri" w:hAnsi="Calibri" w:cs="Calibri"/>
              </w:rPr>
              <w:t>ormat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</w:rPr>
              <w:t>of</w:t>
            </w:r>
            <w:r>
              <w:rPr>
                <w:rFonts w:ascii="Calibri" w:eastAsia="Calibri" w:hAnsi="Calibri" w:cs="Calibri"/>
                <w:spacing w:val="9"/>
              </w:rPr>
              <w:t xml:space="preserve"> </w:t>
            </w:r>
            <w:r>
              <w:rPr>
                <w:rFonts w:ascii="Calibri" w:eastAsia="Calibri" w:hAnsi="Calibri" w:cs="Calibri"/>
              </w:rPr>
              <w:t>an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origin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</w:rPr>
              <w:t>or 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ew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14:paraId="55D9F19F" w14:textId="77777777" w:rsidR="0059271D" w:rsidRDefault="0059271D">
      <w:pPr>
        <w:spacing w:before="3" w:line="120" w:lineRule="exact"/>
        <w:rPr>
          <w:sz w:val="13"/>
          <w:szCs w:val="13"/>
        </w:rPr>
      </w:pPr>
    </w:p>
    <w:p w14:paraId="25175713" w14:textId="77777777" w:rsidR="0059271D" w:rsidRDefault="0059271D">
      <w:pPr>
        <w:spacing w:line="200" w:lineRule="exact"/>
      </w:pPr>
    </w:p>
    <w:p w14:paraId="0B74467A" w14:textId="77777777" w:rsidR="0059271D" w:rsidRDefault="00AB5C19">
      <w:pPr>
        <w:spacing w:before="29" w:line="260" w:lineRule="exact"/>
        <w:ind w:left="854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color w:val="FFFFFF"/>
          <w:spacing w:val="2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ASK</w:t>
      </w:r>
      <w:r>
        <w:rPr>
          <w:rFonts w:ascii="Arial" w:eastAsia="Arial" w:hAnsi="Arial" w:cs="Arial"/>
          <w:b/>
          <w:color w:val="FFFFFF"/>
          <w:spacing w:val="-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FFFFFF"/>
          <w:spacing w:val="-1"/>
          <w:position w:val="-1"/>
          <w:sz w:val="24"/>
          <w:szCs w:val="24"/>
        </w:rPr>
        <w:t>D</w:t>
      </w:r>
      <w:r>
        <w:rPr>
          <w:rFonts w:ascii="Arial" w:eastAsia="Arial" w:hAnsi="Arial" w:cs="Arial"/>
          <w:b/>
          <w:color w:val="FFFFFF"/>
          <w:spacing w:val="1"/>
          <w:position w:val="-1"/>
          <w:sz w:val="19"/>
          <w:szCs w:val="19"/>
        </w:rPr>
        <w:t>ES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CRIP</w:t>
      </w:r>
      <w:r>
        <w:rPr>
          <w:rFonts w:ascii="Arial" w:eastAsia="Arial" w:hAnsi="Arial" w:cs="Arial"/>
          <w:b/>
          <w:color w:val="FFFFFF"/>
          <w:spacing w:val="2"/>
          <w:position w:val="-1"/>
          <w:sz w:val="19"/>
          <w:szCs w:val="19"/>
        </w:rPr>
        <w:t>T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I</w:t>
      </w:r>
      <w:r>
        <w:rPr>
          <w:rFonts w:ascii="Arial" w:eastAsia="Arial" w:hAnsi="Arial" w:cs="Arial"/>
          <w:b/>
          <w:color w:val="FFFFFF"/>
          <w:spacing w:val="-1"/>
          <w:position w:val="-1"/>
          <w:sz w:val="19"/>
          <w:szCs w:val="19"/>
        </w:rPr>
        <w:t>O</w:t>
      </w:r>
      <w:r>
        <w:rPr>
          <w:rFonts w:ascii="Arial" w:eastAsia="Arial" w:hAnsi="Arial" w:cs="Arial"/>
          <w:b/>
          <w:color w:val="FFFFFF"/>
          <w:position w:val="-1"/>
          <w:sz w:val="19"/>
          <w:szCs w:val="19"/>
        </w:rPr>
        <w:t>N</w:t>
      </w:r>
    </w:p>
    <w:p w14:paraId="06C0703E" w14:textId="77777777" w:rsidR="0059271D" w:rsidRDefault="0059271D">
      <w:pPr>
        <w:spacing w:before="17" w:line="280" w:lineRule="exact"/>
        <w:rPr>
          <w:sz w:val="28"/>
          <w:szCs w:val="28"/>
        </w:rPr>
      </w:pPr>
    </w:p>
    <w:p w14:paraId="1F9EBDA9" w14:textId="77777777" w:rsidR="0059271D" w:rsidRDefault="00AB5C19">
      <w:pPr>
        <w:spacing w:before="16" w:line="240" w:lineRule="exact"/>
        <w:ind w:left="854" w:right="96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ass</w:t>
      </w:r>
      <w:r>
        <w:rPr>
          <w:rFonts w:ascii="Calibri" w:eastAsia="Calibri" w:hAnsi="Calibri" w:cs="Calibri"/>
          <w:spacing w:val="-1"/>
        </w:rPr>
        <w:t>es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  <w:spacing w:val="-1"/>
        </w:rPr>
        <w:t>me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as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3,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ee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s</w:t>
      </w:r>
      <w:r>
        <w:rPr>
          <w:rFonts w:ascii="Calibri" w:eastAsia="Calibri" w:hAnsi="Calibri" w:cs="Calibri"/>
          <w:spacing w:val="1"/>
        </w:rPr>
        <w:t>ub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</w:rPr>
        <w:t>rit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final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c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ort.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word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ort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is 3000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wor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w w:val="99"/>
        </w:rPr>
        <w:t>(n</w:t>
      </w:r>
      <w:r>
        <w:rPr>
          <w:rFonts w:ascii="Calibri" w:eastAsia="Calibri" w:hAnsi="Calibri" w:cs="Calibri"/>
          <w:spacing w:val="-33"/>
        </w:rPr>
        <w:t xml:space="preserve"> </w:t>
      </w:r>
      <w:proofErr w:type="spellStart"/>
      <w:r>
        <w:rPr>
          <w:rFonts w:ascii="Calibri" w:eastAsia="Calibri" w:hAnsi="Calibri" w:cs="Calibri"/>
          <w:spacing w:val="1"/>
        </w:rPr>
        <w:t>ot</w:t>
      </w:r>
      <w:proofErr w:type="spellEnd"/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clu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abs</w:t>
      </w:r>
      <w:r>
        <w:rPr>
          <w:rFonts w:ascii="Calibri" w:eastAsia="Calibri" w:hAnsi="Calibri" w:cs="Calibri"/>
        </w:rPr>
        <w:t>tr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ct,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  <w:spacing w:val="-1"/>
        </w:rPr>
        <w:t>-</w:t>
      </w:r>
      <w:r>
        <w:rPr>
          <w:rFonts w:ascii="Calibri" w:eastAsia="Calibri" w:hAnsi="Calibri" w:cs="Calibri"/>
        </w:rPr>
        <w:t>text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final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efe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an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).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Pl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us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f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le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ou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rt.</w:t>
      </w:r>
    </w:p>
    <w:p w14:paraId="27DECCA5" w14:textId="77777777" w:rsidR="0059271D" w:rsidRDefault="0059271D">
      <w:pPr>
        <w:spacing w:before="6" w:line="120" w:lineRule="exact"/>
        <w:rPr>
          <w:sz w:val="12"/>
          <w:szCs w:val="12"/>
        </w:rPr>
      </w:pPr>
    </w:p>
    <w:p w14:paraId="295D9E06" w14:textId="77777777" w:rsidR="0059271D" w:rsidRDefault="00AB5C19">
      <w:pPr>
        <w:ind w:left="85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c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ort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sh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clu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follo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me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>s</w:t>
      </w:r>
      <w:r>
        <w:rPr>
          <w:rFonts w:ascii="Calibri" w:eastAsia="Calibri" w:hAnsi="Calibri" w:cs="Calibri"/>
        </w:rPr>
        <w:t>:</w:t>
      </w:r>
    </w:p>
    <w:p w14:paraId="07841BFB" w14:textId="77777777" w:rsidR="0059271D" w:rsidRDefault="0059271D">
      <w:pPr>
        <w:spacing w:before="5" w:line="120" w:lineRule="exact"/>
        <w:rPr>
          <w:sz w:val="13"/>
          <w:szCs w:val="13"/>
        </w:rPr>
      </w:pPr>
    </w:p>
    <w:p w14:paraId="723230D1" w14:textId="77777777" w:rsidR="0059271D" w:rsidRDefault="004633DE">
      <w:pPr>
        <w:ind w:left="1214"/>
        <w:rPr>
          <w:rFonts w:ascii="Calibri" w:eastAsia="Calibri" w:hAnsi="Calibri" w:cs="Calibri"/>
        </w:rPr>
      </w:pPr>
      <w:r>
        <w:pict w14:anchorId="432591BE">
          <v:group id="_x0000_s1055" style="position:absolute;left:0;text-align:left;margin-left:35.65pt;margin-top:-82.85pt;width:519.4pt;height:180.25pt;z-index:-251658240;mso-position-horizontal-relative:page" coordorigin="713,-1657" coordsize="10388,3605">
            <v:shape id="_x0000_s1067" style="position:absolute;left:751;top:-1641;width:5341;height:487" coordorigin="751,-1641" coordsize="5341,487" path="m751,-1154r5341,l6092,-1641r-5341,l751,-1154xe" fillcolor="#6f2f9f" stroked="f">
              <v:path arrowok="t"/>
            </v:shape>
            <v:shape id="_x0000_s1066" style="position:absolute;left:854;top:-1574;width:5127;height:300" coordorigin="854,-1574" coordsize="5127,300" path="m854,-1274r5128,l5982,-1574r-5128,l854,-1274xe" fillcolor="#6f2f9f" stroked="f">
              <v:path arrowok="t"/>
            </v:shape>
            <v:shape id="_x0000_s1065" style="position:absolute;left:749;top:-1646;width:5343;height:0" coordorigin="749,-1646" coordsize="5343,0" path="m749,-1646r5343,e" filled="f" strokecolor="#a7d08d" strokeweight=".58pt">
              <v:path arrowok="t"/>
            </v:shape>
            <v:shape id="_x0000_s1064" style="position:absolute;left:749;top:-1606;width:5343;height:0" coordorigin="749,-1606" coordsize="5343,0" path="m749,-1606r5343,e" filled="f" strokecolor="#6f2f9f" strokeweight="3.58pt">
              <v:path arrowok="t"/>
            </v:shape>
            <v:shape id="_x0000_s1063" style="position:absolute;left:744;top:-1651;width:0;height:497" coordorigin="744,-1651" coordsize="0,497" path="m744,-1651r,497e" filled="f" strokecolor="#a7d08d" strokeweight=".58pt">
              <v:path arrowok="t"/>
            </v:shape>
            <v:shape id="_x0000_s1062" style="position:absolute;left:6097;top:-1651;width:0;height:497" coordorigin="6097,-1651" coordsize="0,497" path="m6097,-1651r,497e" filled="f" strokecolor="#a7d08d" strokeweight=".58pt">
              <v:path arrowok="t"/>
            </v:shape>
            <v:shape id="_x0000_s1061" style="position:absolute;left:749;top:-1149;width:5343;height:0" coordorigin="749,-1149" coordsize="5343,0" path="m749,-1149r5343,e" filled="f" strokecolor="#ec7c30" strokeweight=".58pt">
              <v:path arrowok="t"/>
            </v:shape>
            <v:shape id="_x0000_s1060" style="position:absolute;left:6092;top:-1149;width:10;height:0" coordorigin="6092,-1149" coordsize="10,0" path="m6092,-1149r10,e" filled="f" strokecolor="#ec7c30" strokeweight=".58pt">
              <v:path arrowok="t"/>
            </v:shape>
            <v:shape id="_x0000_s1059" style="position:absolute;left:6102;top:-1149;width:4988;height:0" coordorigin="6102,-1149" coordsize="4988,0" path="m6102,-1149r4988,e" filled="f" strokecolor="#ec7c30" strokeweight=".58pt">
              <v:path arrowok="t"/>
            </v:shape>
            <v:shape id="_x0000_s1058" style="position:absolute;left:744;top:-1119;width:0;height:3062" coordorigin="744,-1119" coordsize="0,3062" path="m744,-1119r,3061e" filled="f" strokecolor="#ec7c30" strokeweight=".58pt">
              <v:path arrowok="t"/>
            </v:shape>
            <v:shape id="_x0000_s1057" style="position:absolute;left:749;top:1938;width:10341;height:0" coordorigin="749,1938" coordsize="10341,0" path="m749,1938r10341,e" filled="f" strokecolor="#ec7c30" strokeweight=".20464mm">
              <v:path arrowok="t"/>
            </v:shape>
            <v:shape id="_x0000_s1056" style="position:absolute;left:11095;top:-1154;width:0;height:3096" coordorigin="11095,-1154" coordsize="0,3096" path="m11095,-1154r,3096e" filled="f" strokecolor="#ec7c30" strokeweight=".58pt">
              <v:path arrowok="t"/>
            </v:shape>
            <w10:wrap anchorx="page"/>
          </v:group>
        </w:pict>
      </w:r>
      <w:r w:rsidR="00AB5C19">
        <w:rPr>
          <w:rFonts w:ascii="Arial" w:eastAsia="Arial" w:hAnsi="Arial" w:cs="Arial"/>
        </w:rPr>
        <w:t xml:space="preserve">•    </w:t>
      </w:r>
      <w:r w:rsidR="00AB5C19">
        <w:rPr>
          <w:rFonts w:ascii="Arial" w:eastAsia="Arial" w:hAnsi="Arial" w:cs="Arial"/>
          <w:spacing w:val="13"/>
        </w:rPr>
        <w:t xml:space="preserve"> </w:t>
      </w:r>
      <w:r w:rsidR="00AB5C19">
        <w:rPr>
          <w:rFonts w:ascii="Calibri" w:eastAsia="Calibri" w:hAnsi="Calibri" w:cs="Calibri"/>
        </w:rPr>
        <w:t>A</w:t>
      </w:r>
      <w:r w:rsidR="00AB5C19">
        <w:rPr>
          <w:rFonts w:ascii="Calibri" w:eastAsia="Calibri" w:hAnsi="Calibri" w:cs="Calibri"/>
          <w:spacing w:val="1"/>
        </w:rPr>
        <w:t>bs</w:t>
      </w:r>
      <w:r w:rsidR="00AB5C19">
        <w:rPr>
          <w:rFonts w:ascii="Calibri" w:eastAsia="Calibri" w:hAnsi="Calibri" w:cs="Calibri"/>
        </w:rPr>
        <w:t>tr</w:t>
      </w:r>
      <w:r w:rsidR="00AB5C19">
        <w:rPr>
          <w:rFonts w:ascii="Calibri" w:eastAsia="Calibri" w:hAnsi="Calibri" w:cs="Calibri"/>
          <w:spacing w:val="1"/>
        </w:rPr>
        <w:t>a</w:t>
      </w:r>
      <w:r w:rsidR="00AB5C19">
        <w:rPr>
          <w:rFonts w:ascii="Calibri" w:eastAsia="Calibri" w:hAnsi="Calibri" w:cs="Calibri"/>
        </w:rPr>
        <w:t>ct</w:t>
      </w:r>
      <w:r w:rsidR="00AB5C19">
        <w:rPr>
          <w:rFonts w:ascii="Calibri" w:eastAsia="Calibri" w:hAnsi="Calibri" w:cs="Calibri"/>
          <w:spacing w:val="-7"/>
        </w:rPr>
        <w:t xml:space="preserve"> </w:t>
      </w:r>
      <w:r w:rsidR="00AB5C19">
        <w:rPr>
          <w:rFonts w:ascii="Calibri" w:eastAsia="Calibri" w:hAnsi="Calibri" w:cs="Calibri"/>
        </w:rPr>
        <w:t>(2</w:t>
      </w:r>
      <w:r w:rsidR="00AB5C19">
        <w:rPr>
          <w:rFonts w:ascii="Calibri" w:eastAsia="Calibri" w:hAnsi="Calibri" w:cs="Calibri"/>
          <w:spacing w:val="-1"/>
        </w:rPr>
        <w:t>5</w:t>
      </w:r>
      <w:r w:rsidR="00AB5C19">
        <w:rPr>
          <w:rFonts w:ascii="Calibri" w:eastAsia="Calibri" w:hAnsi="Calibri" w:cs="Calibri"/>
        </w:rPr>
        <w:t>0</w:t>
      </w:r>
      <w:r w:rsidR="00AB5C19">
        <w:rPr>
          <w:rFonts w:ascii="Calibri" w:eastAsia="Calibri" w:hAnsi="Calibri" w:cs="Calibri"/>
          <w:spacing w:val="-4"/>
        </w:rPr>
        <w:t xml:space="preserve"> </w:t>
      </w:r>
      <w:r w:rsidR="00AB5C19">
        <w:rPr>
          <w:rFonts w:ascii="Calibri" w:eastAsia="Calibri" w:hAnsi="Calibri" w:cs="Calibri"/>
        </w:rPr>
        <w:t>wor</w:t>
      </w:r>
      <w:r w:rsidR="00AB5C19">
        <w:rPr>
          <w:rFonts w:ascii="Calibri" w:eastAsia="Calibri" w:hAnsi="Calibri" w:cs="Calibri"/>
          <w:spacing w:val="1"/>
        </w:rPr>
        <w:t>ds</w:t>
      </w:r>
      <w:r w:rsidR="00AB5C19">
        <w:rPr>
          <w:rFonts w:ascii="Calibri" w:eastAsia="Calibri" w:hAnsi="Calibri" w:cs="Calibri"/>
        </w:rPr>
        <w:t>,</w:t>
      </w:r>
      <w:r w:rsidR="00AB5C19">
        <w:rPr>
          <w:rFonts w:ascii="Calibri" w:eastAsia="Calibri" w:hAnsi="Calibri" w:cs="Calibri"/>
          <w:spacing w:val="-6"/>
        </w:rPr>
        <w:t xml:space="preserve"> 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ot</w:t>
      </w:r>
      <w:r w:rsidR="00AB5C19">
        <w:rPr>
          <w:rFonts w:ascii="Calibri" w:eastAsia="Calibri" w:hAnsi="Calibri" w:cs="Calibri"/>
          <w:spacing w:val="-2"/>
        </w:rPr>
        <w:t xml:space="preserve"> </w:t>
      </w:r>
      <w:r w:rsidR="00AB5C19">
        <w:rPr>
          <w:rFonts w:ascii="Calibri" w:eastAsia="Calibri" w:hAnsi="Calibri" w:cs="Calibri"/>
        </w:rPr>
        <w:t>i</w:t>
      </w:r>
      <w:r w:rsidR="00AB5C19">
        <w:rPr>
          <w:rFonts w:ascii="Calibri" w:eastAsia="Calibri" w:hAnsi="Calibri" w:cs="Calibri"/>
          <w:spacing w:val="1"/>
        </w:rPr>
        <w:t>n</w:t>
      </w:r>
      <w:r w:rsidR="00AB5C19">
        <w:rPr>
          <w:rFonts w:ascii="Calibri" w:eastAsia="Calibri" w:hAnsi="Calibri" w:cs="Calibri"/>
        </w:rPr>
        <w:t>cl</w:t>
      </w:r>
      <w:r w:rsidR="00AB5C19">
        <w:rPr>
          <w:rFonts w:ascii="Calibri" w:eastAsia="Calibri" w:hAnsi="Calibri" w:cs="Calibri"/>
          <w:spacing w:val="-2"/>
        </w:rPr>
        <w:t>u</w:t>
      </w:r>
      <w:r w:rsidR="00AB5C19">
        <w:rPr>
          <w:rFonts w:ascii="Calibri" w:eastAsia="Calibri" w:hAnsi="Calibri" w:cs="Calibri"/>
          <w:spacing w:val="1"/>
        </w:rPr>
        <w:t>d</w:t>
      </w:r>
      <w:r w:rsidR="00AB5C19">
        <w:rPr>
          <w:rFonts w:ascii="Calibri" w:eastAsia="Calibri" w:hAnsi="Calibri" w:cs="Calibri"/>
          <w:spacing w:val="-1"/>
        </w:rPr>
        <w:t>e</w:t>
      </w:r>
      <w:r w:rsidR="00AB5C19">
        <w:rPr>
          <w:rFonts w:ascii="Calibri" w:eastAsia="Calibri" w:hAnsi="Calibri" w:cs="Calibri"/>
        </w:rPr>
        <w:t>d</w:t>
      </w:r>
      <w:r w:rsidR="00AB5C19">
        <w:rPr>
          <w:rFonts w:ascii="Calibri" w:eastAsia="Calibri" w:hAnsi="Calibri" w:cs="Calibri"/>
          <w:spacing w:val="-6"/>
        </w:rPr>
        <w:t xml:space="preserve"> </w:t>
      </w:r>
      <w:r w:rsidR="00AB5C19">
        <w:rPr>
          <w:rFonts w:ascii="Calibri" w:eastAsia="Calibri" w:hAnsi="Calibri" w:cs="Calibri"/>
        </w:rPr>
        <w:t>in</w:t>
      </w:r>
      <w:r w:rsidR="00AB5C19">
        <w:rPr>
          <w:rFonts w:ascii="Calibri" w:eastAsia="Calibri" w:hAnsi="Calibri" w:cs="Calibri"/>
          <w:spacing w:val="-1"/>
        </w:rPr>
        <w:t xml:space="preserve"> </w:t>
      </w:r>
      <w:r w:rsidR="00AB5C19">
        <w:rPr>
          <w:rFonts w:ascii="Calibri" w:eastAsia="Calibri" w:hAnsi="Calibri" w:cs="Calibri"/>
        </w:rPr>
        <w:t>final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  <w:spacing w:val="-1"/>
        </w:rPr>
        <w:t>w</w:t>
      </w:r>
      <w:r w:rsidR="00AB5C19">
        <w:rPr>
          <w:rFonts w:ascii="Calibri" w:eastAsia="Calibri" w:hAnsi="Calibri" w:cs="Calibri"/>
        </w:rPr>
        <w:t>ord</w:t>
      </w:r>
      <w:r w:rsidR="00AB5C19">
        <w:rPr>
          <w:rFonts w:ascii="Calibri" w:eastAsia="Calibri" w:hAnsi="Calibri" w:cs="Calibri"/>
          <w:spacing w:val="-3"/>
        </w:rPr>
        <w:t xml:space="preserve"> </w:t>
      </w:r>
      <w:r w:rsidR="00AB5C19">
        <w:rPr>
          <w:rFonts w:ascii="Calibri" w:eastAsia="Calibri" w:hAnsi="Calibri" w:cs="Calibri"/>
        </w:rPr>
        <w:t>c</w:t>
      </w:r>
      <w:r w:rsidR="00AB5C19">
        <w:rPr>
          <w:rFonts w:ascii="Calibri" w:eastAsia="Calibri" w:hAnsi="Calibri" w:cs="Calibri"/>
          <w:spacing w:val="1"/>
        </w:rPr>
        <w:t>oun</w:t>
      </w:r>
      <w:r w:rsidR="00AB5C19">
        <w:rPr>
          <w:rFonts w:ascii="Calibri" w:eastAsia="Calibri" w:hAnsi="Calibri" w:cs="Calibri"/>
        </w:rPr>
        <w:t>t)</w:t>
      </w:r>
    </w:p>
    <w:p w14:paraId="0A87AA74" w14:textId="77777777" w:rsidR="0059271D" w:rsidRDefault="00AB5C19">
      <w:pPr>
        <w:spacing w:before="20"/>
        <w:ind w:left="1214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•   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Calibri" w:eastAsia="Calibri" w:hAnsi="Calibri" w:cs="Calibri"/>
        </w:rPr>
        <w:t>Backgr</w:t>
      </w:r>
      <w:r>
        <w:rPr>
          <w:rFonts w:ascii="Calibri" w:eastAsia="Calibri" w:hAnsi="Calibri" w:cs="Calibri"/>
          <w:spacing w:val="1"/>
        </w:rPr>
        <w:t>oun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(i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clu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litera</w:t>
      </w:r>
      <w:r>
        <w:rPr>
          <w:rFonts w:ascii="Calibri" w:eastAsia="Calibri" w:hAnsi="Calibri" w:cs="Calibri"/>
          <w:spacing w:val="1"/>
        </w:rPr>
        <w:t>tu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</w:rPr>
        <w:t>)</w:t>
      </w:r>
    </w:p>
    <w:p w14:paraId="11A2E69B" w14:textId="77777777" w:rsidR="0059271D" w:rsidRDefault="00AB5C19">
      <w:pPr>
        <w:spacing w:before="17"/>
        <w:ind w:left="1214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•   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ology</w:t>
      </w:r>
    </w:p>
    <w:p w14:paraId="31758035" w14:textId="77777777" w:rsidR="0059271D" w:rsidRDefault="00AB5C19">
      <w:pPr>
        <w:spacing w:before="20"/>
        <w:ind w:left="1214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•   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su</w:t>
      </w:r>
      <w:r>
        <w:rPr>
          <w:rFonts w:ascii="Calibri" w:eastAsia="Calibri" w:hAnsi="Calibri" w:cs="Calibri"/>
        </w:rPr>
        <w:t>lts</w:t>
      </w:r>
    </w:p>
    <w:p w14:paraId="03C43811" w14:textId="77777777" w:rsidR="0059271D" w:rsidRDefault="00AB5C19">
      <w:pPr>
        <w:spacing w:before="20"/>
        <w:ind w:left="1214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•   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Calibri" w:eastAsia="Calibri" w:hAnsi="Calibri" w:cs="Calibri"/>
        </w:rPr>
        <w:t>Di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uss</w:t>
      </w:r>
      <w:r>
        <w:rPr>
          <w:rFonts w:ascii="Calibri" w:eastAsia="Calibri" w:hAnsi="Calibri" w:cs="Calibri"/>
        </w:rPr>
        <w:t>ion</w:t>
      </w:r>
    </w:p>
    <w:p w14:paraId="19A78A3E" w14:textId="77777777" w:rsidR="0059271D" w:rsidRDefault="00AB5C19">
      <w:pPr>
        <w:spacing w:before="20"/>
        <w:ind w:left="1214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•   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f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s</w:t>
      </w:r>
    </w:p>
    <w:p w14:paraId="4B6F2A7D" w14:textId="77777777" w:rsidR="0059271D" w:rsidRDefault="00AB5C19">
      <w:pPr>
        <w:spacing w:before="20" w:line="240" w:lineRule="exact"/>
        <w:ind w:left="1214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•   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pp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nd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(if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t)</w:t>
      </w:r>
    </w:p>
    <w:p w14:paraId="02BDDF92" w14:textId="77777777" w:rsidR="0059271D" w:rsidRDefault="0059271D">
      <w:pPr>
        <w:spacing w:before="1" w:line="180" w:lineRule="exact"/>
        <w:rPr>
          <w:sz w:val="19"/>
          <w:szCs w:val="19"/>
        </w:rPr>
      </w:pPr>
    </w:p>
    <w:p w14:paraId="49369591" w14:textId="77777777" w:rsidR="0059271D" w:rsidRDefault="0059271D">
      <w:pPr>
        <w:spacing w:line="200" w:lineRule="exact"/>
      </w:pPr>
    </w:p>
    <w:p w14:paraId="4E14B7FD" w14:textId="77777777" w:rsidR="0059271D" w:rsidRDefault="00AB5C19">
      <w:pPr>
        <w:spacing w:before="18"/>
        <w:ind w:left="739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color w:val="63306A"/>
          <w:sz w:val="32"/>
          <w:szCs w:val="32"/>
        </w:rPr>
        <w:t>MARKI</w:t>
      </w:r>
      <w:r>
        <w:rPr>
          <w:rFonts w:ascii="Arial" w:eastAsia="Arial" w:hAnsi="Arial" w:cs="Arial"/>
          <w:b/>
          <w:color w:val="63306A"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color w:val="63306A"/>
          <w:sz w:val="32"/>
          <w:szCs w:val="32"/>
        </w:rPr>
        <w:t>G</w:t>
      </w:r>
      <w:r>
        <w:rPr>
          <w:rFonts w:ascii="Arial" w:eastAsia="Arial" w:hAnsi="Arial" w:cs="Arial"/>
          <w:b/>
          <w:color w:val="63306A"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63306A"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color w:val="63306A"/>
          <w:sz w:val="32"/>
          <w:szCs w:val="32"/>
        </w:rPr>
        <w:t>U</w:t>
      </w:r>
      <w:r>
        <w:rPr>
          <w:rFonts w:ascii="Arial" w:eastAsia="Arial" w:hAnsi="Arial" w:cs="Arial"/>
          <w:b/>
          <w:color w:val="63306A"/>
          <w:spacing w:val="2"/>
          <w:sz w:val="32"/>
          <w:szCs w:val="32"/>
        </w:rPr>
        <w:t>B</w:t>
      </w:r>
      <w:r>
        <w:rPr>
          <w:rFonts w:ascii="Arial" w:eastAsia="Arial" w:hAnsi="Arial" w:cs="Arial"/>
          <w:b/>
          <w:color w:val="63306A"/>
          <w:sz w:val="32"/>
          <w:szCs w:val="32"/>
        </w:rPr>
        <w:t>RIC</w:t>
      </w:r>
    </w:p>
    <w:p w14:paraId="0BE34D5D" w14:textId="77777777" w:rsidR="0059271D" w:rsidRDefault="0059271D">
      <w:pPr>
        <w:spacing w:before="9" w:line="100" w:lineRule="exact"/>
        <w:rPr>
          <w:sz w:val="10"/>
          <w:szCs w:val="10"/>
        </w:rPr>
      </w:pPr>
    </w:p>
    <w:tbl>
      <w:tblPr>
        <w:tblW w:w="0" w:type="auto"/>
        <w:tblInd w:w="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7"/>
        <w:gridCol w:w="2077"/>
        <w:gridCol w:w="2069"/>
        <w:gridCol w:w="2069"/>
        <w:gridCol w:w="2069"/>
      </w:tblGrid>
      <w:tr w:rsidR="0059271D" w14:paraId="28F7946F" w14:textId="77777777">
        <w:trPr>
          <w:trHeight w:hRule="exact" w:val="701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BA434" w14:textId="77777777" w:rsidR="0059271D" w:rsidRDefault="0059271D">
            <w:pPr>
              <w:spacing w:before="20" w:line="240" w:lineRule="exact"/>
              <w:rPr>
                <w:sz w:val="24"/>
                <w:szCs w:val="24"/>
              </w:rPr>
            </w:pPr>
          </w:p>
          <w:p w14:paraId="01773A4F" w14:textId="77777777" w:rsidR="0059271D" w:rsidRDefault="00AB5C19">
            <w:pPr>
              <w:ind w:left="4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 xml:space="preserve"> Cr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a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48CE3" w14:textId="77777777" w:rsidR="0059271D" w:rsidRDefault="00AB5C19">
            <w:pPr>
              <w:spacing w:before="6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em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ated 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25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%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DD668" w14:textId="77777777" w:rsidR="0059271D" w:rsidRDefault="00AB5C19">
            <w:pPr>
              <w:spacing w:before="63"/>
              <w:ind w:left="39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lopin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50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%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70EF9" w14:textId="77777777" w:rsidR="0059271D" w:rsidRDefault="00AB5C19">
            <w:pPr>
              <w:spacing w:before="63"/>
              <w:ind w:left="4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spacing w:val="2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 xml:space="preserve"> (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75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%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65354" w14:textId="77777777" w:rsidR="0059271D" w:rsidRDefault="00AB5C19">
            <w:pPr>
              <w:spacing w:before="63"/>
              <w:ind w:left="37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em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pl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100%)</w:t>
            </w:r>
          </w:p>
        </w:tc>
      </w:tr>
      <w:tr w:rsidR="0059271D" w14:paraId="38058BFE" w14:textId="77777777">
        <w:trPr>
          <w:trHeight w:hRule="exact" w:val="1080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634C6" w14:textId="77777777" w:rsidR="0059271D" w:rsidRDefault="0059271D">
            <w:pPr>
              <w:spacing w:before="2" w:line="100" w:lineRule="exact"/>
              <w:rPr>
                <w:sz w:val="11"/>
                <w:szCs w:val="11"/>
              </w:rPr>
            </w:pPr>
          </w:p>
          <w:p w14:paraId="32237097" w14:textId="77777777" w:rsidR="0059271D" w:rsidRDefault="0059271D">
            <w:pPr>
              <w:spacing w:line="200" w:lineRule="exact"/>
            </w:pPr>
          </w:p>
          <w:p w14:paraId="14A31079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Abs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</w:p>
          <w:p w14:paraId="4EBBAD99" w14:textId="77777777" w:rsidR="0059271D" w:rsidRDefault="00AB5C19">
            <w:pPr>
              <w:spacing w:before="54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(2)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FB6E7" w14:textId="77777777" w:rsidR="0059271D" w:rsidRDefault="0059271D">
            <w:pPr>
              <w:spacing w:before="9" w:line="120" w:lineRule="exact"/>
              <w:rPr>
                <w:sz w:val="12"/>
                <w:szCs w:val="12"/>
              </w:rPr>
            </w:pPr>
          </w:p>
          <w:p w14:paraId="3D187A1C" w14:textId="77777777" w:rsidR="0059271D" w:rsidRDefault="0059271D">
            <w:pPr>
              <w:spacing w:line="200" w:lineRule="exact"/>
            </w:pPr>
          </w:p>
          <w:p w14:paraId="6F1154DE" w14:textId="77777777" w:rsidR="0059271D" w:rsidRDefault="00AB5C19">
            <w:pPr>
              <w:spacing w:line="259" w:lineRule="auto"/>
              <w:ind w:left="107" w:right="1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1BA8B" w14:textId="77777777" w:rsidR="0059271D" w:rsidRDefault="0059271D">
            <w:pPr>
              <w:spacing w:before="12" w:line="200" w:lineRule="exact"/>
            </w:pPr>
          </w:p>
          <w:p w14:paraId="028E1D93" w14:textId="77777777" w:rsidR="0059271D" w:rsidRDefault="00AB5C19">
            <w:pPr>
              <w:spacing w:line="259" w:lineRule="auto"/>
              <w:ind w:left="100" w:right="2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130EC" w14:textId="77777777" w:rsidR="0059271D" w:rsidRDefault="0059271D">
            <w:pPr>
              <w:spacing w:before="12" w:line="200" w:lineRule="exact"/>
            </w:pPr>
          </w:p>
          <w:p w14:paraId="2B8EA122" w14:textId="77777777" w:rsidR="0059271D" w:rsidRDefault="00AB5C19">
            <w:pPr>
              <w:spacing w:line="259" w:lineRule="auto"/>
              <w:ind w:left="100" w:right="29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ly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86634" w14:textId="77777777" w:rsidR="0059271D" w:rsidRDefault="00AB5C19">
            <w:pPr>
              <w:spacing w:before="63" w:line="259" w:lineRule="auto"/>
              <w:ind w:left="100" w:right="3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 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ly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t.</w:t>
            </w:r>
          </w:p>
        </w:tc>
      </w:tr>
      <w:tr w:rsidR="0059271D" w14:paraId="471E1086" w14:textId="77777777">
        <w:trPr>
          <w:trHeight w:hRule="exact" w:val="1524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86477" w14:textId="77777777" w:rsidR="0059271D" w:rsidRDefault="0059271D">
            <w:pPr>
              <w:spacing w:before="3" w:line="120" w:lineRule="exact"/>
              <w:rPr>
                <w:sz w:val="13"/>
                <w:szCs w:val="13"/>
              </w:rPr>
            </w:pPr>
          </w:p>
          <w:p w14:paraId="53931739" w14:textId="77777777" w:rsidR="0059271D" w:rsidRDefault="0059271D">
            <w:pPr>
              <w:spacing w:line="200" w:lineRule="exact"/>
            </w:pPr>
          </w:p>
          <w:p w14:paraId="4CEED86C" w14:textId="77777777" w:rsidR="0059271D" w:rsidRDefault="0059271D">
            <w:pPr>
              <w:spacing w:line="200" w:lineRule="exact"/>
            </w:pPr>
          </w:p>
          <w:p w14:paraId="01F18499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Abs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</w:p>
          <w:p w14:paraId="2978A17F" w14:textId="77777777" w:rsidR="0059271D" w:rsidRDefault="00AB5C19">
            <w:pPr>
              <w:spacing w:before="54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Abs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(6)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85CA9" w14:textId="77777777" w:rsidR="0059271D" w:rsidRDefault="00AB5C19">
            <w:pPr>
              <w:spacing w:before="63" w:line="259" w:lineRule="auto"/>
              <w:ind w:left="107" w:right="2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la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aim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me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main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proofErr w:type="gram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le</w:t>
            </w:r>
            <w:proofErr w:type="gramEnd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76980" w14:textId="77777777" w:rsidR="0059271D" w:rsidRDefault="0059271D">
            <w:pPr>
              <w:spacing w:before="5" w:line="180" w:lineRule="exact"/>
              <w:rPr>
                <w:sz w:val="19"/>
                <w:szCs w:val="19"/>
              </w:rPr>
            </w:pPr>
          </w:p>
          <w:p w14:paraId="104756DA" w14:textId="77777777" w:rsidR="0059271D" w:rsidRDefault="00AB5C19">
            <w:pPr>
              <w:spacing w:line="259" w:lineRule="auto"/>
              <w:ind w:left="100" w:right="8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Abs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aim(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),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main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proofErr w:type="gramEnd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BACB5" w14:textId="77777777" w:rsidR="0059271D" w:rsidRDefault="00AB5C19">
            <w:pPr>
              <w:spacing w:before="63" w:line="259" w:lineRule="auto"/>
              <w:ind w:left="100" w:right="1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vely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 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aim(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),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me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main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proofErr w:type="gram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le</w:t>
            </w:r>
            <w:proofErr w:type="gramEnd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D687B" w14:textId="77777777" w:rsidR="0059271D" w:rsidRDefault="00AB5C19">
            <w:pPr>
              <w:spacing w:before="63" w:line="259" w:lineRule="auto"/>
              <w:ind w:left="100" w:right="1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Lo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rate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t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at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 aim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),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met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main 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le</w:t>
            </w:r>
            <w:proofErr w:type="gram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y.</w:t>
            </w:r>
          </w:p>
        </w:tc>
      </w:tr>
    </w:tbl>
    <w:p w14:paraId="676CB659" w14:textId="77777777" w:rsidR="0059271D" w:rsidRDefault="0059271D">
      <w:pPr>
        <w:sectPr w:rsidR="0059271D">
          <w:headerReference w:type="default" r:id="rId9"/>
          <w:pgSz w:w="11920" w:h="16840"/>
          <w:pgMar w:top="2360" w:right="0" w:bottom="280" w:left="0" w:header="23" w:footer="609" w:gutter="0"/>
          <w:cols w:space="720"/>
        </w:sectPr>
      </w:pPr>
    </w:p>
    <w:p w14:paraId="509C7416" w14:textId="77777777" w:rsidR="0059271D" w:rsidRDefault="0059271D">
      <w:pPr>
        <w:spacing w:before="2" w:line="120" w:lineRule="exact"/>
        <w:rPr>
          <w:sz w:val="12"/>
          <w:szCs w:val="12"/>
        </w:rPr>
      </w:pPr>
    </w:p>
    <w:p w14:paraId="1D1E3E38" w14:textId="77777777" w:rsidR="0059271D" w:rsidRDefault="0059271D">
      <w:pPr>
        <w:spacing w:line="200" w:lineRule="exact"/>
      </w:pPr>
    </w:p>
    <w:p w14:paraId="2C45B619" w14:textId="77777777" w:rsidR="0059271D" w:rsidRDefault="0059271D">
      <w:pPr>
        <w:spacing w:line="200" w:lineRule="exact"/>
      </w:pPr>
    </w:p>
    <w:tbl>
      <w:tblPr>
        <w:tblW w:w="0" w:type="auto"/>
        <w:tblInd w:w="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7"/>
        <w:gridCol w:w="2077"/>
        <w:gridCol w:w="2069"/>
        <w:gridCol w:w="2069"/>
        <w:gridCol w:w="2069"/>
      </w:tblGrid>
      <w:tr w:rsidR="0059271D" w14:paraId="011DDFC7" w14:textId="77777777">
        <w:trPr>
          <w:trHeight w:hRule="exact" w:val="922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7A910" w14:textId="77777777" w:rsidR="0059271D" w:rsidRDefault="00AB5C19">
            <w:pPr>
              <w:spacing w:before="63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Abs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</w:p>
          <w:p w14:paraId="68CD8554" w14:textId="77777777" w:rsidR="0059271D" w:rsidRDefault="00AB5C19">
            <w:pPr>
              <w:spacing w:before="54" w:line="259" w:lineRule="auto"/>
              <w:ind w:left="105" w:right="4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rd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(2)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0E266" w14:textId="77777777" w:rsidR="0059271D" w:rsidRDefault="00AB5C19">
            <w:pPr>
              <w:spacing w:before="63" w:line="258" w:lineRule="auto"/>
              <w:ind w:left="107" w:right="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 limit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A38B2" w14:textId="77777777" w:rsidR="0059271D" w:rsidRDefault="00AB5C19">
            <w:pPr>
              <w:spacing w:before="63" w:line="258" w:lineRule="auto"/>
              <w:ind w:left="100" w:right="9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 limi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DF61B" w14:textId="77777777" w:rsidR="0059271D" w:rsidRDefault="00AB5C19">
            <w:pPr>
              <w:spacing w:before="63" w:line="259" w:lineRule="auto"/>
              <w:ind w:left="100" w:righ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mit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43F3" w14:textId="77777777" w:rsidR="0059271D" w:rsidRDefault="00AB5C19">
            <w:pPr>
              <w:spacing w:before="63"/>
              <w:ind w:left="1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mit</w:t>
            </w:r>
          </w:p>
          <w:p w14:paraId="02368877" w14:textId="77777777" w:rsidR="0059271D" w:rsidRDefault="00AB5C19">
            <w:pPr>
              <w:spacing w:before="18"/>
              <w:ind w:left="1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59271D" w14:paraId="0212F51C" w14:textId="77777777">
        <w:trPr>
          <w:trHeight w:hRule="exact" w:val="2444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E7EA7" w14:textId="77777777" w:rsidR="0059271D" w:rsidRDefault="0059271D">
            <w:pPr>
              <w:spacing w:line="200" w:lineRule="exact"/>
            </w:pPr>
          </w:p>
          <w:p w14:paraId="16EDC7B2" w14:textId="77777777" w:rsidR="0059271D" w:rsidRDefault="0059271D">
            <w:pPr>
              <w:spacing w:line="200" w:lineRule="exact"/>
            </w:pPr>
          </w:p>
          <w:p w14:paraId="3B12C836" w14:textId="77777777" w:rsidR="0059271D" w:rsidRDefault="0059271D">
            <w:pPr>
              <w:spacing w:line="200" w:lineRule="exact"/>
            </w:pPr>
          </w:p>
          <w:p w14:paraId="5A97A392" w14:textId="77777777" w:rsidR="0059271D" w:rsidRDefault="0059271D">
            <w:pPr>
              <w:spacing w:before="15" w:line="260" w:lineRule="exact"/>
              <w:rPr>
                <w:sz w:val="26"/>
                <w:szCs w:val="26"/>
              </w:rPr>
            </w:pPr>
          </w:p>
          <w:p w14:paraId="066AFDB8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du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</w:p>
          <w:p w14:paraId="519441FA" w14:textId="77777777" w:rsidR="0059271D" w:rsidRDefault="00AB5C19">
            <w:pPr>
              <w:spacing w:before="56" w:line="256" w:lineRule="auto"/>
              <w:ind w:left="105" w:right="1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(8)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3EE42" w14:textId="77777777" w:rsidR="0059271D" w:rsidRDefault="0059271D">
            <w:pPr>
              <w:spacing w:before="8" w:line="120" w:lineRule="exact"/>
              <w:rPr>
                <w:sz w:val="13"/>
                <w:szCs w:val="13"/>
              </w:rPr>
            </w:pPr>
          </w:p>
          <w:p w14:paraId="74C83D07" w14:textId="77777777" w:rsidR="0059271D" w:rsidRDefault="0059271D">
            <w:pPr>
              <w:spacing w:line="200" w:lineRule="exact"/>
            </w:pPr>
          </w:p>
          <w:p w14:paraId="40DA3AB1" w14:textId="77777777" w:rsidR="0059271D" w:rsidRDefault="0059271D">
            <w:pPr>
              <w:spacing w:line="200" w:lineRule="exact"/>
            </w:pPr>
          </w:p>
          <w:p w14:paraId="0F0A699A" w14:textId="77777777" w:rsidR="0059271D" w:rsidRDefault="00AB5C19">
            <w:pPr>
              <w:spacing w:line="259" w:lineRule="auto"/>
              <w:ind w:left="107" w:right="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is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ic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dequ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ly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ith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pee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1EF7F" w14:textId="77777777" w:rsidR="0059271D" w:rsidRDefault="0059271D">
            <w:pPr>
              <w:spacing w:before="8" w:line="120" w:lineRule="exact"/>
              <w:rPr>
                <w:sz w:val="13"/>
                <w:szCs w:val="13"/>
              </w:rPr>
            </w:pPr>
          </w:p>
          <w:p w14:paraId="1CCD979B" w14:textId="77777777" w:rsidR="0059271D" w:rsidRDefault="0059271D">
            <w:pPr>
              <w:spacing w:line="200" w:lineRule="exact"/>
            </w:pPr>
          </w:p>
          <w:p w14:paraId="163DDF31" w14:textId="77777777" w:rsidR="0059271D" w:rsidRDefault="0059271D">
            <w:pPr>
              <w:spacing w:line="200" w:lineRule="exact"/>
            </w:pPr>
          </w:p>
          <w:p w14:paraId="5EA81205" w14:textId="77777777" w:rsidR="0059271D" w:rsidRDefault="00AB5C19">
            <w:pPr>
              <w:spacing w:line="259" w:lineRule="auto"/>
              <w:ind w:left="100" w:right="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is 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ith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pee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lit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844FF" w14:textId="77777777" w:rsidR="0059271D" w:rsidRDefault="0059271D">
            <w:pPr>
              <w:spacing w:line="100" w:lineRule="exact"/>
              <w:rPr>
                <w:sz w:val="10"/>
                <w:szCs w:val="10"/>
              </w:rPr>
            </w:pPr>
          </w:p>
          <w:p w14:paraId="4E0BDC27" w14:textId="77777777" w:rsidR="0059271D" w:rsidRDefault="0059271D">
            <w:pPr>
              <w:spacing w:line="200" w:lineRule="exact"/>
            </w:pPr>
          </w:p>
          <w:p w14:paraId="3809A533" w14:textId="77777777" w:rsidR="0059271D" w:rsidRDefault="00AB5C19">
            <w:pPr>
              <w:spacing w:line="258" w:lineRule="auto"/>
              <w:ind w:left="100" w:right="10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is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 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mmary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to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g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pee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 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to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377FB" w14:textId="77777777" w:rsidR="0059271D" w:rsidRDefault="00AB5C19">
            <w:pPr>
              <w:spacing w:before="63" w:line="258" w:lineRule="auto"/>
              <w:ind w:left="100" w:right="6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is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ned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>, 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ive ma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with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mmary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pee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</w:t>
            </w:r>
          </w:p>
          <w:p w14:paraId="36EECBF3" w14:textId="77777777" w:rsidR="0059271D" w:rsidRDefault="00AB5C19">
            <w:pPr>
              <w:ind w:left="1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59271D" w14:paraId="3EB9C99F" w14:textId="77777777">
        <w:trPr>
          <w:trHeight w:hRule="exact" w:val="1603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1DFC1" w14:textId="77777777" w:rsidR="0059271D" w:rsidRDefault="0059271D">
            <w:pPr>
              <w:spacing w:line="200" w:lineRule="exact"/>
            </w:pPr>
          </w:p>
          <w:p w14:paraId="5C01CBE0" w14:textId="77777777" w:rsidR="0059271D" w:rsidRDefault="0059271D">
            <w:pPr>
              <w:spacing w:before="16" w:line="240" w:lineRule="exact"/>
              <w:rPr>
                <w:sz w:val="24"/>
                <w:szCs w:val="24"/>
              </w:rPr>
            </w:pPr>
          </w:p>
          <w:p w14:paraId="4BF73C45" w14:textId="77777777" w:rsidR="0059271D" w:rsidRDefault="00AB5C19">
            <w:pPr>
              <w:spacing w:line="276" w:lineRule="auto"/>
              <w:ind w:left="105" w:right="76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du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aim and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(2)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0127C" w14:textId="77777777" w:rsidR="0059271D" w:rsidRDefault="0059271D">
            <w:pPr>
              <w:spacing w:before="1" w:line="180" w:lineRule="exact"/>
              <w:rPr>
                <w:sz w:val="19"/>
                <w:szCs w:val="19"/>
              </w:rPr>
            </w:pPr>
          </w:p>
          <w:p w14:paraId="5761FCB5" w14:textId="77777777" w:rsidR="0059271D" w:rsidRDefault="0059271D">
            <w:pPr>
              <w:spacing w:line="200" w:lineRule="exact"/>
            </w:pPr>
          </w:p>
          <w:p w14:paraId="6528878A" w14:textId="77777777" w:rsidR="0059271D" w:rsidRDefault="0059271D">
            <w:pPr>
              <w:spacing w:line="200" w:lineRule="exact"/>
            </w:pPr>
          </w:p>
          <w:p w14:paraId="5EE4A687" w14:textId="77777777" w:rsidR="0059271D" w:rsidRDefault="00AB5C19">
            <w:pPr>
              <w:spacing w:line="259" w:lineRule="auto"/>
              <w:ind w:left="107" w:right="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aim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hes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56A61" w14:textId="77777777" w:rsidR="0059271D" w:rsidRDefault="0059271D">
            <w:pPr>
              <w:spacing w:before="16" w:line="220" w:lineRule="exact"/>
              <w:rPr>
                <w:sz w:val="22"/>
                <w:szCs w:val="22"/>
              </w:rPr>
            </w:pPr>
          </w:p>
          <w:p w14:paraId="0A5EBCD8" w14:textId="77777777" w:rsidR="0059271D" w:rsidRDefault="00AB5C19">
            <w:pPr>
              <w:spacing w:line="258" w:lineRule="auto"/>
              <w:ind w:left="100" w:right="1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aim and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F6762" w14:textId="77777777" w:rsidR="0059271D" w:rsidRDefault="0059271D">
            <w:pPr>
              <w:spacing w:before="1" w:line="180" w:lineRule="exact"/>
              <w:rPr>
                <w:sz w:val="19"/>
                <w:szCs w:val="19"/>
              </w:rPr>
            </w:pPr>
          </w:p>
          <w:p w14:paraId="05AE0E4B" w14:textId="77777777" w:rsidR="0059271D" w:rsidRDefault="0059271D">
            <w:pPr>
              <w:spacing w:line="200" w:lineRule="exact"/>
            </w:pPr>
          </w:p>
          <w:p w14:paraId="0167181C" w14:textId="77777777" w:rsidR="0059271D" w:rsidRDefault="0059271D">
            <w:pPr>
              <w:spacing w:line="200" w:lineRule="exact"/>
            </w:pPr>
          </w:p>
          <w:p w14:paraId="6B149ADF" w14:textId="77777777" w:rsidR="0059271D" w:rsidRDefault="00AB5C19">
            <w:pPr>
              <w:spacing w:line="259" w:lineRule="auto"/>
              <w:ind w:left="100" w:right="4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aim and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65FC4" w14:textId="77777777" w:rsidR="0059271D" w:rsidRDefault="0059271D">
            <w:pPr>
              <w:spacing w:line="200" w:lineRule="exact"/>
            </w:pPr>
          </w:p>
          <w:p w14:paraId="0E149FDF" w14:textId="77777777" w:rsidR="0059271D" w:rsidRDefault="0059271D">
            <w:pPr>
              <w:spacing w:before="13" w:line="260" w:lineRule="exact"/>
              <w:rPr>
                <w:sz w:val="26"/>
                <w:szCs w:val="26"/>
              </w:rPr>
            </w:pPr>
          </w:p>
          <w:p w14:paraId="4845F44B" w14:textId="77777777" w:rsidR="0059271D" w:rsidRDefault="00AB5C19">
            <w:pPr>
              <w:spacing w:line="258" w:lineRule="auto"/>
              <w:ind w:left="100" w:right="58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aim and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59271D" w14:paraId="5F725449" w14:textId="77777777">
        <w:trPr>
          <w:trHeight w:hRule="exact" w:val="2837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8B392" w14:textId="77777777" w:rsidR="0059271D" w:rsidRDefault="0059271D">
            <w:pPr>
              <w:spacing w:line="200" w:lineRule="exact"/>
            </w:pPr>
          </w:p>
          <w:p w14:paraId="498DEDF0" w14:textId="77777777" w:rsidR="0059271D" w:rsidRDefault="0059271D">
            <w:pPr>
              <w:spacing w:line="200" w:lineRule="exact"/>
            </w:pPr>
          </w:p>
          <w:p w14:paraId="64EDDA71" w14:textId="77777777" w:rsidR="0059271D" w:rsidRDefault="0059271D">
            <w:pPr>
              <w:spacing w:line="200" w:lineRule="exact"/>
            </w:pPr>
          </w:p>
          <w:p w14:paraId="13E1FB1E" w14:textId="77777777" w:rsidR="0059271D" w:rsidRDefault="0059271D">
            <w:pPr>
              <w:spacing w:line="200" w:lineRule="exact"/>
            </w:pPr>
          </w:p>
          <w:p w14:paraId="5F6B6E1C" w14:textId="77777777" w:rsidR="0059271D" w:rsidRDefault="0059271D">
            <w:pPr>
              <w:spacing w:before="11" w:line="260" w:lineRule="exact"/>
              <w:rPr>
                <w:sz w:val="26"/>
                <w:szCs w:val="26"/>
              </w:rPr>
            </w:pPr>
          </w:p>
          <w:p w14:paraId="376C1B90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y</w:t>
            </w:r>
          </w:p>
          <w:p w14:paraId="496A32A9" w14:textId="77777777" w:rsidR="0059271D" w:rsidRDefault="00AB5C19">
            <w:pPr>
              <w:spacing w:before="54" w:line="259" w:lineRule="auto"/>
              <w:ind w:left="105" w:right="23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(8)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664F3" w14:textId="77777777" w:rsidR="0059271D" w:rsidRDefault="0059271D">
            <w:pPr>
              <w:spacing w:line="200" w:lineRule="exact"/>
            </w:pPr>
          </w:p>
          <w:p w14:paraId="7DFB72CC" w14:textId="77777777" w:rsidR="0059271D" w:rsidRDefault="0059271D">
            <w:pPr>
              <w:spacing w:before="18" w:line="280" w:lineRule="exact"/>
              <w:rPr>
                <w:sz w:val="28"/>
                <w:szCs w:val="28"/>
              </w:rPr>
            </w:pPr>
          </w:p>
          <w:p w14:paraId="327008FA" w14:textId="77777777" w:rsidR="0059271D" w:rsidRDefault="00AB5C19">
            <w:pPr>
              <w:spacing w:line="258" w:lineRule="auto"/>
              <w:ind w:left="107" w:right="1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ifi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 as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</w:p>
          <w:p w14:paraId="0F1524E2" w14:textId="77777777" w:rsidR="0059271D" w:rsidRDefault="00AB5C19">
            <w:pPr>
              <w:spacing w:line="258" w:lineRule="auto"/>
              <w:ind w:left="107" w:right="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a,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49F36" w14:textId="77777777" w:rsidR="0059271D" w:rsidRDefault="00AB5C19">
            <w:pPr>
              <w:spacing w:before="63" w:line="258" w:lineRule="auto"/>
              <w:ind w:left="100" w:right="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me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a,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ave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 maj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C9B6E" w14:textId="77777777" w:rsidR="0059271D" w:rsidRDefault="0059271D">
            <w:pPr>
              <w:spacing w:line="200" w:lineRule="exact"/>
            </w:pPr>
          </w:p>
          <w:p w14:paraId="6E73A95E" w14:textId="77777777" w:rsidR="0059271D" w:rsidRDefault="0059271D">
            <w:pPr>
              <w:spacing w:before="3" w:line="200" w:lineRule="exact"/>
            </w:pPr>
          </w:p>
          <w:p w14:paraId="66357641" w14:textId="77777777" w:rsidR="0059271D" w:rsidRDefault="00AB5C19">
            <w:pPr>
              <w:spacing w:line="200" w:lineRule="exact"/>
              <w:ind w:left="100" w:right="1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ate 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 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</w:p>
          <w:p w14:paraId="2C06863D" w14:textId="77777777" w:rsidR="0059271D" w:rsidRDefault="00AB5C19">
            <w:pPr>
              <w:spacing w:before="6" w:line="258" w:lineRule="auto"/>
              <w:ind w:left="100" w:right="4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a,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ave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897D9" w14:textId="77777777" w:rsidR="0059271D" w:rsidRDefault="0059271D">
            <w:pPr>
              <w:spacing w:line="260" w:lineRule="exact"/>
              <w:rPr>
                <w:sz w:val="26"/>
                <w:szCs w:val="26"/>
              </w:rPr>
            </w:pPr>
          </w:p>
          <w:p w14:paraId="0EC61077" w14:textId="77777777" w:rsidR="0059271D" w:rsidRDefault="00AB5C19">
            <w:pPr>
              <w:spacing w:line="258" w:lineRule="auto"/>
              <w:ind w:left="100" w:right="1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ifi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arch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ll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des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m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r.</w:t>
            </w:r>
          </w:p>
        </w:tc>
      </w:tr>
    </w:tbl>
    <w:p w14:paraId="4018510E" w14:textId="77777777" w:rsidR="0059271D" w:rsidRDefault="0059271D">
      <w:pPr>
        <w:spacing w:before="19" w:line="260" w:lineRule="exact"/>
        <w:rPr>
          <w:sz w:val="26"/>
          <w:szCs w:val="26"/>
        </w:rPr>
      </w:pPr>
    </w:p>
    <w:tbl>
      <w:tblPr>
        <w:tblW w:w="0" w:type="auto"/>
        <w:tblInd w:w="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7"/>
        <w:gridCol w:w="2077"/>
        <w:gridCol w:w="2069"/>
        <w:gridCol w:w="2069"/>
        <w:gridCol w:w="2069"/>
      </w:tblGrid>
      <w:tr w:rsidR="0059271D" w14:paraId="5B371C8A" w14:textId="77777777">
        <w:trPr>
          <w:trHeight w:hRule="exact" w:val="1433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A6C6F" w14:textId="77777777" w:rsidR="0059271D" w:rsidRDefault="0059271D">
            <w:pPr>
              <w:spacing w:line="200" w:lineRule="exact"/>
            </w:pPr>
          </w:p>
          <w:p w14:paraId="5F4EE32C" w14:textId="77777777" w:rsidR="0059271D" w:rsidRDefault="0059271D">
            <w:pPr>
              <w:spacing w:before="19" w:line="240" w:lineRule="exact"/>
              <w:rPr>
                <w:sz w:val="24"/>
                <w:szCs w:val="24"/>
              </w:rPr>
            </w:pPr>
          </w:p>
          <w:p w14:paraId="706DEAC5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y</w:t>
            </w:r>
          </w:p>
          <w:p w14:paraId="43D474F6" w14:textId="77777777" w:rsidR="0059271D" w:rsidRDefault="00AB5C19">
            <w:pPr>
              <w:spacing w:before="56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(2)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7E2B3" w14:textId="77777777" w:rsidR="0059271D" w:rsidRDefault="0059271D">
            <w:pPr>
              <w:spacing w:before="3" w:line="120" w:lineRule="exact"/>
              <w:rPr>
                <w:sz w:val="12"/>
                <w:szCs w:val="12"/>
              </w:rPr>
            </w:pPr>
          </w:p>
          <w:p w14:paraId="05E0C4FF" w14:textId="77777777" w:rsidR="0059271D" w:rsidRDefault="00AB5C19">
            <w:pPr>
              <w:spacing w:line="258" w:lineRule="auto"/>
              <w:ind w:left="107" w:right="2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su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 as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val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nu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rati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2278E" w14:textId="77777777" w:rsidR="0059271D" w:rsidRDefault="0059271D">
            <w:pPr>
              <w:spacing w:before="1" w:line="240" w:lineRule="exact"/>
              <w:rPr>
                <w:sz w:val="24"/>
                <w:szCs w:val="24"/>
              </w:rPr>
            </w:pPr>
          </w:p>
          <w:p w14:paraId="56E43FE9" w14:textId="77777777" w:rsidR="0059271D" w:rsidRDefault="00AB5C19">
            <w:pPr>
              <w:spacing w:line="258" w:lineRule="auto"/>
              <w:ind w:left="100" w:right="9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as 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val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nu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4B8DF" w14:textId="77777777" w:rsidR="0059271D" w:rsidRDefault="0059271D">
            <w:pPr>
              <w:spacing w:before="1" w:line="240" w:lineRule="exact"/>
              <w:rPr>
                <w:sz w:val="24"/>
                <w:szCs w:val="24"/>
              </w:rPr>
            </w:pPr>
          </w:p>
          <w:p w14:paraId="51E4F3B7" w14:textId="77777777" w:rsidR="0059271D" w:rsidRDefault="00AB5C19">
            <w:pPr>
              <w:spacing w:line="258" w:lineRule="auto"/>
              <w:ind w:left="100" w:right="9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as 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val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nu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68FDE" w14:textId="77777777" w:rsidR="0059271D" w:rsidRDefault="0059271D">
            <w:pPr>
              <w:spacing w:before="1" w:line="240" w:lineRule="exact"/>
              <w:rPr>
                <w:sz w:val="24"/>
                <w:szCs w:val="24"/>
              </w:rPr>
            </w:pPr>
          </w:p>
          <w:p w14:paraId="14AA1011" w14:textId="77777777" w:rsidR="0059271D" w:rsidRDefault="00AB5C19">
            <w:pPr>
              <w:spacing w:line="258" w:lineRule="auto"/>
              <w:ind w:left="100" w:right="1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su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 as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val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nu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rati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59271D" w14:paraId="3CF793DB" w14:textId="77777777">
        <w:trPr>
          <w:trHeight w:hRule="exact" w:val="1243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EB518" w14:textId="77777777" w:rsidR="0059271D" w:rsidRDefault="0059271D">
            <w:pPr>
              <w:spacing w:line="120" w:lineRule="exact"/>
              <w:rPr>
                <w:sz w:val="13"/>
                <w:szCs w:val="13"/>
              </w:rPr>
            </w:pPr>
          </w:p>
          <w:p w14:paraId="22864731" w14:textId="77777777" w:rsidR="0059271D" w:rsidRDefault="00AB5C19">
            <w:pPr>
              <w:ind w:left="105" w:right="940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y</w:t>
            </w:r>
          </w:p>
          <w:p w14:paraId="1465E4D1" w14:textId="77777777" w:rsidR="0059271D" w:rsidRDefault="00AB5C19">
            <w:pPr>
              <w:spacing w:before="49" w:line="259" w:lineRule="auto"/>
              <w:ind w:left="105" w:right="154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ata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(8)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7DA61" w14:textId="77777777" w:rsidR="0059271D" w:rsidRDefault="0059271D">
            <w:pPr>
              <w:spacing w:before="4" w:line="260" w:lineRule="exact"/>
              <w:rPr>
                <w:sz w:val="26"/>
                <w:szCs w:val="26"/>
              </w:rPr>
            </w:pPr>
          </w:p>
          <w:p w14:paraId="5C517468" w14:textId="77777777" w:rsidR="0059271D" w:rsidRDefault="00AB5C19">
            <w:pPr>
              <w:spacing w:line="259" w:lineRule="auto"/>
              <w:ind w:left="107" w:right="1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ata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BAA53" w14:textId="77777777" w:rsidR="0059271D" w:rsidRDefault="0059271D">
            <w:pPr>
              <w:spacing w:before="7" w:line="140" w:lineRule="exact"/>
              <w:rPr>
                <w:sz w:val="14"/>
                <w:szCs w:val="14"/>
              </w:rPr>
            </w:pPr>
          </w:p>
          <w:p w14:paraId="5AF2053F" w14:textId="77777777" w:rsidR="0059271D" w:rsidRDefault="00AB5C19">
            <w:pPr>
              <w:spacing w:line="258" w:lineRule="auto"/>
              <w:ind w:left="100" w:right="1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ata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jo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02C96" w14:textId="77777777" w:rsidR="0059271D" w:rsidRDefault="0059271D">
            <w:pPr>
              <w:spacing w:before="7" w:line="140" w:lineRule="exact"/>
              <w:rPr>
                <w:sz w:val="14"/>
                <w:szCs w:val="14"/>
              </w:rPr>
            </w:pPr>
          </w:p>
          <w:p w14:paraId="147B4326" w14:textId="77777777" w:rsidR="0059271D" w:rsidRDefault="00AB5C19">
            <w:pPr>
              <w:spacing w:line="258" w:lineRule="auto"/>
              <w:ind w:left="100" w:right="1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ata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BB550" w14:textId="77777777" w:rsidR="0059271D" w:rsidRDefault="00AB5C19">
            <w:pPr>
              <w:spacing w:before="5" w:line="258" w:lineRule="auto"/>
              <w:ind w:left="100" w:right="1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ata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ar, </w:t>
            </w:r>
            <w:proofErr w:type="gramStart"/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</w:t>
            </w:r>
            <w:proofErr w:type="gram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ma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r.</w:t>
            </w:r>
          </w:p>
        </w:tc>
      </w:tr>
      <w:tr w:rsidR="0059271D" w14:paraId="37886EB4" w14:textId="77777777">
        <w:trPr>
          <w:trHeight w:hRule="exact" w:val="1203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01194" w14:textId="77777777" w:rsidR="0059271D" w:rsidRDefault="0059271D">
            <w:pPr>
              <w:spacing w:before="4" w:line="140" w:lineRule="exact"/>
              <w:rPr>
                <w:sz w:val="14"/>
                <w:szCs w:val="14"/>
              </w:rPr>
            </w:pPr>
          </w:p>
          <w:p w14:paraId="14DF0627" w14:textId="77777777" w:rsidR="0059271D" w:rsidRDefault="0059271D">
            <w:pPr>
              <w:spacing w:line="200" w:lineRule="exact"/>
            </w:pPr>
          </w:p>
          <w:p w14:paraId="4AFBC02A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y</w:t>
            </w:r>
          </w:p>
          <w:p w14:paraId="3707E0DD" w14:textId="77777777" w:rsidR="0059271D" w:rsidRDefault="00AB5C19">
            <w:pPr>
              <w:spacing w:before="56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(2)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A5919" w14:textId="77777777" w:rsidR="0059271D" w:rsidRDefault="0059271D">
            <w:pPr>
              <w:spacing w:before="3" w:line="160" w:lineRule="exact"/>
              <w:rPr>
                <w:sz w:val="16"/>
                <w:szCs w:val="16"/>
              </w:rPr>
            </w:pPr>
          </w:p>
          <w:p w14:paraId="7348F39D" w14:textId="77777777" w:rsidR="0059271D" w:rsidRDefault="0059271D">
            <w:pPr>
              <w:spacing w:line="200" w:lineRule="exact"/>
            </w:pPr>
          </w:p>
          <w:p w14:paraId="50B6BE94" w14:textId="77777777" w:rsidR="0059271D" w:rsidRDefault="00AB5C19">
            <w:pPr>
              <w:spacing w:line="259" w:lineRule="auto"/>
              <w:ind w:left="107" w:right="1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A0704" w14:textId="77777777" w:rsidR="0059271D" w:rsidRDefault="0059271D">
            <w:pPr>
              <w:spacing w:before="8" w:line="120" w:lineRule="exact"/>
              <w:rPr>
                <w:sz w:val="12"/>
                <w:szCs w:val="12"/>
              </w:rPr>
            </w:pPr>
          </w:p>
          <w:p w14:paraId="34ABD05D" w14:textId="77777777" w:rsidR="0059271D" w:rsidRDefault="00AB5C19">
            <w:pPr>
              <w:spacing w:line="258" w:lineRule="auto"/>
              <w:ind w:left="100" w:right="7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ale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iate 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54432" w14:textId="77777777" w:rsidR="0059271D" w:rsidRDefault="0059271D">
            <w:pPr>
              <w:spacing w:before="3" w:line="160" w:lineRule="exact"/>
              <w:rPr>
                <w:sz w:val="16"/>
                <w:szCs w:val="16"/>
              </w:rPr>
            </w:pPr>
          </w:p>
          <w:p w14:paraId="4DF605C9" w14:textId="77777777" w:rsidR="0059271D" w:rsidRDefault="0059271D">
            <w:pPr>
              <w:spacing w:line="200" w:lineRule="exact"/>
            </w:pPr>
          </w:p>
          <w:p w14:paraId="7248BEC4" w14:textId="77777777" w:rsidR="0059271D" w:rsidRDefault="00AB5C19">
            <w:pPr>
              <w:spacing w:line="259" w:lineRule="auto"/>
              <w:ind w:left="100" w:right="1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B61BB" w14:textId="77777777" w:rsidR="0059271D" w:rsidRDefault="0059271D">
            <w:pPr>
              <w:spacing w:before="8" w:line="120" w:lineRule="exact"/>
              <w:rPr>
                <w:sz w:val="12"/>
                <w:szCs w:val="12"/>
              </w:rPr>
            </w:pPr>
          </w:p>
          <w:p w14:paraId="74713EF0" w14:textId="77777777" w:rsidR="0059271D" w:rsidRDefault="00AB5C19">
            <w:pPr>
              <w:spacing w:line="258" w:lineRule="auto"/>
              <w:ind w:left="100" w:right="1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ale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to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proofErr w:type="gramEnd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r.</w:t>
            </w:r>
          </w:p>
        </w:tc>
      </w:tr>
    </w:tbl>
    <w:p w14:paraId="080BD06D" w14:textId="77777777" w:rsidR="0059271D" w:rsidRDefault="0059271D">
      <w:pPr>
        <w:spacing w:line="200" w:lineRule="exact"/>
      </w:pPr>
    </w:p>
    <w:p w14:paraId="4847A1B1" w14:textId="77777777" w:rsidR="0059271D" w:rsidRDefault="0059271D">
      <w:pPr>
        <w:spacing w:line="200" w:lineRule="exact"/>
      </w:pPr>
    </w:p>
    <w:p w14:paraId="7F12D0B3" w14:textId="77777777" w:rsidR="0059271D" w:rsidRDefault="0059271D">
      <w:pPr>
        <w:spacing w:line="200" w:lineRule="exact"/>
      </w:pPr>
    </w:p>
    <w:p w14:paraId="0FDD5539" w14:textId="77777777" w:rsidR="0059271D" w:rsidRDefault="0059271D">
      <w:pPr>
        <w:spacing w:line="200" w:lineRule="exact"/>
      </w:pPr>
    </w:p>
    <w:p w14:paraId="391B184A" w14:textId="77777777" w:rsidR="0059271D" w:rsidRDefault="0059271D">
      <w:pPr>
        <w:spacing w:before="14" w:line="260" w:lineRule="exact"/>
        <w:rPr>
          <w:sz w:val="26"/>
          <w:szCs w:val="26"/>
        </w:rPr>
      </w:pPr>
    </w:p>
    <w:p w14:paraId="5F7FABA4" w14:textId="1547BF55" w:rsidR="0059271D" w:rsidRDefault="0059271D">
      <w:pPr>
        <w:spacing w:before="34"/>
        <w:ind w:left="1364"/>
        <w:rPr>
          <w:rFonts w:ascii="Arial" w:eastAsia="Arial" w:hAnsi="Arial" w:cs="Arial"/>
        </w:rPr>
        <w:sectPr w:rsidR="0059271D">
          <w:headerReference w:type="default" r:id="rId10"/>
          <w:footerReference w:type="default" r:id="rId11"/>
          <w:pgSz w:w="11920" w:h="16840"/>
          <w:pgMar w:top="2360" w:right="0" w:bottom="280" w:left="0" w:header="23" w:footer="0" w:gutter="0"/>
          <w:cols w:space="720"/>
        </w:sectPr>
      </w:pPr>
    </w:p>
    <w:p w14:paraId="3FE8ADD6" w14:textId="77777777" w:rsidR="0059271D" w:rsidRDefault="0059271D">
      <w:pPr>
        <w:spacing w:before="2" w:line="120" w:lineRule="exact"/>
        <w:rPr>
          <w:sz w:val="12"/>
          <w:szCs w:val="12"/>
        </w:rPr>
      </w:pPr>
    </w:p>
    <w:p w14:paraId="5C61BCDD" w14:textId="77777777" w:rsidR="0059271D" w:rsidRDefault="0059271D">
      <w:pPr>
        <w:spacing w:line="200" w:lineRule="exact"/>
      </w:pPr>
    </w:p>
    <w:p w14:paraId="2C97471F" w14:textId="77777777" w:rsidR="0059271D" w:rsidRDefault="0059271D">
      <w:pPr>
        <w:spacing w:line="200" w:lineRule="exact"/>
      </w:pPr>
    </w:p>
    <w:tbl>
      <w:tblPr>
        <w:tblW w:w="0" w:type="auto"/>
        <w:tblInd w:w="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7"/>
        <w:gridCol w:w="2077"/>
        <w:gridCol w:w="2069"/>
        <w:gridCol w:w="2069"/>
        <w:gridCol w:w="2069"/>
      </w:tblGrid>
      <w:tr w:rsidR="0059271D" w14:paraId="5B6806BB" w14:textId="77777777">
        <w:trPr>
          <w:trHeight w:hRule="exact" w:val="1246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04C20" w14:textId="77777777" w:rsidR="0059271D" w:rsidRDefault="0059271D">
            <w:pPr>
              <w:spacing w:before="5" w:line="240" w:lineRule="exact"/>
              <w:rPr>
                <w:sz w:val="24"/>
                <w:szCs w:val="24"/>
              </w:rPr>
            </w:pPr>
          </w:p>
          <w:p w14:paraId="34C535A0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esu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lts</w:t>
            </w:r>
          </w:p>
          <w:p w14:paraId="0CA71857" w14:textId="77777777" w:rsidR="0059271D" w:rsidRDefault="00AB5C19">
            <w:pPr>
              <w:spacing w:before="56" w:line="259" w:lineRule="auto"/>
              <w:ind w:left="105" w:right="6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(10)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D7396" w14:textId="77777777" w:rsidR="0059271D" w:rsidRDefault="0059271D">
            <w:pPr>
              <w:spacing w:before="7" w:line="140" w:lineRule="exact"/>
              <w:rPr>
                <w:sz w:val="14"/>
                <w:szCs w:val="14"/>
              </w:rPr>
            </w:pPr>
          </w:p>
          <w:p w14:paraId="7927FAE2" w14:textId="77777777" w:rsidR="0059271D" w:rsidRDefault="00AB5C19">
            <w:pPr>
              <w:spacing w:line="258" w:lineRule="auto"/>
              <w:ind w:left="107" w:right="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ai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0B58E" w14:textId="77777777" w:rsidR="0059271D" w:rsidRDefault="0059271D">
            <w:pPr>
              <w:spacing w:before="7" w:line="140" w:lineRule="exact"/>
              <w:rPr>
                <w:sz w:val="14"/>
                <w:szCs w:val="14"/>
              </w:rPr>
            </w:pPr>
          </w:p>
          <w:p w14:paraId="1AD1B492" w14:textId="77777777" w:rsidR="0059271D" w:rsidRDefault="00AB5C19">
            <w:pPr>
              <w:spacing w:line="258" w:lineRule="auto"/>
              <w:ind w:left="100" w:right="1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ai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9106A" w14:textId="77777777" w:rsidR="0059271D" w:rsidRDefault="00AB5C19">
            <w:pPr>
              <w:spacing w:before="7" w:line="258" w:lineRule="auto"/>
              <w:ind w:left="100" w:right="2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ai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are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 ir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ls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7A85F" w14:textId="77777777" w:rsidR="0059271D" w:rsidRDefault="0059271D">
            <w:pPr>
              <w:spacing w:before="7" w:line="140" w:lineRule="exact"/>
              <w:rPr>
                <w:sz w:val="14"/>
                <w:szCs w:val="14"/>
              </w:rPr>
            </w:pPr>
          </w:p>
          <w:p w14:paraId="2E9313B6" w14:textId="77777777" w:rsidR="0059271D" w:rsidRDefault="00AB5C19">
            <w:pPr>
              <w:spacing w:line="258" w:lineRule="auto"/>
              <w:ind w:left="100" w:right="19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ai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are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r.</w:t>
            </w:r>
          </w:p>
        </w:tc>
      </w:tr>
      <w:tr w:rsidR="0059271D" w14:paraId="531E3472" w14:textId="77777777">
        <w:trPr>
          <w:trHeight w:hRule="exact" w:val="1465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71710" w14:textId="77777777" w:rsidR="0059271D" w:rsidRDefault="0059271D">
            <w:pPr>
              <w:spacing w:line="200" w:lineRule="exact"/>
            </w:pPr>
          </w:p>
          <w:p w14:paraId="169CA691" w14:textId="77777777" w:rsidR="0059271D" w:rsidRDefault="0059271D">
            <w:pPr>
              <w:spacing w:before="16" w:line="260" w:lineRule="exact"/>
              <w:rPr>
                <w:sz w:val="26"/>
                <w:szCs w:val="26"/>
              </w:rPr>
            </w:pPr>
          </w:p>
          <w:p w14:paraId="12AED5C8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esu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lts</w:t>
            </w:r>
          </w:p>
          <w:p w14:paraId="584C099C" w14:textId="77777777" w:rsidR="0059271D" w:rsidRDefault="00AB5C19">
            <w:pPr>
              <w:spacing w:before="54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gu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(5)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98919" w14:textId="77777777" w:rsidR="0059271D" w:rsidRDefault="0059271D">
            <w:pPr>
              <w:spacing w:before="5" w:line="160" w:lineRule="exact"/>
              <w:rPr>
                <w:sz w:val="17"/>
                <w:szCs w:val="17"/>
              </w:rPr>
            </w:pPr>
          </w:p>
          <w:p w14:paraId="06AD85B6" w14:textId="77777777" w:rsidR="0059271D" w:rsidRDefault="0059271D">
            <w:pPr>
              <w:spacing w:line="200" w:lineRule="exact"/>
            </w:pPr>
          </w:p>
          <w:p w14:paraId="49EF53E2" w14:textId="77777777" w:rsidR="0059271D" w:rsidRDefault="00AB5C19">
            <w:pPr>
              <w:spacing w:line="259" w:lineRule="auto"/>
              <w:ind w:left="107" w:right="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fi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1EADA" w14:textId="77777777" w:rsidR="0059271D" w:rsidRDefault="0059271D">
            <w:pPr>
              <w:spacing w:before="17" w:line="240" w:lineRule="exact"/>
              <w:rPr>
                <w:sz w:val="24"/>
                <w:szCs w:val="24"/>
              </w:rPr>
            </w:pPr>
          </w:p>
          <w:p w14:paraId="164BA0AA" w14:textId="77777777" w:rsidR="0059271D" w:rsidRDefault="00AB5C19">
            <w:pPr>
              <w:spacing w:line="258" w:lineRule="auto"/>
              <w:ind w:left="100" w:right="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fi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epe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with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jo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F49C9" w14:textId="77777777" w:rsidR="0059271D" w:rsidRDefault="00AB5C19">
            <w:pPr>
              <w:spacing w:before="5" w:line="259" w:lineRule="auto"/>
              <w:ind w:left="100" w:right="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iate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ta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gu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</w:p>
          <w:p w14:paraId="589E8E6B" w14:textId="77777777" w:rsidR="0059271D" w:rsidRDefault="00AB5C19">
            <w:pPr>
              <w:spacing w:line="258" w:lineRule="auto"/>
              <w:ind w:left="100" w:right="502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la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ly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A7603" w14:textId="77777777" w:rsidR="0059271D" w:rsidRDefault="00AB5C19">
            <w:pPr>
              <w:spacing w:before="5" w:line="259" w:lineRule="auto"/>
              <w:ind w:left="100" w:right="13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fi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vely to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y.</w:t>
            </w:r>
          </w:p>
        </w:tc>
      </w:tr>
      <w:tr w:rsidR="0059271D" w14:paraId="7586DBD8" w14:textId="77777777">
        <w:trPr>
          <w:trHeight w:hRule="exact" w:val="1654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ECDB5" w14:textId="77777777" w:rsidR="0059271D" w:rsidRDefault="0059271D">
            <w:pPr>
              <w:spacing w:before="3" w:line="140" w:lineRule="exact"/>
              <w:rPr>
                <w:sz w:val="15"/>
                <w:szCs w:val="15"/>
              </w:rPr>
            </w:pPr>
          </w:p>
          <w:p w14:paraId="40B67FDB" w14:textId="77777777" w:rsidR="0059271D" w:rsidRDefault="0059271D">
            <w:pPr>
              <w:spacing w:line="200" w:lineRule="exact"/>
            </w:pPr>
          </w:p>
          <w:p w14:paraId="3453CC00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us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</w:p>
          <w:p w14:paraId="0DC5F4DE" w14:textId="77777777" w:rsidR="0059271D" w:rsidRDefault="00AB5C19">
            <w:pPr>
              <w:spacing w:before="51"/>
              <w:ind w:left="105" w:right="3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aim (10)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FAC74" w14:textId="77777777" w:rsidR="0059271D" w:rsidRDefault="0059271D">
            <w:pPr>
              <w:spacing w:before="13" w:line="220" w:lineRule="exact"/>
              <w:rPr>
                <w:sz w:val="22"/>
                <w:szCs w:val="22"/>
              </w:rPr>
            </w:pPr>
          </w:p>
          <w:p w14:paraId="5197ED1A" w14:textId="77777777" w:rsidR="0059271D" w:rsidRDefault="00AB5C19">
            <w:pPr>
              <w:spacing w:line="258" w:lineRule="auto"/>
              <w:ind w:left="107" w:right="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aim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wit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lit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FEE2A" w14:textId="77777777" w:rsidR="0059271D" w:rsidRDefault="0059271D">
            <w:pPr>
              <w:spacing w:before="6" w:line="100" w:lineRule="exact"/>
              <w:rPr>
                <w:sz w:val="11"/>
                <w:szCs w:val="11"/>
              </w:rPr>
            </w:pPr>
          </w:p>
          <w:p w14:paraId="7D10946D" w14:textId="77777777" w:rsidR="0059271D" w:rsidRDefault="00AB5C19">
            <w:pPr>
              <w:spacing w:line="258" w:lineRule="auto"/>
              <w:ind w:left="100" w:right="2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vance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aim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imal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lit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B0B45" w14:textId="77777777" w:rsidR="0059271D" w:rsidRDefault="0059271D">
            <w:pPr>
              <w:spacing w:before="13" w:line="220" w:lineRule="exact"/>
              <w:rPr>
                <w:sz w:val="22"/>
                <w:szCs w:val="22"/>
              </w:rPr>
            </w:pPr>
          </w:p>
          <w:p w14:paraId="288BF84F" w14:textId="77777777" w:rsidR="0059271D" w:rsidRDefault="00AB5C19">
            <w:pPr>
              <w:spacing w:line="258" w:lineRule="auto"/>
              <w:ind w:left="100" w:right="2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aim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lit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1C8EB" w14:textId="77777777" w:rsidR="0059271D" w:rsidRDefault="0059271D">
            <w:pPr>
              <w:spacing w:before="6" w:line="100" w:lineRule="exact"/>
              <w:rPr>
                <w:sz w:val="11"/>
                <w:szCs w:val="11"/>
              </w:rPr>
            </w:pPr>
          </w:p>
          <w:p w14:paraId="5145958B" w14:textId="77777777" w:rsidR="0059271D" w:rsidRDefault="00AB5C19">
            <w:pPr>
              <w:spacing w:line="258" w:lineRule="auto"/>
              <w:ind w:left="100" w:right="2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aim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lit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ar, </w:t>
            </w:r>
            <w:proofErr w:type="gramStart"/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</w:t>
            </w:r>
            <w:proofErr w:type="gram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ma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r.</w:t>
            </w:r>
          </w:p>
        </w:tc>
      </w:tr>
      <w:tr w:rsidR="0059271D" w14:paraId="61890F5D" w14:textId="77777777">
        <w:trPr>
          <w:trHeight w:hRule="exact" w:val="1688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CF251" w14:textId="77777777" w:rsidR="0059271D" w:rsidRDefault="0059271D">
            <w:pPr>
              <w:spacing w:line="160" w:lineRule="exact"/>
              <w:rPr>
                <w:sz w:val="17"/>
                <w:szCs w:val="17"/>
              </w:rPr>
            </w:pPr>
          </w:p>
          <w:p w14:paraId="72D8E936" w14:textId="77777777" w:rsidR="0059271D" w:rsidRDefault="0059271D">
            <w:pPr>
              <w:spacing w:line="200" w:lineRule="exact"/>
            </w:pPr>
          </w:p>
          <w:p w14:paraId="0677AA04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us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</w:p>
          <w:p w14:paraId="37C2166C" w14:textId="77777777" w:rsidR="0059271D" w:rsidRDefault="00AB5C19">
            <w:pPr>
              <w:spacing w:before="48" w:line="200" w:lineRule="exact"/>
              <w:ind w:left="105" w:right="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</w:p>
          <w:p w14:paraId="2BE30534" w14:textId="77777777" w:rsidR="0059271D" w:rsidRDefault="00AB5C19">
            <w:pPr>
              <w:spacing w:before="6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(10)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B58CF" w14:textId="77777777" w:rsidR="0059271D" w:rsidRDefault="0059271D">
            <w:pPr>
              <w:spacing w:before="8" w:line="160" w:lineRule="exact"/>
              <w:rPr>
                <w:sz w:val="16"/>
                <w:szCs w:val="16"/>
              </w:rPr>
            </w:pPr>
          </w:p>
          <w:p w14:paraId="489ACA86" w14:textId="77777777" w:rsidR="0059271D" w:rsidRDefault="0059271D">
            <w:pPr>
              <w:spacing w:line="200" w:lineRule="exact"/>
            </w:pPr>
          </w:p>
          <w:p w14:paraId="755861E6" w14:textId="77777777" w:rsidR="0059271D" w:rsidRDefault="00AB5C19">
            <w:pPr>
              <w:spacing w:line="259" w:lineRule="auto"/>
              <w:ind w:left="107" w:right="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to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0B1FC" w14:textId="77777777" w:rsidR="0059271D" w:rsidRDefault="0059271D">
            <w:pPr>
              <w:spacing w:before="8" w:line="160" w:lineRule="exact"/>
              <w:rPr>
                <w:sz w:val="16"/>
                <w:szCs w:val="16"/>
              </w:rPr>
            </w:pPr>
          </w:p>
          <w:p w14:paraId="47A8ED15" w14:textId="77777777" w:rsidR="0059271D" w:rsidRDefault="0059271D">
            <w:pPr>
              <w:spacing w:line="200" w:lineRule="exact"/>
            </w:pPr>
          </w:p>
          <w:p w14:paraId="369C24FB" w14:textId="77777777" w:rsidR="0059271D" w:rsidRDefault="00AB5C19">
            <w:pPr>
              <w:spacing w:line="259" w:lineRule="auto"/>
              <w:ind w:left="100" w:right="1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Gen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y,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38FAC" w14:textId="77777777" w:rsidR="0059271D" w:rsidRDefault="0059271D">
            <w:pPr>
              <w:spacing w:before="10" w:line="240" w:lineRule="exact"/>
              <w:rPr>
                <w:sz w:val="24"/>
                <w:szCs w:val="24"/>
              </w:rPr>
            </w:pPr>
          </w:p>
          <w:p w14:paraId="7DEB6ED4" w14:textId="77777777" w:rsidR="0059271D" w:rsidRDefault="00AB5C19">
            <w:pPr>
              <w:spacing w:line="258" w:lineRule="auto"/>
              <w:ind w:left="100" w:right="9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spe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ific 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y,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are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7C7CE" w14:textId="77777777" w:rsidR="0059271D" w:rsidRDefault="00AB5C19">
            <w:pPr>
              <w:spacing w:before="7" w:line="259" w:lineRule="auto"/>
              <w:ind w:left="100" w:righ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l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limi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y,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are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ehe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ively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ma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r.</w:t>
            </w:r>
          </w:p>
        </w:tc>
      </w:tr>
      <w:tr w:rsidR="0059271D" w14:paraId="7B4099E2" w14:textId="77777777">
        <w:trPr>
          <w:trHeight w:hRule="exact" w:val="1243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F4158" w14:textId="77777777" w:rsidR="0059271D" w:rsidRDefault="0059271D">
            <w:pPr>
              <w:spacing w:before="8" w:line="240" w:lineRule="exact"/>
              <w:rPr>
                <w:sz w:val="24"/>
                <w:szCs w:val="24"/>
              </w:rPr>
            </w:pPr>
          </w:p>
          <w:p w14:paraId="641AAFA6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us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</w:p>
          <w:p w14:paraId="6ED1559C" w14:textId="77777777" w:rsidR="0059271D" w:rsidRDefault="00AB5C19">
            <w:pPr>
              <w:spacing w:before="51" w:line="259" w:lineRule="auto"/>
              <w:ind w:left="105" w:right="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im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(5)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E277F" w14:textId="77777777" w:rsidR="0059271D" w:rsidRDefault="00AB5C19">
            <w:pPr>
              <w:spacing w:before="5" w:line="259" w:lineRule="auto"/>
              <w:ind w:left="107" w:righ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are 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vant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ractical.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E2DA5" w14:textId="77777777" w:rsidR="0059271D" w:rsidRDefault="00AB5C19">
            <w:pPr>
              <w:spacing w:before="5" w:line="259" w:lineRule="auto"/>
              <w:ind w:left="100" w:right="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im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</w:p>
          <w:p w14:paraId="4AB9EC2E" w14:textId="77777777" w:rsidR="0059271D" w:rsidRDefault="00AB5C19">
            <w:pPr>
              <w:spacing w:line="259" w:lineRule="auto"/>
              <w:ind w:left="100" w:right="1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to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A6875D" w14:textId="77777777" w:rsidR="0059271D" w:rsidRDefault="00AB5C19">
            <w:pPr>
              <w:spacing w:before="5" w:line="259" w:lineRule="auto"/>
              <w:ind w:left="100" w:right="17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App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im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 are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c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ractical.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3CEC7" w14:textId="77777777" w:rsidR="0059271D" w:rsidRDefault="00AB5C19">
            <w:pPr>
              <w:spacing w:before="5" w:line="259" w:lineRule="auto"/>
              <w:ind w:left="100" w:right="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l, </w:t>
            </w:r>
            <w:proofErr w:type="gram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ractical</w:t>
            </w:r>
            <w:proofErr w:type="gram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im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arch 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59271D" w14:paraId="022F9F5F" w14:textId="77777777">
        <w:trPr>
          <w:trHeight w:hRule="exact" w:val="1467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C5B06" w14:textId="77777777" w:rsidR="0059271D" w:rsidRDefault="0059271D">
            <w:pPr>
              <w:spacing w:before="3" w:line="240" w:lineRule="exact"/>
              <w:rPr>
                <w:sz w:val="24"/>
                <w:szCs w:val="24"/>
              </w:rPr>
            </w:pPr>
          </w:p>
          <w:p w14:paraId="0A1CF2FD" w14:textId="77777777" w:rsidR="0059271D" w:rsidRDefault="00AB5C19">
            <w:pPr>
              <w:spacing w:line="271" w:lineRule="auto"/>
              <w:ind w:left="105" w:right="23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us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(5)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2867D" w14:textId="77777777" w:rsidR="0059271D" w:rsidRDefault="0059271D">
            <w:pPr>
              <w:spacing w:before="10" w:line="120" w:lineRule="exact"/>
              <w:rPr>
                <w:sz w:val="13"/>
                <w:szCs w:val="13"/>
              </w:rPr>
            </w:pPr>
          </w:p>
          <w:p w14:paraId="5D0E3430" w14:textId="77777777" w:rsidR="0059271D" w:rsidRDefault="00AB5C19">
            <w:pPr>
              <w:spacing w:line="259" w:lineRule="auto"/>
              <w:ind w:left="107" w:right="5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</w:p>
          <w:p w14:paraId="04F4F9EC" w14:textId="77777777" w:rsidR="0059271D" w:rsidRDefault="00AB5C19">
            <w:pPr>
              <w:spacing w:line="258" w:lineRule="auto"/>
              <w:ind w:left="107" w:right="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4761A" w14:textId="77777777" w:rsidR="0059271D" w:rsidRDefault="00AB5C19">
            <w:pPr>
              <w:spacing w:before="7" w:line="259" w:lineRule="auto"/>
              <w:ind w:left="100" w:right="51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</w:p>
          <w:p w14:paraId="22D39319" w14:textId="77777777" w:rsidR="0059271D" w:rsidRDefault="00AB5C19">
            <w:pPr>
              <w:spacing w:line="256" w:lineRule="auto"/>
              <w:ind w:left="100" w:right="6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fly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may</w:t>
            </w:r>
          </w:p>
          <w:p w14:paraId="29BEDCC8" w14:textId="77777777" w:rsidR="0059271D" w:rsidRDefault="00AB5C19">
            <w:pPr>
              <w:spacing w:before="3" w:line="259" w:lineRule="auto"/>
              <w:ind w:left="100" w:right="6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 fea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8AF10" w14:textId="77777777" w:rsidR="0059271D" w:rsidRDefault="0059271D">
            <w:pPr>
              <w:spacing w:before="20" w:line="240" w:lineRule="exact"/>
              <w:rPr>
                <w:sz w:val="24"/>
                <w:szCs w:val="24"/>
              </w:rPr>
            </w:pPr>
          </w:p>
          <w:p w14:paraId="25D0BA74" w14:textId="77777777" w:rsidR="0059271D" w:rsidRDefault="00AB5C19">
            <w:pPr>
              <w:spacing w:line="258" w:lineRule="auto"/>
              <w:ind w:left="100" w:right="1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ly al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fi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DAC1C" w14:textId="77777777" w:rsidR="0059271D" w:rsidRDefault="0059271D">
            <w:pPr>
              <w:spacing w:before="10" w:line="120" w:lineRule="exact"/>
              <w:rPr>
                <w:sz w:val="13"/>
                <w:szCs w:val="13"/>
              </w:rPr>
            </w:pPr>
          </w:p>
          <w:p w14:paraId="7D10A24F" w14:textId="77777777" w:rsidR="0059271D" w:rsidRDefault="00AB5C19">
            <w:pPr>
              <w:spacing w:line="258" w:lineRule="auto"/>
              <w:ind w:left="100" w:right="1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al, fea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m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f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59271D" w14:paraId="5918AD03" w14:textId="77777777">
        <w:trPr>
          <w:trHeight w:hRule="exact" w:val="1687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1BDED" w14:textId="77777777" w:rsidR="0059271D" w:rsidRDefault="0059271D">
            <w:pPr>
              <w:spacing w:before="1" w:line="140" w:lineRule="exact"/>
              <w:rPr>
                <w:sz w:val="15"/>
                <w:szCs w:val="15"/>
              </w:rPr>
            </w:pPr>
          </w:p>
          <w:p w14:paraId="75E012B3" w14:textId="77777777" w:rsidR="0059271D" w:rsidRDefault="0059271D">
            <w:pPr>
              <w:spacing w:line="200" w:lineRule="exact"/>
            </w:pPr>
          </w:p>
          <w:p w14:paraId="303A59A2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ren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g</w:t>
            </w:r>
          </w:p>
          <w:p w14:paraId="498D7863" w14:textId="77777777" w:rsidR="0059271D" w:rsidRDefault="00AB5C19">
            <w:pPr>
              <w:spacing w:before="51" w:line="259" w:lineRule="auto"/>
              <w:ind w:left="105" w:right="2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PA 7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b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(5)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505451" w14:textId="77777777" w:rsidR="0059271D" w:rsidRDefault="0059271D">
            <w:pPr>
              <w:spacing w:line="200" w:lineRule="exact"/>
            </w:pPr>
          </w:p>
          <w:p w14:paraId="4BBF85E9" w14:textId="77777777" w:rsidR="0059271D" w:rsidRDefault="0059271D">
            <w:pPr>
              <w:spacing w:line="200" w:lineRule="exact"/>
            </w:pPr>
          </w:p>
          <w:p w14:paraId="0D81175C" w14:textId="77777777" w:rsidR="0059271D" w:rsidRDefault="0059271D">
            <w:pPr>
              <w:spacing w:before="5" w:line="200" w:lineRule="exact"/>
            </w:pPr>
          </w:p>
          <w:p w14:paraId="2C69E47D" w14:textId="77777777" w:rsidR="0059271D" w:rsidRDefault="00AB5C19">
            <w:pPr>
              <w:spacing w:line="259" w:lineRule="auto"/>
              <w:ind w:left="107" w:righ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g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F4E7F" w14:textId="77777777" w:rsidR="0059271D" w:rsidRDefault="0059271D">
            <w:pPr>
              <w:spacing w:line="120" w:lineRule="exact"/>
              <w:rPr>
                <w:sz w:val="13"/>
                <w:szCs w:val="13"/>
              </w:rPr>
            </w:pPr>
          </w:p>
          <w:p w14:paraId="4A235C17" w14:textId="77777777" w:rsidR="0059271D" w:rsidRDefault="00AB5C19">
            <w:pPr>
              <w:spacing w:line="258" w:lineRule="auto"/>
              <w:ind w:left="100" w:right="1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PA 7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citati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 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0C53B" w14:textId="77777777" w:rsidR="0059271D" w:rsidRDefault="00AB5C19">
            <w:pPr>
              <w:spacing w:before="7"/>
              <w:ind w:left="1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APA</w:t>
            </w:r>
          </w:p>
          <w:p w14:paraId="51EB5155" w14:textId="77777777" w:rsidR="0059271D" w:rsidRDefault="00AB5C19">
            <w:pPr>
              <w:spacing w:before="18" w:line="258" w:lineRule="auto"/>
              <w:ind w:left="100" w:right="1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- 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citati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0F1B" w14:textId="77777777" w:rsidR="0059271D" w:rsidRDefault="0059271D">
            <w:pPr>
              <w:spacing w:line="120" w:lineRule="exact"/>
              <w:rPr>
                <w:sz w:val="13"/>
                <w:szCs w:val="13"/>
              </w:rPr>
            </w:pPr>
          </w:p>
          <w:p w14:paraId="3CFC67DC" w14:textId="77777777" w:rsidR="0059271D" w:rsidRDefault="00AB5C19">
            <w:pPr>
              <w:spacing w:line="259" w:lineRule="auto"/>
              <w:ind w:left="100" w:right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APA 7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</w:p>
          <w:p w14:paraId="3A292FB9" w14:textId="77777777" w:rsidR="0059271D" w:rsidRDefault="00AB5C19">
            <w:pPr>
              <w:spacing w:line="258" w:lineRule="auto"/>
              <w:ind w:left="100" w:right="2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59271D" w14:paraId="301EB0B2" w14:textId="77777777">
        <w:trPr>
          <w:trHeight w:hRule="exact" w:val="1025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24002" w14:textId="77777777" w:rsidR="0059271D" w:rsidRDefault="0059271D">
            <w:pPr>
              <w:spacing w:before="7" w:line="120" w:lineRule="exact"/>
              <w:rPr>
                <w:sz w:val="13"/>
                <w:szCs w:val="13"/>
              </w:rPr>
            </w:pPr>
          </w:p>
          <w:p w14:paraId="2B4E4021" w14:textId="77777777" w:rsidR="0059271D" w:rsidRDefault="00AB5C19">
            <w:pPr>
              <w:spacing w:line="277" w:lineRule="auto"/>
              <w:ind w:left="105" w:right="15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Clar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ty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age (2)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EFCB0" w14:textId="77777777" w:rsidR="0059271D" w:rsidRDefault="00AB5C19">
            <w:pPr>
              <w:spacing w:before="5" w:line="259" w:lineRule="auto"/>
              <w:ind w:left="107" w:right="2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age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0EFD0" w14:textId="77777777" w:rsidR="0059271D" w:rsidRDefault="0059271D">
            <w:pPr>
              <w:spacing w:before="4" w:line="140" w:lineRule="exact"/>
              <w:rPr>
                <w:sz w:val="15"/>
                <w:szCs w:val="15"/>
              </w:rPr>
            </w:pPr>
          </w:p>
          <w:p w14:paraId="286CCC6A" w14:textId="77777777" w:rsidR="0059271D" w:rsidRDefault="00AB5C19">
            <w:pPr>
              <w:spacing w:line="259" w:lineRule="auto"/>
              <w:ind w:left="100" w:right="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age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ACDC7" w14:textId="77777777" w:rsidR="0059271D" w:rsidRDefault="0059271D">
            <w:pPr>
              <w:spacing w:before="4" w:line="140" w:lineRule="exact"/>
              <w:rPr>
                <w:sz w:val="15"/>
                <w:szCs w:val="15"/>
              </w:rPr>
            </w:pPr>
          </w:p>
          <w:p w14:paraId="7AE5523C" w14:textId="77777777" w:rsidR="0059271D" w:rsidRDefault="00AB5C19">
            <w:pPr>
              <w:spacing w:line="259" w:lineRule="auto"/>
              <w:ind w:left="100" w:right="1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age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0CD3E" w14:textId="77777777" w:rsidR="0059271D" w:rsidRDefault="00AB5C19">
            <w:pPr>
              <w:spacing w:before="5" w:line="259" w:lineRule="auto"/>
              <w:ind w:left="100" w:right="1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age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ID,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ub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t.</w:t>
            </w:r>
          </w:p>
        </w:tc>
      </w:tr>
    </w:tbl>
    <w:p w14:paraId="246D6918" w14:textId="77777777" w:rsidR="0059271D" w:rsidRDefault="0059271D">
      <w:pPr>
        <w:spacing w:before="5" w:line="180" w:lineRule="exact"/>
        <w:rPr>
          <w:sz w:val="18"/>
          <w:szCs w:val="18"/>
        </w:rPr>
      </w:pPr>
    </w:p>
    <w:p w14:paraId="14657BB0" w14:textId="77777777" w:rsidR="0059271D" w:rsidRDefault="0059271D">
      <w:pPr>
        <w:spacing w:line="200" w:lineRule="exact"/>
      </w:pPr>
    </w:p>
    <w:p w14:paraId="1446CABC" w14:textId="77777777" w:rsidR="0059271D" w:rsidRDefault="0059271D">
      <w:pPr>
        <w:spacing w:line="200" w:lineRule="exact"/>
      </w:pPr>
    </w:p>
    <w:p w14:paraId="7ADC3FD2" w14:textId="77777777" w:rsidR="0059271D" w:rsidRDefault="0059271D">
      <w:pPr>
        <w:spacing w:line="200" w:lineRule="exact"/>
      </w:pPr>
    </w:p>
    <w:p w14:paraId="6E895DF6" w14:textId="77777777" w:rsidR="0059271D" w:rsidRDefault="0059271D">
      <w:pPr>
        <w:spacing w:line="200" w:lineRule="exact"/>
      </w:pPr>
    </w:p>
    <w:p w14:paraId="26E69E2E" w14:textId="77777777" w:rsidR="0059271D" w:rsidRDefault="0059271D">
      <w:pPr>
        <w:spacing w:line="200" w:lineRule="exact"/>
      </w:pPr>
    </w:p>
    <w:p w14:paraId="784F0F44" w14:textId="77777777" w:rsidR="0059271D" w:rsidRDefault="0059271D">
      <w:pPr>
        <w:spacing w:line="200" w:lineRule="exact"/>
      </w:pPr>
    </w:p>
    <w:p w14:paraId="0C09ABA0" w14:textId="77777777" w:rsidR="0059271D" w:rsidRDefault="0059271D">
      <w:pPr>
        <w:spacing w:line="200" w:lineRule="exact"/>
      </w:pPr>
    </w:p>
    <w:p w14:paraId="6A09DFC8" w14:textId="0B31B76D" w:rsidR="0059271D" w:rsidRDefault="0059271D">
      <w:pPr>
        <w:spacing w:before="34"/>
        <w:ind w:left="1364"/>
        <w:rPr>
          <w:rFonts w:ascii="Arial" w:eastAsia="Arial" w:hAnsi="Arial" w:cs="Arial"/>
        </w:rPr>
        <w:sectPr w:rsidR="0059271D">
          <w:headerReference w:type="default" r:id="rId12"/>
          <w:footerReference w:type="default" r:id="rId13"/>
          <w:pgSz w:w="11920" w:h="16840"/>
          <w:pgMar w:top="2360" w:right="0" w:bottom="280" w:left="0" w:header="23" w:footer="0" w:gutter="0"/>
          <w:cols w:space="720"/>
        </w:sectPr>
      </w:pPr>
    </w:p>
    <w:p w14:paraId="17DAE083" w14:textId="77777777" w:rsidR="0059271D" w:rsidRDefault="0059271D">
      <w:pPr>
        <w:spacing w:before="2" w:line="120" w:lineRule="exact"/>
        <w:rPr>
          <w:sz w:val="12"/>
          <w:szCs w:val="12"/>
        </w:rPr>
      </w:pPr>
    </w:p>
    <w:p w14:paraId="42E3C7CC" w14:textId="77777777" w:rsidR="0059271D" w:rsidRDefault="0059271D">
      <w:pPr>
        <w:spacing w:line="200" w:lineRule="exact"/>
      </w:pPr>
    </w:p>
    <w:p w14:paraId="3774BE84" w14:textId="77777777" w:rsidR="0059271D" w:rsidRDefault="0059271D">
      <w:pPr>
        <w:spacing w:line="200" w:lineRule="exact"/>
      </w:pPr>
    </w:p>
    <w:tbl>
      <w:tblPr>
        <w:tblW w:w="0" w:type="auto"/>
        <w:tblInd w:w="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7"/>
        <w:gridCol w:w="2077"/>
        <w:gridCol w:w="2069"/>
        <w:gridCol w:w="2069"/>
        <w:gridCol w:w="2069"/>
      </w:tblGrid>
      <w:tr w:rsidR="0059271D" w14:paraId="0BE15264" w14:textId="77777777">
        <w:trPr>
          <w:trHeight w:hRule="exact" w:val="1246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DACE4" w14:textId="77777777" w:rsidR="0059271D" w:rsidRDefault="0059271D">
            <w:pPr>
              <w:spacing w:before="8" w:line="240" w:lineRule="exact"/>
              <w:rPr>
                <w:sz w:val="24"/>
                <w:szCs w:val="24"/>
              </w:rPr>
            </w:pPr>
          </w:p>
          <w:p w14:paraId="4B9E5FA0" w14:textId="77777777" w:rsidR="0059271D" w:rsidRDefault="00AB5C19">
            <w:pPr>
              <w:spacing w:line="277" w:lineRule="auto"/>
              <w:ind w:left="105" w:right="120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Clar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ty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(2)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74AD4" w14:textId="77777777" w:rsidR="0059271D" w:rsidRDefault="0059271D">
            <w:pPr>
              <w:spacing w:before="4" w:line="180" w:lineRule="exact"/>
              <w:rPr>
                <w:sz w:val="18"/>
                <w:szCs w:val="18"/>
              </w:rPr>
            </w:pPr>
          </w:p>
          <w:p w14:paraId="198E685B" w14:textId="77777777" w:rsidR="0059271D" w:rsidRDefault="0059271D">
            <w:pPr>
              <w:spacing w:line="200" w:lineRule="exact"/>
            </w:pPr>
          </w:p>
          <w:p w14:paraId="07462D86" w14:textId="77777777" w:rsidR="0059271D" w:rsidRDefault="00AB5C19">
            <w:pPr>
              <w:spacing w:line="259" w:lineRule="auto"/>
              <w:ind w:left="107" w:right="57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ific 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D2594" w14:textId="77777777" w:rsidR="0059271D" w:rsidRDefault="0059271D">
            <w:pPr>
              <w:spacing w:before="4" w:line="260" w:lineRule="exact"/>
              <w:rPr>
                <w:sz w:val="26"/>
                <w:szCs w:val="26"/>
              </w:rPr>
            </w:pPr>
          </w:p>
          <w:p w14:paraId="6CA76592" w14:textId="77777777" w:rsidR="0059271D" w:rsidRDefault="00AB5C19">
            <w:pPr>
              <w:spacing w:line="259" w:lineRule="auto"/>
              <w:ind w:left="100" w:right="13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lls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fic 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084D4" w14:textId="77777777" w:rsidR="0059271D" w:rsidRDefault="00AB5C19">
            <w:pPr>
              <w:spacing w:before="7" w:line="258" w:lineRule="auto"/>
              <w:ind w:left="100" w:right="14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ll-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sci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fic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49D58" w14:textId="77777777" w:rsidR="0059271D" w:rsidRDefault="0059271D">
            <w:pPr>
              <w:spacing w:before="7" w:line="140" w:lineRule="exact"/>
              <w:rPr>
                <w:sz w:val="14"/>
                <w:szCs w:val="14"/>
              </w:rPr>
            </w:pPr>
          </w:p>
          <w:p w14:paraId="31B51B33" w14:textId="77777777" w:rsidR="0059271D" w:rsidRDefault="00AB5C19">
            <w:pPr>
              <w:spacing w:line="258" w:lineRule="auto"/>
              <w:ind w:left="100" w:right="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ly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vel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 sci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fic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59271D" w14:paraId="3387B256" w14:textId="77777777">
        <w:trPr>
          <w:trHeight w:hRule="exact" w:val="1023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27827" w14:textId="77777777" w:rsidR="0059271D" w:rsidRDefault="0059271D">
            <w:pPr>
              <w:spacing w:before="7" w:line="120" w:lineRule="exact"/>
              <w:rPr>
                <w:sz w:val="13"/>
                <w:szCs w:val="13"/>
              </w:rPr>
            </w:pPr>
          </w:p>
          <w:p w14:paraId="6B68685A" w14:textId="77777777" w:rsidR="0059271D" w:rsidRDefault="00AB5C19">
            <w:pPr>
              <w:spacing w:line="278" w:lineRule="auto"/>
              <w:ind w:left="105" w:right="9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Clar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ty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(2)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82C06" w14:textId="77777777" w:rsidR="0059271D" w:rsidRDefault="0059271D">
            <w:pPr>
              <w:spacing w:before="4" w:line="140" w:lineRule="exact"/>
              <w:rPr>
                <w:sz w:val="15"/>
                <w:szCs w:val="15"/>
              </w:rPr>
            </w:pPr>
          </w:p>
          <w:p w14:paraId="603DA83C" w14:textId="77777777" w:rsidR="0059271D" w:rsidRDefault="00AB5C19">
            <w:pPr>
              <w:spacing w:line="259" w:lineRule="auto"/>
              <w:ind w:left="107" w:righ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lacks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iffi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lt 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BFFA2" w14:textId="77777777" w:rsidR="0059271D" w:rsidRDefault="0059271D">
            <w:pPr>
              <w:spacing w:before="12" w:line="260" w:lineRule="exact"/>
              <w:rPr>
                <w:sz w:val="26"/>
                <w:szCs w:val="26"/>
              </w:rPr>
            </w:pPr>
          </w:p>
          <w:p w14:paraId="223AAAAB" w14:textId="77777777" w:rsidR="0059271D" w:rsidRDefault="00AB5C19">
            <w:pPr>
              <w:spacing w:line="259" w:lineRule="auto"/>
              <w:ind w:left="100" w:right="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21A2B" w14:textId="77777777" w:rsidR="0059271D" w:rsidRDefault="00AB5C19">
            <w:pPr>
              <w:spacing w:before="5" w:line="259" w:lineRule="auto"/>
              <w:ind w:left="100" w:right="99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ad</w:t>
            </w:r>
            <w:proofErr w:type="gramEnd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r, at tim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2B85E" w14:textId="77777777" w:rsidR="0059271D" w:rsidRDefault="00AB5C19">
            <w:pPr>
              <w:spacing w:before="5" w:line="259" w:lineRule="auto"/>
              <w:ind w:left="100" w:right="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ll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 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hes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ive 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 ma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r.</w:t>
            </w:r>
          </w:p>
        </w:tc>
      </w:tr>
      <w:tr w:rsidR="0059271D" w14:paraId="41987162" w14:textId="77777777">
        <w:trPr>
          <w:trHeight w:hRule="exact" w:val="646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14BF4" w14:textId="77777777" w:rsidR="0059271D" w:rsidRDefault="00AB5C19">
            <w:pPr>
              <w:spacing w:before="7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Clar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ty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</w:p>
          <w:p w14:paraId="335BD11E" w14:textId="77777777" w:rsidR="0059271D" w:rsidRDefault="00AB5C19">
            <w:pPr>
              <w:spacing w:before="56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Spe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rammar (2)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240F1" w14:textId="77777777" w:rsidR="0059271D" w:rsidRDefault="00AB5C19">
            <w:pPr>
              <w:spacing w:before="7" w:line="259" w:lineRule="auto"/>
              <w:ind w:left="107" w:right="2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rammati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al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23D9D" w14:textId="77777777" w:rsidR="0059271D" w:rsidRDefault="00AB5C19">
            <w:pPr>
              <w:spacing w:before="7" w:line="259" w:lineRule="auto"/>
              <w:ind w:left="100" w:right="48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spe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rammati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al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25E44" w14:textId="77777777" w:rsidR="0059271D" w:rsidRDefault="00AB5C19">
            <w:pPr>
              <w:spacing w:before="7" w:line="259" w:lineRule="auto"/>
              <w:ind w:left="100" w:right="2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Spe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rammati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al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73351" w14:textId="77777777" w:rsidR="0059271D" w:rsidRDefault="00AB5C19">
            <w:pPr>
              <w:spacing w:before="7" w:line="259" w:lineRule="auto"/>
              <w:ind w:left="100" w:right="48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spe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rammati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al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59271D" w14:paraId="1AC3FE03" w14:textId="77777777">
        <w:trPr>
          <w:trHeight w:hRule="exact" w:val="811"/>
        </w:trPr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296F8" w14:textId="77777777" w:rsidR="0059271D" w:rsidRDefault="0059271D">
            <w:pPr>
              <w:spacing w:before="6" w:line="160" w:lineRule="exact"/>
              <w:rPr>
                <w:sz w:val="16"/>
                <w:szCs w:val="16"/>
              </w:rPr>
            </w:pPr>
          </w:p>
          <w:p w14:paraId="65A65DD1" w14:textId="77777777" w:rsidR="0059271D" w:rsidRDefault="00AB5C19">
            <w:pPr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Clar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ty 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  <w:u w:val="single" w:color="00000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u w:val="single" w:color="00000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  <w:u w:val="single" w:color="000000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n</w:t>
            </w:r>
          </w:p>
          <w:p w14:paraId="3A69FDD5" w14:textId="77777777" w:rsidR="0059271D" w:rsidRDefault="00AB5C19">
            <w:pPr>
              <w:spacing w:before="18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(2)</w:t>
            </w:r>
          </w:p>
        </w:tc>
        <w:tc>
          <w:tcPr>
            <w:tcW w:w="2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BA53B" w14:textId="77777777" w:rsidR="0059271D" w:rsidRDefault="00AB5C19">
            <w:pPr>
              <w:spacing w:before="7" w:line="258" w:lineRule="auto"/>
              <w:ind w:left="107" w:right="188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eed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ver 10%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rd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E3E7B88" w14:textId="77777777" w:rsidR="0059271D" w:rsidRDefault="00AB5C19">
            <w:pPr>
              <w:spacing w:before="7" w:line="258" w:lineRule="auto"/>
              <w:ind w:left="100" w:right="18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xc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eed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ver 10%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rd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60BF7" w14:textId="77777777" w:rsidR="0059271D" w:rsidRDefault="00AB5C19">
            <w:pPr>
              <w:spacing w:before="7" w:line="258" w:lineRule="auto"/>
              <w:ind w:left="100" w:right="39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mit</w:t>
            </w:r>
            <w:proofErr w:type="gramEnd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5CA6F" w14:textId="77777777" w:rsidR="0059271D" w:rsidRDefault="00AB5C19">
            <w:pPr>
              <w:spacing w:before="7" w:line="258" w:lineRule="auto"/>
              <w:ind w:left="100" w:right="1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dh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+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/-10%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w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ith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wo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rd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</w:tbl>
    <w:p w14:paraId="15E2C7D1" w14:textId="0D56765D" w:rsidR="0059271D" w:rsidRDefault="0059271D">
      <w:pPr>
        <w:spacing w:before="58" w:line="259" w:lineRule="auto"/>
        <w:ind w:left="854" w:right="1027"/>
        <w:rPr>
          <w:rFonts w:ascii="Calibri" w:eastAsia="Calibri" w:hAnsi="Calibri" w:cs="Calibri"/>
        </w:rPr>
      </w:pPr>
    </w:p>
    <w:sectPr w:rsidR="0059271D">
      <w:footerReference w:type="default" r:id="rId14"/>
      <w:pgSz w:w="11920" w:h="16840"/>
      <w:pgMar w:top="2360" w:right="0" w:bottom="280" w:left="0" w:header="23" w:footer="6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BE90" w14:textId="77777777" w:rsidR="004633DE" w:rsidRDefault="004633DE">
      <w:r>
        <w:separator/>
      </w:r>
    </w:p>
  </w:endnote>
  <w:endnote w:type="continuationSeparator" w:id="0">
    <w:p w14:paraId="7DA2A033" w14:textId="77777777" w:rsidR="004633DE" w:rsidRDefault="0046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6DC99" w14:textId="77777777" w:rsidR="0059271D" w:rsidRDefault="004633DE">
    <w:pPr>
      <w:spacing w:line="200" w:lineRule="exact"/>
    </w:pPr>
    <w:r>
      <w:pict w14:anchorId="5FFB0513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7.2pt;margin-top:800.45pt;width:464pt;height:11.95pt;z-index:-251660288;mso-position-horizontal-relative:page;mso-position-vertical-relative:page" filled="f" stroked="f">
          <v:textbox style="mso-next-textbox:#_x0000_s2059" inset="0,0,0,0">
            <w:txbxContent>
              <w:p w14:paraId="4152A84D" w14:textId="5876195C" w:rsidR="0059271D" w:rsidRDefault="0059271D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629A" w14:textId="77777777" w:rsidR="0059271D" w:rsidRDefault="0059271D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4B92F" w14:textId="77777777" w:rsidR="0059271D" w:rsidRDefault="0059271D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8807A" w14:textId="77777777" w:rsidR="0059271D" w:rsidRDefault="004633DE">
    <w:pPr>
      <w:spacing w:line="200" w:lineRule="exact"/>
    </w:pPr>
    <w:r>
      <w:pict w14:anchorId="228772F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7.2pt;margin-top:800.45pt;width:464pt;height:11.95pt;z-index:-251656192;mso-position-horizontal-relative:page;mso-position-vertical-relative:page" filled="f" stroked="f">
          <v:textbox inset="0,0,0,0">
            <w:txbxContent>
              <w:p w14:paraId="3B4B895A" w14:textId="65C9F894" w:rsidR="0059271D" w:rsidRDefault="0059271D" w:rsidP="00752411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21D9F" w14:textId="77777777" w:rsidR="004633DE" w:rsidRDefault="004633DE">
      <w:r>
        <w:separator/>
      </w:r>
    </w:p>
  </w:footnote>
  <w:footnote w:type="continuationSeparator" w:id="0">
    <w:p w14:paraId="1066EB32" w14:textId="77777777" w:rsidR="004633DE" w:rsidRDefault="00463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374C" w14:textId="6C840FAE" w:rsidR="0059271D" w:rsidRDefault="0059271D">
    <w:pPr>
      <w:spacing w:line="20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198C" w14:textId="45B7B5F0" w:rsidR="0059271D" w:rsidRDefault="0059271D">
    <w:pPr>
      <w:spacing w:line="20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E338" w14:textId="33CB9806" w:rsidR="0059271D" w:rsidRDefault="0059271D">
    <w:pPr>
      <w:spacing w:line="200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633BC" w14:textId="2493DDDF" w:rsidR="0059271D" w:rsidRDefault="0059271D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188D"/>
    <w:multiLevelType w:val="multilevel"/>
    <w:tmpl w:val="03BE02B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71D"/>
    <w:rsid w:val="004633DE"/>
    <w:rsid w:val="0059271D"/>
    <w:rsid w:val="00752411"/>
    <w:rsid w:val="00AB5C19"/>
    <w:rsid w:val="00C6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1F81ACE9"/>
  <w15:docId w15:val="{608CAA80-C363-4E61-8208-341C8117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62D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DCC"/>
  </w:style>
  <w:style w:type="paragraph" w:styleId="Footer">
    <w:name w:val="footer"/>
    <w:basedOn w:val="Normal"/>
    <w:link w:val="FooterChar"/>
    <w:uiPriority w:val="99"/>
    <w:unhideWhenUsed/>
    <w:rsid w:val="00C62D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1642</Words>
  <Characters>9362</Characters>
  <Application>Microsoft Office Word</Application>
  <DocSecurity>0</DocSecurity>
  <Lines>78</Lines>
  <Paragraphs>21</Paragraphs>
  <ScaleCrop>false</ScaleCrop>
  <Company/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</cp:lastModifiedBy>
  <cp:revision>3</cp:revision>
  <dcterms:created xsi:type="dcterms:W3CDTF">2021-05-05T15:10:00Z</dcterms:created>
  <dcterms:modified xsi:type="dcterms:W3CDTF">2021-05-08T06:15:00Z</dcterms:modified>
</cp:coreProperties>
</file>