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17B028" w14:textId="77777777" w:rsidR="00262D3D" w:rsidRPr="002A65F2" w:rsidRDefault="00262D3D">
      <w:pPr>
        <w:spacing w:line="200" w:lineRule="exact"/>
        <w:rPr>
          <w:rFonts w:ascii="Tahoma" w:hAnsi="Tahoma" w:cs="Tahoma"/>
          <w:b/>
          <w:sz w:val="24"/>
          <w:szCs w:val="24"/>
        </w:rPr>
      </w:pPr>
    </w:p>
    <w:p w14:paraId="4DCDCDD7" w14:textId="77777777" w:rsidR="00262D3D" w:rsidRPr="002A65F2" w:rsidRDefault="00262D3D">
      <w:pPr>
        <w:spacing w:line="200" w:lineRule="exact"/>
        <w:rPr>
          <w:rFonts w:ascii="Tahoma" w:hAnsi="Tahoma" w:cs="Tahoma"/>
        </w:rPr>
      </w:pPr>
    </w:p>
    <w:p w14:paraId="6B5E8CBE" w14:textId="77777777" w:rsidR="00262D3D" w:rsidRPr="002A65F2" w:rsidRDefault="00545320">
      <w:pPr>
        <w:spacing w:before="14"/>
        <w:ind w:left="4081" w:right="4086"/>
        <w:jc w:val="center"/>
        <w:rPr>
          <w:rFonts w:ascii="Tahoma" w:eastAsia="Tahoma" w:hAnsi="Tahoma" w:cs="Tahoma"/>
          <w:sz w:val="26"/>
          <w:szCs w:val="26"/>
        </w:rPr>
      </w:pPr>
      <w:r w:rsidRPr="002A65F2">
        <w:rPr>
          <w:rFonts w:ascii="Tahoma" w:eastAsia="Tahoma" w:hAnsi="Tahoma" w:cs="Tahoma"/>
          <w:b/>
          <w:spacing w:val="-1"/>
          <w:sz w:val="26"/>
          <w:szCs w:val="26"/>
        </w:rPr>
        <w:t>SE</w:t>
      </w:r>
      <w:r w:rsidRPr="002A65F2">
        <w:rPr>
          <w:rFonts w:ascii="Tahoma" w:eastAsia="Tahoma" w:hAnsi="Tahoma" w:cs="Tahoma"/>
          <w:b/>
          <w:sz w:val="26"/>
          <w:szCs w:val="26"/>
        </w:rPr>
        <w:t>CTI</w:t>
      </w:r>
      <w:r w:rsidRPr="002A65F2">
        <w:rPr>
          <w:rFonts w:ascii="Tahoma" w:eastAsia="Tahoma" w:hAnsi="Tahoma" w:cs="Tahoma"/>
          <w:b/>
          <w:spacing w:val="2"/>
          <w:sz w:val="26"/>
          <w:szCs w:val="26"/>
        </w:rPr>
        <w:t>O</w:t>
      </w:r>
      <w:r w:rsidRPr="002A65F2">
        <w:rPr>
          <w:rFonts w:ascii="Tahoma" w:eastAsia="Tahoma" w:hAnsi="Tahoma" w:cs="Tahoma"/>
          <w:b/>
          <w:sz w:val="26"/>
          <w:szCs w:val="26"/>
        </w:rPr>
        <w:t>N</w:t>
      </w:r>
      <w:r w:rsidRPr="002A65F2">
        <w:rPr>
          <w:rFonts w:ascii="Tahoma" w:eastAsia="Tahoma" w:hAnsi="Tahoma" w:cs="Tahoma"/>
          <w:b/>
          <w:spacing w:val="-9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b/>
          <w:w w:val="99"/>
          <w:sz w:val="26"/>
          <w:szCs w:val="26"/>
        </w:rPr>
        <w:t>A</w:t>
      </w:r>
    </w:p>
    <w:p w14:paraId="254A347C" w14:textId="77777777" w:rsidR="00262D3D" w:rsidRPr="002A65F2" w:rsidRDefault="00262D3D">
      <w:pPr>
        <w:spacing w:before="7" w:line="140" w:lineRule="exact"/>
        <w:rPr>
          <w:rFonts w:ascii="Tahoma" w:hAnsi="Tahoma" w:cs="Tahoma"/>
          <w:sz w:val="14"/>
          <w:szCs w:val="14"/>
        </w:rPr>
      </w:pPr>
    </w:p>
    <w:p w14:paraId="2ACC3C69" w14:textId="77777777" w:rsidR="00262D3D" w:rsidRPr="002A65F2" w:rsidRDefault="00545320">
      <w:pPr>
        <w:ind w:left="160" w:right="2763"/>
        <w:jc w:val="both"/>
        <w:rPr>
          <w:rFonts w:ascii="Tahoma" w:eastAsia="Tahoma" w:hAnsi="Tahoma" w:cs="Tahoma"/>
          <w:sz w:val="26"/>
          <w:szCs w:val="26"/>
        </w:rPr>
      </w:pPr>
      <w:r w:rsidRPr="002A65F2">
        <w:rPr>
          <w:rFonts w:ascii="Tahoma" w:eastAsia="Tahoma" w:hAnsi="Tahoma" w:cs="Tahoma"/>
          <w:i/>
          <w:spacing w:val="2"/>
          <w:sz w:val="26"/>
          <w:szCs w:val="26"/>
        </w:rPr>
        <w:t>T</w:t>
      </w:r>
      <w:r w:rsidRPr="002A65F2">
        <w:rPr>
          <w:rFonts w:ascii="Tahoma" w:eastAsia="Tahoma" w:hAnsi="Tahoma" w:cs="Tahoma"/>
          <w:i/>
          <w:sz w:val="26"/>
          <w:szCs w:val="26"/>
        </w:rPr>
        <w:t>h</w:t>
      </w:r>
      <w:r w:rsidRPr="002A65F2">
        <w:rPr>
          <w:rFonts w:ascii="Tahoma" w:eastAsia="Tahoma" w:hAnsi="Tahoma" w:cs="Tahoma"/>
          <w:i/>
          <w:spacing w:val="-2"/>
          <w:sz w:val="26"/>
          <w:szCs w:val="26"/>
        </w:rPr>
        <w:t>i</w:t>
      </w:r>
      <w:r w:rsidRPr="002A65F2">
        <w:rPr>
          <w:rFonts w:ascii="Tahoma" w:eastAsia="Tahoma" w:hAnsi="Tahoma" w:cs="Tahoma"/>
          <w:i/>
          <w:sz w:val="26"/>
          <w:szCs w:val="26"/>
        </w:rPr>
        <w:t>s</w:t>
      </w:r>
      <w:r w:rsidRPr="002A65F2">
        <w:rPr>
          <w:rFonts w:ascii="Tahoma" w:eastAsia="Tahoma" w:hAnsi="Tahoma" w:cs="Tahoma"/>
          <w:i/>
          <w:spacing w:val="-5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i/>
          <w:sz w:val="26"/>
          <w:szCs w:val="26"/>
        </w:rPr>
        <w:t>s</w:t>
      </w:r>
      <w:r w:rsidRPr="002A65F2">
        <w:rPr>
          <w:rFonts w:ascii="Tahoma" w:eastAsia="Tahoma" w:hAnsi="Tahoma" w:cs="Tahoma"/>
          <w:i/>
          <w:spacing w:val="-2"/>
          <w:sz w:val="26"/>
          <w:szCs w:val="26"/>
        </w:rPr>
        <w:t>e</w:t>
      </w:r>
      <w:r w:rsidRPr="002A65F2">
        <w:rPr>
          <w:rFonts w:ascii="Tahoma" w:eastAsia="Tahoma" w:hAnsi="Tahoma" w:cs="Tahoma"/>
          <w:i/>
          <w:spacing w:val="1"/>
          <w:sz w:val="26"/>
          <w:szCs w:val="26"/>
        </w:rPr>
        <w:t>c</w:t>
      </w:r>
      <w:r w:rsidRPr="002A65F2">
        <w:rPr>
          <w:rFonts w:ascii="Tahoma" w:eastAsia="Tahoma" w:hAnsi="Tahoma" w:cs="Tahoma"/>
          <w:i/>
          <w:sz w:val="26"/>
          <w:szCs w:val="26"/>
        </w:rPr>
        <w:t>t</w:t>
      </w:r>
      <w:r w:rsidRPr="002A65F2">
        <w:rPr>
          <w:rFonts w:ascii="Tahoma" w:eastAsia="Tahoma" w:hAnsi="Tahoma" w:cs="Tahoma"/>
          <w:i/>
          <w:spacing w:val="3"/>
          <w:sz w:val="26"/>
          <w:szCs w:val="26"/>
        </w:rPr>
        <w:t>i</w:t>
      </w:r>
      <w:r w:rsidRPr="002A65F2">
        <w:rPr>
          <w:rFonts w:ascii="Tahoma" w:eastAsia="Tahoma" w:hAnsi="Tahoma" w:cs="Tahoma"/>
          <w:i/>
          <w:spacing w:val="-1"/>
          <w:sz w:val="26"/>
          <w:szCs w:val="26"/>
        </w:rPr>
        <w:t>o</w:t>
      </w:r>
      <w:r w:rsidRPr="002A65F2">
        <w:rPr>
          <w:rFonts w:ascii="Tahoma" w:eastAsia="Tahoma" w:hAnsi="Tahoma" w:cs="Tahoma"/>
          <w:i/>
          <w:sz w:val="26"/>
          <w:szCs w:val="26"/>
        </w:rPr>
        <w:t>n</w:t>
      </w:r>
      <w:r w:rsidRPr="002A65F2">
        <w:rPr>
          <w:rFonts w:ascii="Tahoma" w:eastAsia="Tahoma" w:hAnsi="Tahoma" w:cs="Tahoma"/>
          <w:i/>
          <w:spacing w:val="-8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i/>
          <w:spacing w:val="4"/>
          <w:sz w:val="26"/>
          <w:szCs w:val="26"/>
        </w:rPr>
        <w:t>h</w:t>
      </w:r>
      <w:r w:rsidRPr="002A65F2">
        <w:rPr>
          <w:rFonts w:ascii="Tahoma" w:eastAsia="Tahoma" w:hAnsi="Tahoma" w:cs="Tahoma"/>
          <w:i/>
          <w:spacing w:val="-1"/>
          <w:sz w:val="26"/>
          <w:szCs w:val="26"/>
        </w:rPr>
        <w:t>a</w:t>
      </w:r>
      <w:r w:rsidRPr="002A65F2">
        <w:rPr>
          <w:rFonts w:ascii="Tahoma" w:eastAsia="Tahoma" w:hAnsi="Tahoma" w:cs="Tahoma"/>
          <w:i/>
          <w:sz w:val="26"/>
          <w:szCs w:val="26"/>
        </w:rPr>
        <w:t>s</w:t>
      </w:r>
      <w:r w:rsidRPr="002A65F2">
        <w:rPr>
          <w:rFonts w:ascii="Tahoma" w:eastAsia="Tahoma" w:hAnsi="Tahoma" w:cs="Tahoma"/>
          <w:i/>
          <w:spacing w:val="-4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i/>
          <w:spacing w:val="-1"/>
          <w:sz w:val="26"/>
          <w:szCs w:val="26"/>
        </w:rPr>
        <w:t>o</w:t>
      </w:r>
      <w:r w:rsidRPr="002A65F2">
        <w:rPr>
          <w:rFonts w:ascii="Tahoma" w:eastAsia="Tahoma" w:hAnsi="Tahoma" w:cs="Tahoma"/>
          <w:i/>
          <w:spacing w:val="4"/>
          <w:sz w:val="26"/>
          <w:szCs w:val="26"/>
        </w:rPr>
        <w:t>n</w:t>
      </w:r>
      <w:r w:rsidRPr="002A65F2">
        <w:rPr>
          <w:rFonts w:ascii="Tahoma" w:eastAsia="Tahoma" w:hAnsi="Tahoma" w:cs="Tahoma"/>
          <w:i/>
          <w:sz w:val="26"/>
          <w:szCs w:val="26"/>
        </w:rPr>
        <w:t>e</w:t>
      </w:r>
      <w:r w:rsidRPr="002A65F2">
        <w:rPr>
          <w:rFonts w:ascii="Tahoma" w:eastAsia="Tahoma" w:hAnsi="Tahoma" w:cs="Tahoma"/>
          <w:i/>
          <w:spacing w:val="-5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i/>
          <w:spacing w:val="1"/>
          <w:sz w:val="26"/>
          <w:szCs w:val="26"/>
        </w:rPr>
        <w:t>c</w:t>
      </w:r>
      <w:r w:rsidRPr="002A65F2">
        <w:rPr>
          <w:rFonts w:ascii="Tahoma" w:eastAsia="Tahoma" w:hAnsi="Tahoma" w:cs="Tahoma"/>
          <w:i/>
          <w:spacing w:val="3"/>
          <w:sz w:val="26"/>
          <w:szCs w:val="26"/>
        </w:rPr>
        <w:t>o</w:t>
      </w:r>
      <w:r w:rsidRPr="002A65F2">
        <w:rPr>
          <w:rFonts w:ascii="Tahoma" w:eastAsia="Tahoma" w:hAnsi="Tahoma" w:cs="Tahoma"/>
          <w:i/>
          <w:spacing w:val="-1"/>
          <w:sz w:val="26"/>
          <w:szCs w:val="26"/>
        </w:rPr>
        <w:t>m</w:t>
      </w:r>
      <w:r w:rsidRPr="002A65F2">
        <w:rPr>
          <w:rFonts w:ascii="Tahoma" w:eastAsia="Tahoma" w:hAnsi="Tahoma" w:cs="Tahoma"/>
          <w:i/>
          <w:spacing w:val="1"/>
          <w:sz w:val="26"/>
          <w:szCs w:val="26"/>
        </w:rPr>
        <w:t>p</w:t>
      </w:r>
      <w:r w:rsidRPr="002A65F2">
        <w:rPr>
          <w:rFonts w:ascii="Tahoma" w:eastAsia="Tahoma" w:hAnsi="Tahoma" w:cs="Tahoma"/>
          <w:i/>
          <w:sz w:val="26"/>
          <w:szCs w:val="26"/>
        </w:rPr>
        <w:t>u</w:t>
      </w:r>
      <w:r w:rsidRPr="002A65F2">
        <w:rPr>
          <w:rFonts w:ascii="Tahoma" w:eastAsia="Tahoma" w:hAnsi="Tahoma" w:cs="Tahoma"/>
          <w:i/>
          <w:spacing w:val="-2"/>
          <w:sz w:val="26"/>
          <w:szCs w:val="26"/>
        </w:rPr>
        <w:t>l</w:t>
      </w:r>
      <w:r w:rsidRPr="002A65F2">
        <w:rPr>
          <w:rFonts w:ascii="Tahoma" w:eastAsia="Tahoma" w:hAnsi="Tahoma" w:cs="Tahoma"/>
          <w:i/>
          <w:spacing w:val="4"/>
          <w:sz w:val="26"/>
          <w:szCs w:val="26"/>
        </w:rPr>
        <w:t>s</w:t>
      </w:r>
      <w:r w:rsidRPr="002A65F2">
        <w:rPr>
          <w:rFonts w:ascii="Tahoma" w:eastAsia="Tahoma" w:hAnsi="Tahoma" w:cs="Tahoma"/>
          <w:i/>
          <w:spacing w:val="-1"/>
          <w:sz w:val="26"/>
          <w:szCs w:val="26"/>
        </w:rPr>
        <w:t>o</w:t>
      </w:r>
      <w:r w:rsidRPr="002A65F2">
        <w:rPr>
          <w:rFonts w:ascii="Tahoma" w:eastAsia="Tahoma" w:hAnsi="Tahoma" w:cs="Tahoma"/>
          <w:i/>
          <w:spacing w:val="-2"/>
          <w:sz w:val="26"/>
          <w:szCs w:val="26"/>
        </w:rPr>
        <w:t>r</w:t>
      </w:r>
      <w:r w:rsidRPr="002A65F2">
        <w:rPr>
          <w:rFonts w:ascii="Tahoma" w:eastAsia="Tahoma" w:hAnsi="Tahoma" w:cs="Tahoma"/>
          <w:i/>
          <w:sz w:val="26"/>
          <w:szCs w:val="26"/>
        </w:rPr>
        <w:t>y</w:t>
      </w:r>
      <w:r w:rsidRPr="002A65F2">
        <w:rPr>
          <w:rFonts w:ascii="Tahoma" w:eastAsia="Tahoma" w:hAnsi="Tahoma" w:cs="Tahoma"/>
          <w:i/>
          <w:spacing w:val="-12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i/>
          <w:spacing w:val="1"/>
          <w:sz w:val="26"/>
          <w:szCs w:val="26"/>
        </w:rPr>
        <w:t>q</w:t>
      </w:r>
      <w:r w:rsidRPr="002A65F2">
        <w:rPr>
          <w:rFonts w:ascii="Tahoma" w:eastAsia="Tahoma" w:hAnsi="Tahoma" w:cs="Tahoma"/>
          <w:i/>
          <w:spacing w:val="4"/>
          <w:sz w:val="26"/>
          <w:szCs w:val="26"/>
        </w:rPr>
        <w:t>u</w:t>
      </w:r>
      <w:r w:rsidRPr="002A65F2">
        <w:rPr>
          <w:rFonts w:ascii="Tahoma" w:eastAsia="Tahoma" w:hAnsi="Tahoma" w:cs="Tahoma"/>
          <w:i/>
          <w:spacing w:val="-2"/>
          <w:sz w:val="26"/>
          <w:szCs w:val="26"/>
        </w:rPr>
        <w:t>e</w:t>
      </w:r>
      <w:r w:rsidRPr="002A65F2">
        <w:rPr>
          <w:rFonts w:ascii="Tahoma" w:eastAsia="Tahoma" w:hAnsi="Tahoma" w:cs="Tahoma"/>
          <w:i/>
          <w:sz w:val="26"/>
          <w:szCs w:val="26"/>
        </w:rPr>
        <w:t>st</w:t>
      </w:r>
      <w:r w:rsidRPr="002A65F2">
        <w:rPr>
          <w:rFonts w:ascii="Tahoma" w:eastAsia="Tahoma" w:hAnsi="Tahoma" w:cs="Tahoma"/>
          <w:i/>
          <w:spacing w:val="3"/>
          <w:sz w:val="26"/>
          <w:szCs w:val="26"/>
        </w:rPr>
        <w:t>i</w:t>
      </w:r>
      <w:r w:rsidRPr="002A65F2">
        <w:rPr>
          <w:rFonts w:ascii="Tahoma" w:eastAsia="Tahoma" w:hAnsi="Tahoma" w:cs="Tahoma"/>
          <w:i/>
          <w:spacing w:val="-1"/>
          <w:sz w:val="26"/>
          <w:szCs w:val="26"/>
        </w:rPr>
        <w:t>o</w:t>
      </w:r>
      <w:r w:rsidRPr="002A65F2">
        <w:rPr>
          <w:rFonts w:ascii="Tahoma" w:eastAsia="Tahoma" w:hAnsi="Tahoma" w:cs="Tahoma"/>
          <w:i/>
          <w:sz w:val="26"/>
          <w:szCs w:val="26"/>
        </w:rPr>
        <w:t>n</w:t>
      </w:r>
      <w:r w:rsidRPr="002A65F2">
        <w:rPr>
          <w:rFonts w:ascii="Tahoma" w:eastAsia="Tahoma" w:hAnsi="Tahoma" w:cs="Tahoma"/>
          <w:i/>
          <w:spacing w:val="-5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i/>
          <w:sz w:val="26"/>
          <w:szCs w:val="26"/>
        </w:rPr>
        <w:t>to</w:t>
      </w:r>
      <w:r w:rsidRPr="002A65F2">
        <w:rPr>
          <w:rFonts w:ascii="Tahoma" w:eastAsia="Tahoma" w:hAnsi="Tahoma" w:cs="Tahoma"/>
          <w:i/>
          <w:spacing w:val="-2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i/>
          <w:spacing w:val="1"/>
          <w:sz w:val="26"/>
          <w:szCs w:val="26"/>
        </w:rPr>
        <w:t>b</w:t>
      </w:r>
      <w:r w:rsidRPr="002A65F2">
        <w:rPr>
          <w:rFonts w:ascii="Tahoma" w:eastAsia="Tahoma" w:hAnsi="Tahoma" w:cs="Tahoma"/>
          <w:i/>
          <w:sz w:val="26"/>
          <w:szCs w:val="26"/>
        </w:rPr>
        <w:t>e</w:t>
      </w:r>
      <w:r w:rsidRPr="002A65F2">
        <w:rPr>
          <w:rFonts w:ascii="Tahoma" w:eastAsia="Tahoma" w:hAnsi="Tahoma" w:cs="Tahoma"/>
          <w:i/>
          <w:spacing w:val="-4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i/>
          <w:spacing w:val="-1"/>
          <w:sz w:val="26"/>
          <w:szCs w:val="26"/>
        </w:rPr>
        <w:t>a</w:t>
      </w:r>
      <w:r w:rsidRPr="002A65F2">
        <w:rPr>
          <w:rFonts w:ascii="Tahoma" w:eastAsia="Tahoma" w:hAnsi="Tahoma" w:cs="Tahoma"/>
          <w:i/>
          <w:sz w:val="26"/>
          <w:szCs w:val="26"/>
        </w:rPr>
        <w:t>t</w:t>
      </w:r>
      <w:r w:rsidRPr="002A65F2">
        <w:rPr>
          <w:rFonts w:ascii="Tahoma" w:eastAsia="Tahoma" w:hAnsi="Tahoma" w:cs="Tahoma"/>
          <w:i/>
          <w:spacing w:val="5"/>
          <w:sz w:val="26"/>
          <w:szCs w:val="26"/>
        </w:rPr>
        <w:t>t</w:t>
      </w:r>
      <w:r w:rsidRPr="002A65F2">
        <w:rPr>
          <w:rFonts w:ascii="Tahoma" w:eastAsia="Tahoma" w:hAnsi="Tahoma" w:cs="Tahoma"/>
          <w:i/>
          <w:spacing w:val="-2"/>
          <w:sz w:val="26"/>
          <w:szCs w:val="26"/>
        </w:rPr>
        <w:t>e</w:t>
      </w:r>
      <w:r w:rsidRPr="002A65F2">
        <w:rPr>
          <w:rFonts w:ascii="Tahoma" w:eastAsia="Tahoma" w:hAnsi="Tahoma" w:cs="Tahoma"/>
          <w:i/>
          <w:spacing w:val="-1"/>
          <w:sz w:val="26"/>
          <w:szCs w:val="26"/>
        </w:rPr>
        <w:t>m</w:t>
      </w:r>
      <w:r w:rsidRPr="002A65F2">
        <w:rPr>
          <w:rFonts w:ascii="Tahoma" w:eastAsia="Tahoma" w:hAnsi="Tahoma" w:cs="Tahoma"/>
          <w:i/>
          <w:spacing w:val="6"/>
          <w:sz w:val="26"/>
          <w:szCs w:val="26"/>
        </w:rPr>
        <w:t>p</w:t>
      </w:r>
      <w:r w:rsidRPr="002A65F2">
        <w:rPr>
          <w:rFonts w:ascii="Tahoma" w:eastAsia="Tahoma" w:hAnsi="Tahoma" w:cs="Tahoma"/>
          <w:i/>
          <w:sz w:val="26"/>
          <w:szCs w:val="26"/>
        </w:rPr>
        <w:t>t</w:t>
      </w:r>
      <w:r w:rsidRPr="002A65F2">
        <w:rPr>
          <w:rFonts w:ascii="Tahoma" w:eastAsia="Tahoma" w:hAnsi="Tahoma" w:cs="Tahoma"/>
          <w:i/>
          <w:spacing w:val="-2"/>
          <w:sz w:val="26"/>
          <w:szCs w:val="26"/>
        </w:rPr>
        <w:t>e</w:t>
      </w:r>
      <w:r w:rsidRPr="002A65F2">
        <w:rPr>
          <w:rFonts w:ascii="Tahoma" w:eastAsia="Tahoma" w:hAnsi="Tahoma" w:cs="Tahoma"/>
          <w:i/>
          <w:sz w:val="26"/>
          <w:szCs w:val="26"/>
        </w:rPr>
        <w:t>d</w:t>
      </w:r>
    </w:p>
    <w:p w14:paraId="783646EE" w14:textId="77777777" w:rsidR="00262D3D" w:rsidRPr="002A65F2" w:rsidRDefault="00262D3D">
      <w:pPr>
        <w:spacing w:before="2" w:line="140" w:lineRule="exact"/>
        <w:rPr>
          <w:rFonts w:ascii="Tahoma" w:hAnsi="Tahoma" w:cs="Tahoma"/>
          <w:sz w:val="14"/>
          <w:szCs w:val="14"/>
        </w:rPr>
      </w:pPr>
    </w:p>
    <w:p w14:paraId="554C20E8" w14:textId="77777777" w:rsidR="00262D3D" w:rsidRPr="002A65F2" w:rsidRDefault="00545320">
      <w:pPr>
        <w:ind w:left="160" w:right="8073"/>
        <w:jc w:val="both"/>
        <w:rPr>
          <w:rFonts w:ascii="Tahoma" w:eastAsia="Tahoma" w:hAnsi="Tahoma" w:cs="Tahoma"/>
          <w:sz w:val="26"/>
          <w:szCs w:val="26"/>
        </w:rPr>
      </w:pPr>
      <w:r w:rsidRPr="002A65F2">
        <w:rPr>
          <w:rFonts w:ascii="Tahoma" w:eastAsia="Tahoma" w:hAnsi="Tahoma" w:cs="Tahoma"/>
          <w:b/>
          <w:spacing w:val="2"/>
          <w:sz w:val="26"/>
          <w:szCs w:val="26"/>
        </w:rPr>
        <w:t>Qu</w:t>
      </w:r>
      <w:r w:rsidRPr="002A65F2">
        <w:rPr>
          <w:rFonts w:ascii="Tahoma" w:eastAsia="Tahoma" w:hAnsi="Tahoma" w:cs="Tahoma"/>
          <w:b/>
          <w:sz w:val="26"/>
          <w:szCs w:val="26"/>
        </w:rPr>
        <w:t>e</w:t>
      </w:r>
      <w:r w:rsidRPr="002A65F2">
        <w:rPr>
          <w:rFonts w:ascii="Tahoma" w:eastAsia="Tahoma" w:hAnsi="Tahoma" w:cs="Tahoma"/>
          <w:b/>
          <w:spacing w:val="1"/>
          <w:sz w:val="26"/>
          <w:szCs w:val="26"/>
        </w:rPr>
        <w:t>s</w:t>
      </w:r>
      <w:r w:rsidRPr="002A65F2">
        <w:rPr>
          <w:rFonts w:ascii="Tahoma" w:eastAsia="Tahoma" w:hAnsi="Tahoma" w:cs="Tahoma"/>
          <w:b/>
          <w:spacing w:val="-2"/>
          <w:sz w:val="26"/>
          <w:szCs w:val="26"/>
        </w:rPr>
        <w:t>t</w:t>
      </w:r>
      <w:r w:rsidRPr="002A65F2">
        <w:rPr>
          <w:rFonts w:ascii="Tahoma" w:eastAsia="Tahoma" w:hAnsi="Tahoma" w:cs="Tahoma"/>
          <w:b/>
          <w:spacing w:val="-1"/>
          <w:sz w:val="26"/>
          <w:szCs w:val="26"/>
        </w:rPr>
        <w:t>io</w:t>
      </w:r>
      <w:r w:rsidRPr="002A65F2">
        <w:rPr>
          <w:rFonts w:ascii="Tahoma" w:eastAsia="Tahoma" w:hAnsi="Tahoma" w:cs="Tahoma"/>
          <w:b/>
          <w:sz w:val="26"/>
          <w:szCs w:val="26"/>
        </w:rPr>
        <w:t>n</w:t>
      </w:r>
      <w:r w:rsidRPr="002A65F2">
        <w:rPr>
          <w:rFonts w:ascii="Tahoma" w:eastAsia="Tahoma" w:hAnsi="Tahoma" w:cs="Tahoma"/>
          <w:b/>
          <w:spacing w:val="-9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b/>
          <w:sz w:val="26"/>
          <w:szCs w:val="26"/>
        </w:rPr>
        <w:t>1</w:t>
      </w:r>
    </w:p>
    <w:p w14:paraId="64973547" w14:textId="77777777" w:rsidR="00262D3D" w:rsidRPr="002A65F2" w:rsidRDefault="00262D3D">
      <w:pPr>
        <w:spacing w:before="7" w:line="140" w:lineRule="exact"/>
        <w:rPr>
          <w:rFonts w:ascii="Tahoma" w:hAnsi="Tahoma" w:cs="Tahoma"/>
          <w:sz w:val="14"/>
          <w:szCs w:val="14"/>
        </w:rPr>
      </w:pPr>
    </w:p>
    <w:p w14:paraId="17E3CC32" w14:textId="77777777" w:rsidR="00262D3D" w:rsidRDefault="00545320">
      <w:pPr>
        <w:ind w:left="160" w:right="115"/>
        <w:jc w:val="both"/>
        <w:rPr>
          <w:rFonts w:ascii="Tahoma" w:eastAsia="Tahoma" w:hAnsi="Tahoma" w:cs="Tahoma"/>
          <w:sz w:val="26"/>
          <w:szCs w:val="26"/>
        </w:rPr>
      </w:pPr>
      <w:proofErr w:type="spellStart"/>
      <w:r w:rsidRPr="002A65F2">
        <w:rPr>
          <w:rFonts w:ascii="Tahoma" w:eastAsia="Tahoma" w:hAnsi="Tahoma" w:cs="Tahoma"/>
          <w:spacing w:val="2"/>
          <w:sz w:val="26"/>
          <w:szCs w:val="26"/>
        </w:rPr>
        <w:t>M</w:t>
      </w:r>
      <w:r w:rsidRPr="002A65F2">
        <w:rPr>
          <w:rFonts w:ascii="Tahoma" w:eastAsia="Tahoma" w:hAnsi="Tahoma" w:cs="Tahoma"/>
          <w:sz w:val="26"/>
          <w:szCs w:val="26"/>
        </w:rPr>
        <w:t>w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am</w:t>
      </w:r>
      <w:r w:rsidRPr="002A65F2">
        <w:rPr>
          <w:rFonts w:ascii="Tahoma" w:eastAsia="Tahoma" w:hAnsi="Tahoma" w:cs="Tahoma"/>
          <w:spacing w:val="1"/>
          <w:sz w:val="26"/>
          <w:szCs w:val="26"/>
        </w:rPr>
        <w:t>b</w:t>
      </w:r>
      <w:r w:rsidRPr="002A65F2">
        <w:rPr>
          <w:rFonts w:ascii="Tahoma" w:eastAsia="Tahoma" w:hAnsi="Tahoma" w:cs="Tahoma"/>
          <w:sz w:val="26"/>
          <w:szCs w:val="26"/>
        </w:rPr>
        <w:t>u</w:t>
      </w:r>
      <w:proofErr w:type="spellEnd"/>
      <w:r w:rsidRPr="002A65F2">
        <w:rPr>
          <w:rFonts w:ascii="Tahoma" w:eastAsia="Tahoma" w:hAnsi="Tahoma" w:cs="Tahoma"/>
          <w:spacing w:val="14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2"/>
          <w:sz w:val="26"/>
          <w:szCs w:val="26"/>
        </w:rPr>
        <w:t>(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U</w:t>
      </w:r>
      <w:r w:rsidRPr="002A65F2">
        <w:rPr>
          <w:rFonts w:ascii="Tahoma" w:eastAsia="Tahoma" w:hAnsi="Tahoma" w:cs="Tahoma"/>
          <w:sz w:val="26"/>
          <w:szCs w:val="26"/>
        </w:rPr>
        <w:t>)</w:t>
      </w:r>
      <w:r w:rsidRPr="002A65F2">
        <w:rPr>
          <w:rFonts w:ascii="Tahoma" w:eastAsia="Tahoma" w:hAnsi="Tahoma" w:cs="Tahoma"/>
          <w:spacing w:val="22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1"/>
          <w:sz w:val="26"/>
          <w:szCs w:val="26"/>
        </w:rPr>
        <w:t>L</w:t>
      </w:r>
      <w:r w:rsidRPr="002A65F2">
        <w:rPr>
          <w:rFonts w:ascii="Tahoma" w:eastAsia="Tahoma" w:hAnsi="Tahoma" w:cs="Tahoma"/>
          <w:sz w:val="26"/>
          <w:szCs w:val="26"/>
        </w:rPr>
        <w:t>td</w:t>
      </w:r>
      <w:r w:rsidRPr="002A65F2">
        <w:rPr>
          <w:rFonts w:ascii="Tahoma" w:eastAsia="Tahoma" w:hAnsi="Tahoma" w:cs="Tahoma"/>
          <w:spacing w:val="22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2"/>
          <w:sz w:val="26"/>
          <w:szCs w:val="26"/>
        </w:rPr>
        <w:t>(M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U</w:t>
      </w:r>
      <w:r w:rsidRPr="002A65F2">
        <w:rPr>
          <w:rFonts w:ascii="Tahoma" w:eastAsia="Tahoma" w:hAnsi="Tahoma" w:cs="Tahoma"/>
          <w:spacing w:val="1"/>
          <w:sz w:val="26"/>
          <w:szCs w:val="26"/>
        </w:rPr>
        <w:t>L</w:t>
      </w:r>
      <w:r w:rsidRPr="002A65F2">
        <w:rPr>
          <w:rFonts w:ascii="Tahoma" w:eastAsia="Tahoma" w:hAnsi="Tahoma" w:cs="Tahoma"/>
          <w:sz w:val="26"/>
          <w:szCs w:val="26"/>
        </w:rPr>
        <w:t>)</w:t>
      </w:r>
      <w:r w:rsidRPr="002A65F2">
        <w:rPr>
          <w:rFonts w:ascii="Tahoma" w:eastAsia="Tahoma" w:hAnsi="Tahoma" w:cs="Tahoma"/>
          <w:spacing w:val="20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z w:val="26"/>
          <w:szCs w:val="26"/>
        </w:rPr>
        <w:t>w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a</w:t>
      </w:r>
      <w:r w:rsidRPr="002A65F2">
        <w:rPr>
          <w:rFonts w:ascii="Tahoma" w:eastAsia="Tahoma" w:hAnsi="Tahoma" w:cs="Tahoma"/>
          <w:sz w:val="26"/>
          <w:szCs w:val="26"/>
        </w:rPr>
        <w:t>s</w:t>
      </w:r>
      <w:r w:rsidRPr="002A65F2">
        <w:rPr>
          <w:rFonts w:ascii="Tahoma" w:eastAsia="Tahoma" w:hAnsi="Tahoma" w:cs="Tahoma"/>
          <w:spacing w:val="20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i</w:t>
      </w:r>
      <w:r w:rsidRPr="002A65F2">
        <w:rPr>
          <w:rFonts w:ascii="Tahoma" w:eastAsia="Tahoma" w:hAnsi="Tahoma" w:cs="Tahoma"/>
          <w:sz w:val="26"/>
          <w:szCs w:val="26"/>
        </w:rPr>
        <w:t>n</w:t>
      </w:r>
      <w:r w:rsidRPr="002A65F2">
        <w:rPr>
          <w:rFonts w:ascii="Tahoma" w:eastAsia="Tahoma" w:hAnsi="Tahoma" w:cs="Tahoma"/>
          <w:spacing w:val="1"/>
          <w:sz w:val="26"/>
          <w:szCs w:val="26"/>
        </w:rPr>
        <w:t>c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o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r</w:t>
      </w:r>
      <w:r w:rsidRPr="002A65F2">
        <w:rPr>
          <w:rFonts w:ascii="Tahoma" w:eastAsia="Tahoma" w:hAnsi="Tahoma" w:cs="Tahoma"/>
          <w:spacing w:val="1"/>
          <w:sz w:val="26"/>
          <w:szCs w:val="26"/>
        </w:rPr>
        <w:t>p</w:t>
      </w:r>
      <w:r w:rsidRPr="002A65F2">
        <w:rPr>
          <w:rFonts w:ascii="Tahoma" w:eastAsia="Tahoma" w:hAnsi="Tahoma" w:cs="Tahoma"/>
          <w:spacing w:val="3"/>
          <w:sz w:val="26"/>
          <w:szCs w:val="26"/>
        </w:rPr>
        <w:t>o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r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a</w:t>
      </w:r>
      <w:r w:rsidRPr="002A65F2">
        <w:rPr>
          <w:rFonts w:ascii="Tahoma" w:eastAsia="Tahoma" w:hAnsi="Tahoma" w:cs="Tahoma"/>
          <w:spacing w:val="5"/>
          <w:sz w:val="26"/>
          <w:szCs w:val="26"/>
        </w:rPr>
        <w:t>t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e</w:t>
      </w:r>
      <w:r w:rsidRPr="002A65F2">
        <w:rPr>
          <w:rFonts w:ascii="Tahoma" w:eastAsia="Tahoma" w:hAnsi="Tahoma" w:cs="Tahoma"/>
          <w:sz w:val="26"/>
          <w:szCs w:val="26"/>
        </w:rPr>
        <w:t>d</w:t>
      </w:r>
      <w:r w:rsidRPr="002A65F2"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i</w:t>
      </w:r>
      <w:r w:rsidRPr="002A65F2">
        <w:rPr>
          <w:rFonts w:ascii="Tahoma" w:eastAsia="Tahoma" w:hAnsi="Tahoma" w:cs="Tahoma"/>
          <w:sz w:val="26"/>
          <w:szCs w:val="26"/>
        </w:rPr>
        <w:t>n</w:t>
      </w:r>
      <w:r w:rsidRPr="002A65F2">
        <w:rPr>
          <w:rFonts w:ascii="Tahoma" w:eastAsia="Tahoma" w:hAnsi="Tahoma" w:cs="Tahoma"/>
          <w:spacing w:val="22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U</w:t>
      </w:r>
      <w:r w:rsidRPr="002A65F2">
        <w:rPr>
          <w:rFonts w:ascii="Tahoma" w:eastAsia="Tahoma" w:hAnsi="Tahoma" w:cs="Tahoma"/>
          <w:spacing w:val="1"/>
          <w:sz w:val="26"/>
          <w:szCs w:val="26"/>
        </w:rPr>
        <w:t>g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a</w:t>
      </w:r>
      <w:r w:rsidRPr="002A65F2">
        <w:rPr>
          <w:rFonts w:ascii="Tahoma" w:eastAsia="Tahoma" w:hAnsi="Tahoma" w:cs="Tahoma"/>
          <w:sz w:val="26"/>
          <w:szCs w:val="26"/>
        </w:rPr>
        <w:t>n</w:t>
      </w:r>
      <w:r w:rsidRPr="002A65F2">
        <w:rPr>
          <w:rFonts w:ascii="Tahoma" w:eastAsia="Tahoma" w:hAnsi="Tahoma" w:cs="Tahoma"/>
          <w:spacing w:val="1"/>
          <w:sz w:val="26"/>
          <w:szCs w:val="26"/>
        </w:rPr>
        <w:t>d</w:t>
      </w:r>
      <w:r w:rsidRPr="002A65F2">
        <w:rPr>
          <w:rFonts w:ascii="Tahoma" w:eastAsia="Tahoma" w:hAnsi="Tahoma" w:cs="Tahoma"/>
          <w:sz w:val="26"/>
          <w:szCs w:val="26"/>
        </w:rPr>
        <w:t>a</w:t>
      </w:r>
      <w:r w:rsidRPr="002A65F2">
        <w:rPr>
          <w:rFonts w:ascii="Tahoma" w:eastAsia="Tahoma" w:hAnsi="Tahoma" w:cs="Tahoma"/>
          <w:spacing w:val="14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i</w:t>
      </w:r>
      <w:r w:rsidRPr="002A65F2">
        <w:rPr>
          <w:rFonts w:ascii="Tahoma" w:eastAsia="Tahoma" w:hAnsi="Tahoma" w:cs="Tahoma"/>
          <w:sz w:val="26"/>
          <w:szCs w:val="26"/>
        </w:rPr>
        <w:t>n</w:t>
      </w:r>
      <w:r w:rsidRPr="002A65F2">
        <w:rPr>
          <w:rFonts w:ascii="Tahoma" w:eastAsia="Tahoma" w:hAnsi="Tahoma" w:cs="Tahoma"/>
          <w:spacing w:val="22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3"/>
          <w:sz w:val="26"/>
          <w:szCs w:val="26"/>
        </w:rPr>
        <w:t>2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0</w:t>
      </w:r>
      <w:r w:rsidRPr="002A65F2">
        <w:rPr>
          <w:rFonts w:ascii="Tahoma" w:eastAsia="Tahoma" w:hAnsi="Tahoma" w:cs="Tahoma"/>
          <w:spacing w:val="3"/>
          <w:sz w:val="26"/>
          <w:szCs w:val="26"/>
        </w:rPr>
        <w:t>1</w:t>
      </w:r>
      <w:r w:rsidRPr="002A65F2">
        <w:rPr>
          <w:rFonts w:ascii="Tahoma" w:eastAsia="Tahoma" w:hAnsi="Tahoma" w:cs="Tahoma"/>
          <w:sz w:val="26"/>
          <w:szCs w:val="26"/>
        </w:rPr>
        <w:t>0</w:t>
      </w:r>
      <w:r w:rsidRPr="002A65F2">
        <w:rPr>
          <w:rFonts w:ascii="Tahoma" w:eastAsia="Tahoma" w:hAnsi="Tahoma" w:cs="Tahoma"/>
          <w:spacing w:val="16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z w:val="26"/>
          <w:szCs w:val="26"/>
        </w:rPr>
        <w:t>to</w:t>
      </w:r>
      <w:r w:rsidRPr="002A65F2">
        <w:rPr>
          <w:rFonts w:ascii="Tahoma" w:eastAsia="Tahoma" w:hAnsi="Tahoma" w:cs="Tahoma"/>
          <w:spacing w:val="21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z w:val="26"/>
          <w:szCs w:val="26"/>
        </w:rPr>
        <w:t>t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a</w:t>
      </w:r>
      <w:r w:rsidRPr="002A65F2">
        <w:rPr>
          <w:rFonts w:ascii="Tahoma" w:eastAsia="Tahoma" w:hAnsi="Tahoma" w:cs="Tahoma"/>
          <w:spacing w:val="5"/>
          <w:sz w:val="26"/>
          <w:szCs w:val="26"/>
        </w:rPr>
        <w:t>k</w:t>
      </w:r>
      <w:r w:rsidRPr="002A65F2">
        <w:rPr>
          <w:rFonts w:ascii="Tahoma" w:eastAsia="Tahoma" w:hAnsi="Tahoma" w:cs="Tahoma"/>
          <w:sz w:val="26"/>
          <w:szCs w:val="26"/>
        </w:rPr>
        <w:t>e</w:t>
      </w:r>
      <w:r w:rsidRPr="002A65F2">
        <w:rPr>
          <w:rFonts w:ascii="Tahoma" w:eastAsia="Tahoma" w:hAnsi="Tahoma" w:cs="Tahoma"/>
          <w:spacing w:val="18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a</w:t>
      </w:r>
      <w:r w:rsidRPr="002A65F2">
        <w:rPr>
          <w:rFonts w:ascii="Tahoma" w:eastAsia="Tahoma" w:hAnsi="Tahoma" w:cs="Tahoma"/>
          <w:spacing w:val="1"/>
          <w:sz w:val="26"/>
          <w:szCs w:val="26"/>
        </w:rPr>
        <w:t>dv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a</w:t>
      </w:r>
      <w:r w:rsidRPr="002A65F2">
        <w:rPr>
          <w:rFonts w:ascii="Tahoma" w:eastAsia="Tahoma" w:hAnsi="Tahoma" w:cs="Tahoma"/>
          <w:sz w:val="26"/>
          <w:szCs w:val="26"/>
        </w:rPr>
        <w:t>n</w:t>
      </w:r>
      <w:r w:rsidRPr="002A65F2">
        <w:rPr>
          <w:rFonts w:ascii="Tahoma" w:eastAsia="Tahoma" w:hAnsi="Tahoma" w:cs="Tahoma"/>
          <w:spacing w:val="5"/>
          <w:sz w:val="26"/>
          <w:szCs w:val="26"/>
        </w:rPr>
        <w:t>t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a</w:t>
      </w:r>
      <w:r w:rsidRPr="002A65F2">
        <w:rPr>
          <w:rFonts w:ascii="Tahoma" w:eastAsia="Tahoma" w:hAnsi="Tahoma" w:cs="Tahoma"/>
          <w:spacing w:val="6"/>
          <w:sz w:val="26"/>
          <w:szCs w:val="26"/>
        </w:rPr>
        <w:t>g</w:t>
      </w:r>
      <w:r w:rsidRPr="002A65F2">
        <w:rPr>
          <w:rFonts w:ascii="Tahoma" w:eastAsia="Tahoma" w:hAnsi="Tahoma" w:cs="Tahoma"/>
          <w:sz w:val="26"/>
          <w:szCs w:val="26"/>
        </w:rPr>
        <w:t xml:space="preserve">e 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o</w:t>
      </w:r>
      <w:r w:rsidRPr="002A65F2">
        <w:rPr>
          <w:rFonts w:ascii="Tahoma" w:eastAsia="Tahoma" w:hAnsi="Tahoma" w:cs="Tahoma"/>
          <w:sz w:val="26"/>
          <w:szCs w:val="26"/>
        </w:rPr>
        <w:t>f</w:t>
      </w:r>
      <w:r w:rsidRPr="002A65F2">
        <w:rPr>
          <w:rFonts w:ascii="Tahoma" w:eastAsia="Tahoma" w:hAnsi="Tahoma" w:cs="Tahoma"/>
          <w:spacing w:val="27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z w:val="26"/>
          <w:szCs w:val="26"/>
        </w:rPr>
        <w:t>the</w:t>
      </w:r>
      <w:r w:rsidRPr="002A65F2">
        <w:rPr>
          <w:rFonts w:ascii="Tahoma" w:eastAsia="Tahoma" w:hAnsi="Tahoma" w:cs="Tahoma"/>
          <w:spacing w:val="28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o</w:t>
      </w:r>
      <w:r w:rsidRPr="002A65F2">
        <w:rPr>
          <w:rFonts w:ascii="Tahoma" w:eastAsia="Tahoma" w:hAnsi="Tahoma" w:cs="Tahoma"/>
          <w:spacing w:val="3"/>
          <w:sz w:val="26"/>
          <w:szCs w:val="26"/>
        </w:rPr>
        <w:t>i</w:t>
      </w:r>
      <w:r w:rsidRPr="002A65F2">
        <w:rPr>
          <w:rFonts w:ascii="Tahoma" w:eastAsia="Tahoma" w:hAnsi="Tahoma" w:cs="Tahoma"/>
          <w:sz w:val="26"/>
          <w:szCs w:val="26"/>
        </w:rPr>
        <w:t>l</w:t>
      </w:r>
      <w:r w:rsidRPr="002A65F2">
        <w:rPr>
          <w:rFonts w:ascii="Tahoma" w:eastAsia="Tahoma" w:hAnsi="Tahoma" w:cs="Tahoma"/>
          <w:spacing w:val="25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a</w:t>
      </w:r>
      <w:r w:rsidRPr="002A65F2">
        <w:rPr>
          <w:rFonts w:ascii="Tahoma" w:eastAsia="Tahoma" w:hAnsi="Tahoma" w:cs="Tahoma"/>
          <w:sz w:val="26"/>
          <w:szCs w:val="26"/>
        </w:rPr>
        <w:t>nd</w:t>
      </w:r>
      <w:r w:rsidRPr="002A65F2">
        <w:rPr>
          <w:rFonts w:ascii="Tahoma" w:eastAsia="Tahoma" w:hAnsi="Tahoma" w:cs="Tahoma"/>
          <w:spacing w:val="26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6"/>
          <w:sz w:val="26"/>
          <w:szCs w:val="26"/>
        </w:rPr>
        <w:t>g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a</w:t>
      </w:r>
      <w:r w:rsidRPr="002A65F2">
        <w:rPr>
          <w:rFonts w:ascii="Tahoma" w:eastAsia="Tahoma" w:hAnsi="Tahoma" w:cs="Tahoma"/>
          <w:sz w:val="26"/>
          <w:szCs w:val="26"/>
        </w:rPr>
        <w:t>s</w:t>
      </w:r>
      <w:r w:rsidRPr="002A65F2">
        <w:rPr>
          <w:rFonts w:ascii="Tahoma" w:eastAsia="Tahoma" w:hAnsi="Tahoma" w:cs="Tahoma"/>
          <w:spacing w:val="25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1"/>
          <w:sz w:val="26"/>
          <w:szCs w:val="26"/>
        </w:rPr>
        <w:t>d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i</w:t>
      </w:r>
      <w:r w:rsidRPr="002A65F2">
        <w:rPr>
          <w:rFonts w:ascii="Tahoma" w:eastAsia="Tahoma" w:hAnsi="Tahoma" w:cs="Tahoma"/>
          <w:sz w:val="26"/>
          <w:szCs w:val="26"/>
        </w:rPr>
        <w:t>s</w:t>
      </w:r>
      <w:r w:rsidRPr="002A65F2">
        <w:rPr>
          <w:rFonts w:ascii="Tahoma" w:eastAsia="Tahoma" w:hAnsi="Tahoma" w:cs="Tahoma"/>
          <w:spacing w:val="5"/>
          <w:sz w:val="26"/>
          <w:szCs w:val="26"/>
        </w:rPr>
        <w:t>c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o</w:t>
      </w:r>
      <w:r w:rsidRPr="002A65F2">
        <w:rPr>
          <w:rFonts w:ascii="Tahoma" w:eastAsia="Tahoma" w:hAnsi="Tahoma" w:cs="Tahoma"/>
          <w:spacing w:val="1"/>
          <w:sz w:val="26"/>
          <w:szCs w:val="26"/>
        </w:rPr>
        <w:t>v</w:t>
      </w:r>
      <w:r w:rsidRPr="002A65F2">
        <w:rPr>
          <w:rFonts w:ascii="Tahoma" w:eastAsia="Tahoma" w:hAnsi="Tahoma" w:cs="Tahoma"/>
          <w:spacing w:val="3"/>
          <w:sz w:val="26"/>
          <w:szCs w:val="26"/>
        </w:rPr>
        <w:t>e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re</w:t>
      </w:r>
      <w:r w:rsidRPr="002A65F2">
        <w:rPr>
          <w:rFonts w:ascii="Tahoma" w:eastAsia="Tahoma" w:hAnsi="Tahoma" w:cs="Tahoma"/>
          <w:sz w:val="26"/>
          <w:szCs w:val="26"/>
        </w:rPr>
        <w:t>d</w:t>
      </w:r>
      <w:r w:rsidRPr="002A65F2">
        <w:rPr>
          <w:rFonts w:ascii="Tahoma" w:eastAsia="Tahoma" w:hAnsi="Tahoma" w:cs="Tahoma"/>
          <w:spacing w:val="18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3"/>
          <w:sz w:val="26"/>
          <w:szCs w:val="26"/>
        </w:rPr>
        <w:t>i</w:t>
      </w:r>
      <w:r w:rsidRPr="002A65F2">
        <w:rPr>
          <w:rFonts w:ascii="Tahoma" w:eastAsia="Tahoma" w:hAnsi="Tahoma" w:cs="Tahoma"/>
          <w:sz w:val="26"/>
          <w:szCs w:val="26"/>
        </w:rPr>
        <w:t>n</w:t>
      </w:r>
      <w:r w:rsidRPr="002A65F2">
        <w:rPr>
          <w:rFonts w:ascii="Tahoma" w:eastAsia="Tahoma" w:hAnsi="Tahoma" w:cs="Tahoma"/>
          <w:spacing w:val="27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z w:val="26"/>
          <w:szCs w:val="26"/>
        </w:rPr>
        <w:t>the</w:t>
      </w:r>
      <w:r w:rsidRPr="002A65F2">
        <w:rPr>
          <w:rFonts w:ascii="Tahoma" w:eastAsia="Tahoma" w:hAnsi="Tahoma" w:cs="Tahoma"/>
          <w:spacing w:val="28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Al</w:t>
      </w:r>
      <w:r w:rsidRPr="002A65F2">
        <w:rPr>
          <w:rFonts w:ascii="Tahoma" w:eastAsia="Tahoma" w:hAnsi="Tahoma" w:cs="Tahoma"/>
          <w:spacing w:val="6"/>
          <w:sz w:val="26"/>
          <w:szCs w:val="26"/>
        </w:rPr>
        <w:t>b</w:t>
      </w:r>
      <w:r w:rsidRPr="002A65F2">
        <w:rPr>
          <w:rFonts w:ascii="Tahoma" w:eastAsia="Tahoma" w:hAnsi="Tahoma" w:cs="Tahoma"/>
          <w:spacing w:val="3"/>
          <w:sz w:val="26"/>
          <w:szCs w:val="26"/>
        </w:rPr>
        <w:t>e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r</w:t>
      </w:r>
      <w:r w:rsidRPr="002A65F2">
        <w:rPr>
          <w:rFonts w:ascii="Tahoma" w:eastAsia="Tahoma" w:hAnsi="Tahoma" w:cs="Tahoma"/>
          <w:sz w:val="26"/>
          <w:szCs w:val="26"/>
        </w:rPr>
        <w:t>t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i</w:t>
      </w:r>
      <w:r w:rsidRPr="002A65F2">
        <w:rPr>
          <w:rFonts w:ascii="Tahoma" w:eastAsia="Tahoma" w:hAnsi="Tahoma" w:cs="Tahoma"/>
          <w:spacing w:val="4"/>
          <w:sz w:val="26"/>
          <w:szCs w:val="26"/>
        </w:rPr>
        <w:t>n</w:t>
      </w:r>
      <w:r w:rsidRPr="002A65F2">
        <w:rPr>
          <w:rFonts w:ascii="Tahoma" w:eastAsia="Tahoma" w:hAnsi="Tahoma" w:cs="Tahoma"/>
          <w:sz w:val="26"/>
          <w:szCs w:val="26"/>
        </w:rPr>
        <w:t>e</w:t>
      </w:r>
      <w:r w:rsidRPr="002A65F2">
        <w:rPr>
          <w:rFonts w:ascii="Tahoma" w:eastAsia="Tahoma" w:hAnsi="Tahoma" w:cs="Tahoma"/>
          <w:spacing w:val="18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z w:val="26"/>
          <w:szCs w:val="26"/>
        </w:rPr>
        <w:t>G</w:t>
      </w:r>
      <w:r w:rsidRPr="002A65F2">
        <w:rPr>
          <w:rFonts w:ascii="Tahoma" w:eastAsia="Tahoma" w:hAnsi="Tahoma" w:cs="Tahoma"/>
          <w:spacing w:val="3"/>
          <w:sz w:val="26"/>
          <w:szCs w:val="26"/>
        </w:rPr>
        <w:t>r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a</w:t>
      </w:r>
      <w:r w:rsidRPr="002A65F2">
        <w:rPr>
          <w:rFonts w:ascii="Tahoma" w:eastAsia="Tahoma" w:hAnsi="Tahoma" w:cs="Tahoma"/>
          <w:spacing w:val="1"/>
          <w:sz w:val="26"/>
          <w:szCs w:val="26"/>
        </w:rPr>
        <w:t>b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e</w:t>
      </w:r>
      <w:r w:rsidRPr="002A65F2">
        <w:rPr>
          <w:rFonts w:ascii="Tahoma" w:eastAsia="Tahoma" w:hAnsi="Tahoma" w:cs="Tahoma"/>
          <w:spacing w:val="4"/>
          <w:sz w:val="26"/>
          <w:szCs w:val="26"/>
        </w:rPr>
        <w:t>n</w:t>
      </w:r>
      <w:r w:rsidRPr="002A65F2">
        <w:rPr>
          <w:rFonts w:ascii="Tahoma" w:eastAsia="Tahoma" w:hAnsi="Tahoma" w:cs="Tahoma"/>
          <w:sz w:val="26"/>
          <w:szCs w:val="26"/>
        </w:rPr>
        <w:t xml:space="preserve">. </w:t>
      </w:r>
      <w:r w:rsidRPr="002A65F2">
        <w:rPr>
          <w:rFonts w:ascii="Tahoma" w:eastAsia="Tahoma" w:hAnsi="Tahoma" w:cs="Tahoma"/>
          <w:spacing w:val="48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2"/>
          <w:sz w:val="26"/>
          <w:szCs w:val="26"/>
        </w:rPr>
        <w:t>M</w:t>
      </w:r>
      <w:r w:rsidRPr="002A65F2">
        <w:rPr>
          <w:rFonts w:ascii="Tahoma" w:eastAsia="Tahoma" w:hAnsi="Tahoma" w:cs="Tahoma"/>
          <w:spacing w:val="3"/>
          <w:sz w:val="26"/>
          <w:szCs w:val="26"/>
        </w:rPr>
        <w:t>r</w:t>
      </w:r>
      <w:r w:rsidRPr="002A65F2">
        <w:rPr>
          <w:rFonts w:ascii="Tahoma" w:eastAsia="Tahoma" w:hAnsi="Tahoma" w:cs="Tahoma"/>
          <w:sz w:val="26"/>
          <w:szCs w:val="26"/>
        </w:rPr>
        <w:t>.</w:t>
      </w:r>
      <w:r w:rsidRPr="002A65F2">
        <w:rPr>
          <w:rFonts w:ascii="Tahoma" w:eastAsia="Tahoma" w:hAnsi="Tahoma" w:cs="Tahoma"/>
          <w:spacing w:val="24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1"/>
          <w:sz w:val="26"/>
          <w:szCs w:val="26"/>
        </w:rPr>
        <w:t>B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i</w:t>
      </w:r>
      <w:r w:rsidRPr="002A65F2">
        <w:rPr>
          <w:rFonts w:ascii="Tahoma" w:eastAsia="Tahoma" w:hAnsi="Tahoma" w:cs="Tahoma"/>
          <w:spacing w:val="3"/>
          <w:sz w:val="26"/>
          <w:szCs w:val="26"/>
        </w:rPr>
        <w:t>l</w:t>
      </w:r>
      <w:r w:rsidRPr="002A65F2">
        <w:rPr>
          <w:rFonts w:ascii="Tahoma" w:eastAsia="Tahoma" w:hAnsi="Tahoma" w:cs="Tahoma"/>
          <w:sz w:val="26"/>
          <w:szCs w:val="26"/>
        </w:rPr>
        <w:t>l</w:t>
      </w:r>
      <w:r w:rsidRPr="002A65F2">
        <w:rPr>
          <w:rFonts w:ascii="Tahoma" w:eastAsia="Tahoma" w:hAnsi="Tahoma" w:cs="Tahoma"/>
          <w:spacing w:val="25"/>
          <w:sz w:val="26"/>
          <w:szCs w:val="26"/>
        </w:rPr>
        <w:t xml:space="preserve"> </w:t>
      </w:r>
      <w:proofErr w:type="spellStart"/>
      <w:r w:rsidRPr="002A65F2">
        <w:rPr>
          <w:rFonts w:ascii="Tahoma" w:eastAsia="Tahoma" w:hAnsi="Tahoma" w:cs="Tahoma"/>
          <w:spacing w:val="2"/>
          <w:sz w:val="26"/>
          <w:szCs w:val="26"/>
        </w:rPr>
        <w:t>M</w:t>
      </w:r>
      <w:r w:rsidRPr="002A65F2">
        <w:rPr>
          <w:rFonts w:ascii="Tahoma" w:eastAsia="Tahoma" w:hAnsi="Tahoma" w:cs="Tahoma"/>
          <w:sz w:val="26"/>
          <w:szCs w:val="26"/>
        </w:rPr>
        <w:t>us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a</w:t>
      </w:r>
      <w:r w:rsidRPr="002A65F2">
        <w:rPr>
          <w:rFonts w:ascii="Tahoma" w:eastAsia="Tahoma" w:hAnsi="Tahoma" w:cs="Tahoma"/>
          <w:spacing w:val="4"/>
          <w:sz w:val="26"/>
          <w:szCs w:val="26"/>
        </w:rPr>
        <w:t>n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a</w:t>
      </w:r>
      <w:proofErr w:type="spellEnd"/>
      <w:r w:rsidRPr="002A65F2">
        <w:rPr>
          <w:rFonts w:ascii="Tahoma" w:eastAsia="Tahoma" w:hAnsi="Tahoma" w:cs="Tahoma"/>
          <w:sz w:val="26"/>
          <w:szCs w:val="26"/>
        </w:rPr>
        <w:t>,</w:t>
      </w:r>
      <w:r w:rsidRPr="002A65F2">
        <w:rPr>
          <w:rFonts w:ascii="Tahoma" w:eastAsia="Tahoma" w:hAnsi="Tahoma" w:cs="Tahoma"/>
          <w:spacing w:val="22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o</w:t>
      </w:r>
      <w:r w:rsidRPr="002A65F2">
        <w:rPr>
          <w:rFonts w:ascii="Tahoma" w:eastAsia="Tahoma" w:hAnsi="Tahoma" w:cs="Tahoma"/>
          <w:sz w:val="26"/>
          <w:szCs w:val="26"/>
        </w:rPr>
        <w:t>ne</w:t>
      </w:r>
      <w:r w:rsidRPr="002A65F2">
        <w:rPr>
          <w:rFonts w:ascii="Tahoma" w:eastAsia="Tahoma" w:hAnsi="Tahoma" w:cs="Tahoma"/>
          <w:spacing w:val="28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o</w:t>
      </w:r>
      <w:r w:rsidRPr="002A65F2">
        <w:rPr>
          <w:rFonts w:ascii="Tahoma" w:eastAsia="Tahoma" w:hAnsi="Tahoma" w:cs="Tahoma"/>
          <w:sz w:val="26"/>
          <w:szCs w:val="26"/>
        </w:rPr>
        <w:t>f the</w:t>
      </w:r>
      <w:r w:rsidRPr="002A65F2"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fo</w:t>
      </w:r>
      <w:r w:rsidRPr="002A65F2">
        <w:rPr>
          <w:rFonts w:ascii="Tahoma" w:eastAsia="Tahoma" w:hAnsi="Tahoma" w:cs="Tahoma"/>
          <w:spacing w:val="4"/>
          <w:sz w:val="26"/>
          <w:szCs w:val="26"/>
        </w:rPr>
        <w:t>u</w:t>
      </w:r>
      <w:r w:rsidRPr="002A65F2">
        <w:rPr>
          <w:rFonts w:ascii="Tahoma" w:eastAsia="Tahoma" w:hAnsi="Tahoma" w:cs="Tahoma"/>
          <w:sz w:val="26"/>
          <w:szCs w:val="26"/>
        </w:rPr>
        <w:t>n</w:t>
      </w:r>
      <w:r w:rsidRPr="002A65F2">
        <w:rPr>
          <w:rFonts w:ascii="Tahoma" w:eastAsia="Tahoma" w:hAnsi="Tahoma" w:cs="Tahoma"/>
          <w:spacing w:val="1"/>
          <w:sz w:val="26"/>
          <w:szCs w:val="26"/>
        </w:rPr>
        <w:t>d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i</w:t>
      </w:r>
      <w:r w:rsidRPr="002A65F2">
        <w:rPr>
          <w:rFonts w:ascii="Tahoma" w:eastAsia="Tahoma" w:hAnsi="Tahoma" w:cs="Tahoma"/>
          <w:sz w:val="26"/>
          <w:szCs w:val="26"/>
        </w:rPr>
        <w:t xml:space="preserve">ng </w:t>
      </w:r>
      <w:r w:rsidRPr="002A65F2">
        <w:rPr>
          <w:rFonts w:ascii="Tahoma" w:eastAsia="Tahoma" w:hAnsi="Tahoma" w:cs="Tahoma"/>
          <w:spacing w:val="3"/>
          <w:sz w:val="26"/>
          <w:szCs w:val="26"/>
        </w:rPr>
        <w:t>m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e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m</w:t>
      </w:r>
      <w:r w:rsidRPr="002A65F2">
        <w:rPr>
          <w:rFonts w:ascii="Tahoma" w:eastAsia="Tahoma" w:hAnsi="Tahoma" w:cs="Tahoma"/>
          <w:spacing w:val="6"/>
          <w:sz w:val="26"/>
          <w:szCs w:val="26"/>
        </w:rPr>
        <w:t>b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er</w:t>
      </w:r>
      <w:r w:rsidRPr="002A65F2">
        <w:rPr>
          <w:rFonts w:ascii="Tahoma" w:eastAsia="Tahoma" w:hAnsi="Tahoma" w:cs="Tahoma"/>
          <w:spacing w:val="4"/>
          <w:sz w:val="26"/>
          <w:szCs w:val="26"/>
        </w:rPr>
        <w:t>s</w:t>
      </w:r>
      <w:r w:rsidRPr="002A65F2">
        <w:rPr>
          <w:rFonts w:ascii="Tahoma" w:eastAsia="Tahoma" w:hAnsi="Tahoma" w:cs="Tahoma"/>
          <w:sz w:val="26"/>
          <w:szCs w:val="26"/>
        </w:rPr>
        <w:t>,</w:t>
      </w:r>
      <w:r w:rsidRPr="002A65F2"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z w:val="26"/>
          <w:szCs w:val="26"/>
        </w:rPr>
        <w:t>w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a</w:t>
      </w:r>
      <w:r w:rsidRPr="002A65F2">
        <w:rPr>
          <w:rFonts w:ascii="Tahoma" w:eastAsia="Tahoma" w:hAnsi="Tahoma" w:cs="Tahoma"/>
          <w:sz w:val="26"/>
          <w:szCs w:val="26"/>
        </w:rPr>
        <w:t>s</w:t>
      </w:r>
      <w:r w:rsidRPr="002A65F2"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a</w:t>
      </w:r>
      <w:r w:rsidRPr="002A65F2">
        <w:rPr>
          <w:rFonts w:ascii="Tahoma" w:eastAsia="Tahoma" w:hAnsi="Tahoma" w:cs="Tahoma"/>
          <w:spacing w:val="1"/>
          <w:sz w:val="26"/>
          <w:szCs w:val="26"/>
        </w:rPr>
        <w:t>p</w:t>
      </w:r>
      <w:r w:rsidRPr="002A65F2">
        <w:rPr>
          <w:rFonts w:ascii="Tahoma" w:eastAsia="Tahoma" w:hAnsi="Tahoma" w:cs="Tahoma"/>
          <w:spacing w:val="6"/>
          <w:sz w:val="26"/>
          <w:szCs w:val="26"/>
        </w:rPr>
        <w:t>p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o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i</w:t>
      </w:r>
      <w:r w:rsidRPr="002A65F2">
        <w:rPr>
          <w:rFonts w:ascii="Tahoma" w:eastAsia="Tahoma" w:hAnsi="Tahoma" w:cs="Tahoma"/>
          <w:sz w:val="26"/>
          <w:szCs w:val="26"/>
        </w:rPr>
        <w:t>n</w:t>
      </w:r>
      <w:r w:rsidRPr="002A65F2">
        <w:rPr>
          <w:rFonts w:ascii="Tahoma" w:eastAsia="Tahoma" w:hAnsi="Tahoma" w:cs="Tahoma"/>
          <w:spacing w:val="5"/>
          <w:sz w:val="26"/>
          <w:szCs w:val="26"/>
        </w:rPr>
        <w:t>t</w:t>
      </w:r>
      <w:r w:rsidRPr="002A65F2">
        <w:rPr>
          <w:rFonts w:ascii="Tahoma" w:eastAsia="Tahoma" w:hAnsi="Tahoma" w:cs="Tahoma"/>
          <w:spacing w:val="-2"/>
          <w:sz w:val="26"/>
          <w:szCs w:val="26"/>
        </w:rPr>
        <w:t>e</w:t>
      </w:r>
      <w:r w:rsidRPr="002A65F2">
        <w:rPr>
          <w:rFonts w:ascii="Tahoma" w:eastAsia="Tahoma" w:hAnsi="Tahoma" w:cs="Tahoma"/>
          <w:sz w:val="26"/>
          <w:szCs w:val="26"/>
        </w:rPr>
        <w:t xml:space="preserve">d 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a</w:t>
      </w:r>
      <w:r w:rsidRPr="002A65F2">
        <w:rPr>
          <w:rFonts w:ascii="Tahoma" w:eastAsia="Tahoma" w:hAnsi="Tahoma" w:cs="Tahoma"/>
          <w:sz w:val="26"/>
          <w:szCs w:val="26"/>
        </w:rPr>
        <w:t>s</w:t>
      </w:r>
      <w:r w:rsidRPr="002A65F2"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z w:val="26"/>
          <w:szCs w:val="26"/>
        </w:rPr>
        <w:t>the</w:t>
      </w:r>
      <w:r w:rsidRPr="002A65F2"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m</w:t>
      </w:r>
      <w:r w:rsidRPr="002A65F2">
        <w:rPr>
          <w:rFonts w:ascii="Tahoma" w:eastAsia="Tahoma" w:hAnsi="Tahoma" w:cs="Tahoma"/>
          <w:spacing w:val="3"/>
          <w:sz w:val="26"/>
          <w:szCs w:val="26"/>
        </w:rPr>
        <w:t>a</w:t>
      </w:r>
      <w:r w:rsidRPr="002A65F2">
        <w:rPr>
          <w:rFonts w:ascii="Tahoma" w:eastAsia="Tahoma" w:hAnsi="Tahoma" w:cs="Tahoma"/>
          <w:sz w:val="26"/>
          <w:szCs w:val="26"/>
        </w:rPr>
        <w:t>n</w:t>
      </w:r>
      <w:r w:rsidRPr="002A65F2">
        <w:rPr>
          <w:rFonts w:ascii="Tahoma" w:eastAsia="Tahoma" w:hAnsi="Tahoma" w:cs="Tahoma"/>
          <w:spacing w:val="-1"/>
          <w:sz w:val="26"/>
          <w:szCs w:val="26"/>
        </w:rPr>
        <w:t>a</w:t>
      </w:r>
      <w:r w:rsidRPr="002A65F2">
        <w:rPr>
          <w:rFonts w:ascii="Tahoma" w:eastAsia="Tahoma" w:hAnsi="Tahoma" w:cs="Tahoma"/>
          <w:spacing w:val="1"/>
          <w:sz w:val="26"/>
          <w:szCs w:val="26"/>
        </w:rPr>
        <w:t>g</w:t>
      </w:r>
      <w:r w:rsidRPr="002A65F2">
        <w:rPr>
          <w:rFonts w:ascii="Tahoma" w:eastAsia="Tahoma" w:hAnsi="Tahoma" w:cs="Tahoma"/>
          <w:spacing w:val="3"/>
          <w:sz w:val="26"/>
          <w:szCs w:val="26"/>
        </w:rPr>
        <w:t>i</w:t>
      </w:r>
      <w:r w:rsidRPr="002A65F2">
        <w:rPr>
          <w:rFonts w:ascii="Tahoma" w:eastAsia="Tahoma" w:hAnsi="Tahoma" w:cs="Tahoma"/>
          <w:sz w:val="26"/>
          <w:szCs w:val="26"/>
        </w:rPr>
        <w:t>ng</w:t>
      </w:r>
      <w:r>
        <w:rPr>
          <w:rFonts w:ascii="Tahoma" w:eastAsia="Tahoma" w:hAnsi="Tahoma" w:cs="Tahoma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(MD</w:t>
      </w:r>
      <w:r>
        <w:rPr>
          <w:rFonts w:ascii="Tahoma" w:eastAsia="Tahoma" w:hAnsi="Tahoma" w:cs="Tahoma"/>
          <w:sz w:val="26"/>
          <w:szCs w:val="26"/>
        </w:rPr>
        <w:t>)</w:t>
      </w:r>
      <w:r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to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un</w:t>
      </w:r>
      <w:r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 xml:space="preserve">the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om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ny</w:t>
      </w:r>
      <w:r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 xml:space="preserve">ss.  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pp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nt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 xml:space="preserve">nt </w:t>
      </w:r>
      <w:r>
        <w:rPr>
          <w:rFonts w:ascii="Tahoma" w:eastAsia="Tahoma" w:hAnsi="Tahoma" w:cs="Tahoma"/>
          <w:spacing w:val="5"/>
          <w:sz w:val="26"/>
          <w:szCs w:val="26"/>
        </w:rPr>
        <w:t>w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hn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xp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 xml:space="preserve">, 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xp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ie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 xml:space="preserve">e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ty</w:t>
      </w:r>
      <w:r>
        <w:rPr>
          <w:rFonts w:ascii="Tahoma" w:eastAsia="Tahoma" w:hAnsi="Tahoma" w:cs="Tahoma"/>
          <w:spacing w:val="3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ts. </w:t>
      </w:r>
      <w:r>
        <w:rPr>
          <w:rFonts w:ascii="Tahoma" w:eastAsia="Tahoma" w:hAnsi="Tahoma" w:cs="Tahoma"/>
          <w:spacing w:val="4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he</w:t>
      </w:r>
      <w:r>
        <w:rPr>
          <w:rFonts w:ascii="Tahoma" w:eastAsia="Tahoma" w:hAnsi="Tahoma" w:cs="Tahoma"/>
          <w:spacing w:val="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MD</w:t>
      </w:r>
      <w:r>
        <w:rPr>
          <w:rFonts w:ascii="Tahoma" w:eastAsia="Tahoma" w:hAnsi="Tahoma" w:cs="Tahoma"/>
          <w:spacing w:val="-2"/>
          <w:sz w:val="26"/>
          <w:szCs w:val="26"/>
        </w:rPr>
        <w:t>’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ma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sk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to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r sh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 xml:space="preserve">s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1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6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ng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a</w:t>
      </w:r>
      <w:r>
        <w:rPr>
          <w:rFonts w:ascii="Tahoma" w:eastAsia="Tahoma" w:hAnsi="Tahoma" w:cs="Tahoma"/>
          <w:spacing w:val="13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ust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6"/>
          <w:sz w:val="26"/>
          <w:szCs w:val="26"/>
        </w:rPr>
        <w:t>b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z w:val="26"/>
          <w:szCs w:val="26"/>
        </w:rPr>
        <w:t>ht</w:t>
      </w:r>
      <w:r>
        <w:rPr>
          <w:rFonts w:ascii="Tahoma" w:eastAsia="Tahoma" w:hAnsi="Tahoma" w:cs="Tahoma"/>
          <w:spacing w:val="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us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er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 xml:space="preserve">. </w:t>
      </w:r>
      <w:r>
        <w:rPr>
          <w:rFonts w:ascii="Tahoma" w:eastAsia="Tahoma" w:hAnsi="Tahoma" w:cs="Tahoma"/>
          <w:spacing w:val="3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H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s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th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36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sk</w:t>
      </w:r>
      <w:r>
        <w:rPr>
          <w:rFonts w:ascii="Tahoma" w:eastAsia="Tahoma" w:hAnsi="Tahoma" w:cs="Tahoma"/>
          <w:spacing w:val="39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44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to</w:t>
      </w:r>
      <w:r>
        <w:rPr>
          <w:rFonts w:ascii="Tahoma" w:eastAsia="Tahoma" w:hAnsi="Tahoma" w:cs="Tahoma"/>
          <w:spacing w:val="4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nt</w:t>
      </w:r>
      <w:r>
        <w:rPr>
          <w:rFonts w:ascii="Tahoma" w:eastAsia="Tahoma" w:hAnsi="Tahoma" w:cs="Tahoma"/>
          <w:spacing w:val="3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a</w:t>
      </w:r>
      <w:r>
        <w:rPr>
          <w:rFonts w:ascii="Tahoma" w:eastAsia="Tahoma" w:hAnsi="Tahoma" w:cs="Tahoma"/>
          <w:spacing w:val="4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1"/>
          <w:sz w:val="26"/>
          <w:szCs w:val="26"/>
        </w:rPr>
        <w:t>j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4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the</w:t>
      </w:r>
      <w:r>
        <w:rPr>
          <w:rFonts w:ascii="Tahoma" w:eastAsia="Tahoma" w:hAnsi="Tahoma" w:cs="Tahoma"/>
          <w:spacing w:val="4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4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4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40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3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3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z w:val="26"/>
          <w:szCs w:val="26"/>
        </w:rPr>
        <w:t xml:space="preserve">d 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ue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o</w:t>
      </w:r>
      <w:r>
        <w:rPr>
          <w:rFonts w:ascii="Tahoma" w:eastAsia="Tahoma" w:hAnsi="Tahoma" w:cs="Tahoma"/>
          <w:spacing w:val="14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the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 xml:space="preserve">’ </w:t>
      </w:r>
      <w:r>
        <w:rPr>
          <w:rFonts w:ascii="Tahoma" w:eastAsia="Tahoma" w:hAnsi="Tahoma" w:cs="Tahoma"/>
          <w:spacing w:val="5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 xml:space="preserve">th. </w:t>
      </w:r>
      <w:r>
        <w:rPr>
          <w:rFonts w:ascii="Tahoma" w:eastAsia="Tahoma" w:hAnsi="Tahoma" w:cs="Tahoma"/>
          <w:spacing w:val="4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he</w:t>
      </w:r>
      <w:r>
        <w:rPr>
          <w:rFonts w:ascii="Tahoma" w:eastAsia="Tahoma" w:hAnsi="Tahoma" w:cs="Tahoma"/>
          <w:spacing w:val="1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M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16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3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"/>
          <w:sz w:val="26"/>
          <w:szCs w:val="26"/>
        </w:rPr>
        <w:t>k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the</w:t>
      </w:r>
      <w:r>
        <w:rPr>
          <w:rFonts w:ascii="Tahoma" w:eastAsia="Tahoma" w:hAnsi="Tahoma" w:cs="Tahoma"/>
          <w:spacing w:val="1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2"/>
          <w:sz w:val="26"/>
          <w:szCs w:val="26"/>
        </w:rPr>
        <w:t>re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 xml:space="preserve">o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z w:val="26"/>
          <w:szCs w:val="26"/>
        </w:rPr>
        <w:t xml:space="preserve">y 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 xml:space="preserve">a 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4"/>
          <w:sz w:val="26"/>
          <w:szCs w:val="26"/>
        </w:rPr>
        <w:t>j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 xml:space="preserve">t 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 xml:space="preserve">nd 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z w:val="26"/>
          <w:szCs w:val="26"/>
        </w:rPr>
        <w:t>e  wh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 xml:space="preserve">r </w:t>
      </w:r>
      <w:r>
        <w:rPr>
          <w:rFonts w:ascii="Tahoma" w:eastAsia="Tahoma" w:hAnsi="Tahoma" w:cs="Tahoma"/>
          <w:spacing w:val="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v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st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ng </w:t>
      </w:r>
      <w:r>
        <w:rPr>
          <w:rFonts w:ascii="Tahoma" w:eastAsia="Tahoma" w:hAnsi="Tahoma" w:cs="Tahoma"/>
          <w:spacing w:val="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n 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l 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 xml:space="preserve">nd 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 xml:space="preserve">s 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sz w:val="26"/>
          <w:szCs w:val="26"/>
        </w:rPr>
        <w:t>il</w:t>
      </w:r>
      <w:r>
        <w:rPr>
          <w:rFonts w:ascii="Tahoma" w:eastAsia="Tahoma" w:hAnsi="Tahoma" w:cs="Tahoma"/>
          <w:sz w:val="26"/>
          <w:szCs w:val="26"/>
        </w:rPr>
        <w:t xml:space="preserve">l </w:t>
      </w:r>
      <w:r>
        <w:rPr>
          <w:rFonts w:ascii="Tahoma" w:eastAsia="Tahoma" w:hAnsi="Tahoma" w:cs="Tahoma"/>
          <w:spacing w:val="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6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 xml:space="preserve">e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of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12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su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ts</w:t>
      </w:r>
      <w:r>
        <w:rPr>
          <w:rFonts w:ascii="Tahoma" w:eastAsia="Tahoma" w:hAnsi="Tahoma" w:cs="Tahoma"/>
          <w:spacing w:val="-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k</w:t>
      </w:r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 xml:space="preserve">the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1"/>
          <w:sz w:val="26"/>
          <w:szCs w:val="26"/>
        </w:rPr>
        <w:t>oa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6"/>
          <w:sz w:val="26"/>
          <w:szCs w:val="26"/>
        </w:rPr>
        <w:t>d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191D671E" w14:textId="77777777" w:rsidR="00262D3D" w:rsidRDefault="00262D3D">
      <w:pPr>
        <w:spacing w:before="7" w:line="140" w:lineRule="exact"/>
        <w:rPr>
          <w:sz w:val="14"/>
          <w:szCs w:val="14"/>
        </w:rPr>
      </w:pPr>
    </w:p>
    <w:p w14:paraId="1809B248" w14:textId="77777777" w:rsidR="00262D3D" w:rsidRDefault="00545320">
      <w:pPr>
        <w:spacing w:line="300" w:lineRule="exact"/>
        <w:ind w:left="160" w:right="927"/>
        <w:jc w:val="both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position w:val="-2"/>
          <w:sz w:val="26"/>
          <w:szCs w:val="26"/>
        </w:rPr>
        <w:t>T</w:t>
      </w:r>
      <w:r>
        <w:rPr>
          <w:rFonts w:ascii="Tahoma" w:eastAsia="Tahoma" w:hAnsi="Tahoma" w:cs="Tahoma"/>
          <w:position w:val="-2"/>
          <w:sz w:val="26"/>
          <w:szCs w:val="26"/>
        </w:rPr>
        <w:t>he</w:t>
      </w:r>
      <w:r>
        <w:rPr>
          <w:rFonts w:ascii="Tahoma" w:eastAsia="Tahoma" w:hAnsi="Tahoma" w:cs="Tahoma"/>
          <w:spacing w:val="-5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position w:val="-2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position w:val="-2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position w:val="-2"/>
          <w:sz w:val="26"/>
          <w:szCs w:val="26"/>
        </w:rPr>
        <w:t>a</w:t>
      </w:r>
      <w:r>
        <w:rPr>
          <w:rFonts w:ascii="Tahoma" w:eastAsia="Tahoma" w:hAnsi="Tahoma" w:cs="Tahoma"/>
          <w:position w:val="-2"/>
          <w:sz w:val="26"/>
          <w:szCs w:val="26"/>
        </w:rPr>
        <w:t>n</w:t>
      </w:r>
      <w:r>
        <w:rPr>
          <w:rFonts w:ascii="Tahoma" w:eastAsia="Tahoma" w:hAnsi="Tahoma" w:cs="Tahoma"/>
          <w:spacing w:val="1"/>
          <w:position w:val="-2"/>
          <w:sz w:val="26"/>
          <w:szCs w:val="26"/>
        </w:rPr>
        <w:t>c</w:t>
      </w:r>
      <w:r>
        <w:rPr>
          <w:rFonts w:ascii="Tahoma" w:eastAsia="Tahoma" w:hAnsi="Tahoma" w:cs="Tahoma"/>
          <w:position w:val="-2"/>
          <w:sz w:val="26"/>
          <w:szCs w:val="26"/>
        </w:rPr>
        <w:t>e</w:t>
      </w:r>
      <w:r>
        <w:rPr>
          <w:rFonts w:ascii="Tahoma" w:eastAsia="Tahoma" w:hAnsi="Tahoma" w:cs="Tahoma"/>
          <w:spacing w:val="-9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2"/>
          <w:sz w:val="26"/>
          <w:szCs w:val="26"/>
        </w:rPr>
        <w:t>d</w:t>
      </w:r>
      <w:r>
        <w:rPr>
          <w:rFonts w:ascii="Tahoma" w:eastAsia="Tahoma" w:hAnsi="Tahoma" w:cs="Tahoma"/>
          <w:spacing w:val="3"/>
          <w:position w:val="-2"/>
          <w:sz w:val="26"/>
          <w:szCs w:val="26"/>
        </w:rPr>
        <w:t>i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re</w:t>
      </w:r>
      <w:r>
        <w:rPr>
          <w:rFonts w:ascii="Tahoma" w:eastAsia="Tahoma" w:hAnsi="Tahoma" w:cs="Tahoma"/>
          <w:spacing w:val="5"/>
          <w:position w:val="-2"/>
          <w:sz w:val="26"/>
          <w:szCs w:val="26"/>
        </w:rPr>
        <w:t>c</w:t>
      </w:r>
      <w:r>
        <w:rPr>
          <w:rFonts w:ascii="Tahoma" w:eastAsia="Tahoma" w:hAnsi="Tahoma" w:cs="Tahoma"/>
          <w:position w:val="-2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position w:val="-2"/>
          <w:sz w:val="26"/>
          <w:szCs w:val="26"/>
        </w:rPr>
        <w:t>o</w:t>
      </w:r>
      <w:r>
        <w:rPr>
          <w:rFonts w:ascii="Tahoma" w:eastAsia="Tahoma" w:hAnsi="Tahoma" w:cs="Tahoma"/>
          <w:position w:val="-2"/>
          <w:sz w:val="26"/>
          <w:szCs w:val="26"/>
        </w:rPr>
        <w:t>r</w:t>
      </w:r>
      <w:r>
        <w:rPr>
          <w:rFonts w:ascii="Tahoma" w:eastAsia="Tahoma" w:hAnsi="Tahoma" w:cs="Tahoma"/>
          <w:spacing w:val="-6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2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position w:val="-2"/>
          <w:sz w:val="26"/>
          <w:szCs w:val="26"/>
        </w:rPr>
        <w:t>a</w:t>
      </w:r>
      <w:r>
        <w:rPr>
          <w:rFonts w:ascii="Tahoma" w:eastAsia="Tahoma" w:hAnsi="Tahoma" w:cs="Tahoma"/>
          <w:position w:val="-2"/>
          <w:sz w:val="26"/>
          <w:szCs w:val="26"/>
        </w:rPr>
        <w:t>s</w:t>
      </w:r>
      <w:r>
        <w:rPr>
          <w:rFonts w:ascii="Tahoma" w:eastAsia="Tahoma" w:hAnsi="Tahoma" w:cs="Tahoma"/>
          <w:spacing w:val="1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position w:val="-2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e</w:t>
      </w:r>
      <w:r>
        <w:rPr>
          <w:rFonts w:ascii="Tahoma" w:eastAsia="Tahoma" w:hAnsi="Tahoma" w:cs="Tahoma"/>
          <w:position w:val="-2"/>
          <w:sz w:val="26"/>
          <w:szCs w:val="26"/>
        </w:rPr>
        <w:t>n</w:t>
      </w:r>
      <w:r>
        <w:rPr>
          <w:rFonts w:ascii="Tahoma" w:eastAsia="Tahoma" w:hAnsi="Tahoma" w:cs="Tahoma"/>
          <w:spacing w:val="5"/>
          <w:position w:val="-2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position w:val="-2"/>
          <w:sz w:val="26"/>
          <w:szCs w:val="26"/>
        </w:rPr>
        <w:t>f</w:t>
      </w:r>
      <w:r>
        <w:rPr>
          <w:rFonts w:ascii="Tahoma" w:eastAsia="Tahoma" w:hAnsi="Tahoma" w:cs="Tahoma"/>
          <w:spacing w:val="3"/>
          <w:position w:val="-2"/>
          <w:sz w:val="26"/>
          <w:szCs w:val="26"/>
        </w:rPr>
        <w:t>i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e</w:t>
      </w:r>
      <w:r>
        <w:rPr>
          <w:rFonts w:ascii="Tahoma" w:eastAsia="Tahoma" w:hAnsi="Tahoma" w:cs="Tahoma"/>
          <w:position w:val="-2"/>
          <w:sz w:val="26"/>
          <w:szCs w:val="26"/>
        </w:rPr>
        <w:t>d</w:t>
      </w:r>
      <w:r>
        <w:rPr>
          <w:rFonts w:ascii="Tahoma" w:eastAsia="Tahoma" w:hAnsi="Tahoma" w:cs="Tahoma"/>
          <w:spacing w:val="-10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2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2"/>
          <w:sz w:val="26"/>
          <w:szCs w:val="26"/>
        </w:rPr>
        <w:t>p</w:t>
      </w:r>
      <w:r>
        <w:rPr>
          <w:rFonts w:ascii="Tahoma" w:eastAsia="Tahoma" w:hAnsi="Tahoma" w:cs="Tahoma"/>
          <w:spacing w:val="3"/>
          <w:position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position w:val="-2"/>
          <w:sz w:val="26"/>
          <w:szCs w:val="26"/>
        </w:rPr>
        <w:t>o</w:t>
      </w:r>
      <w:r>
        <w:rPr>
          <w:rFonts w:ascii="Tahoma" w:eastAsia="Tahoma" w:hAnsi="Tahoma" w:cs="Tahoma"/>
          <w:spacing w:val="4"/>
          <w:position w:val="-2"/>
          <w:sz w:val="26"/>
          <w:szCs w:val="26"/>
        </w:rPr>
        <w:t>j</w:t>
      </w:r>
      <w:r>
        <w:rPr>
          <w:rFonts w:ascii="Tahoma" w:eastAsia="Tahoma" w:hAnsi="Tahoma" w:cs="Tahoma"/>
          <w:spacing w:val="3"/>
          <w:position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position w:val="-2"/>
          <w:sz w:val="26"/>
          <w:szCs w:val="26"/>
        </w:rPr>
        <w:t>c</w:t>
      </w:r>
      <w:r>
        <w:rPr>
          <w:rFonts w:ascii="Tahoma" w:eastAsia="Tahoma" w:hAnsi="Tahoma" w:cs="Tahoma"/>
          <w:position w:val="-2"/>
          <w:sz w:val="26"/>
          <w:szCs w:val="26"/>
        </w:rPr>
        <w:t>t</w:t>
      </w:r>
      <w:r>
        <w:rPr>
          <w:rFonts w:ascii="Tahoma" w:eastAsia="Tahoma" w:hAnsi="Tahoma" w:cs="Tahoma"/>
          <w:spacing w:val="-8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2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i</w:t>
      </w:r>
      <w:r>
        <w:rPr>
          <w:rFonts w:ascii="Tahoma" w:eastAsia="Tahoma" w:hAnsi="Tahoma" w:cs="Tahoma"/>
          <w:position w:val="-2"/>
          <w:sz w:val="26"/>
          <w:szCs w:val="26"/>
        </w:rPr>
        <w:t>th</w:t>
      </w:r>
      <w:r>
        <w:rPr>
          <w:rFonts w:ascii="Tahoma" w:eastAsia="Tahoma" w:hAnsi="Tahoma" w:cs="Tahoma"/>
          <w:spacing w:val="-5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2"/>
          <w:sz w:val="26"/>
          <w:szCs w:val="26"/>
        </w:rPr>
        <w:t>t</w:t>
      </w:r>
      <w:r>
        <w:rPr>
          <w:rFonts w:ascii="Tahoma" w:eastAsia="Tahoma" w:hAnsi="Tahoma" w:cs="Tahoma"/>
          <w:spacing w:val="4"/>
          <w:position w:val="-2"/>
          <w:sz w:val="26"/>
          <w:szCs w:val="26"/>
        </w:rPr>
        <w:t>h</w:t>
      </w:r>
      <w:r>
        <w:rPr>
          <w:rFonts w:ascii="Tahoma" w:eastAsia="Tahoma" w:hAnsi="Tahoma" w:cs="Tahoma"/>
          <w:position w:val="-2"/>
          <w:sz w:val="26"/>
          <w:szCs w:val="26"/>
        </w:rPr>
        <w:t>e</w:t>
      </w:r>
      <w:r>
        <w:rPr>
          <w:rFonts w:ascii="Tahoma" w:eastAsia="Tahoma" w:hAnsi="Tahoma" w:cs="Tahoma"/>
          <w:spacing w:val="-5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position w:val="-2"/>
          <w:sz w:val="26"/>
          <w:szCs w:val="26"/>
        </w:rPr>
        <w:t>f</w:t>
      </w:r>
      <w:r>
        <w:rPr>
          <w:rFonts w:ascii="Tahoma" w:eastAsia="Tahoma" w:hAnsi="Tahoma" w:cs="Tahoma"/>
          <w:spacing w:val="3"/>
          <w:position w:val="-2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ll</w:t>
      </w:r>
      <w:r>
        <w:rPr>
          <w:rFonts w:ascii="Tahoma" w:eastAsia="Tahoma" w:hAnsi="Tahoma" w:cs="Tahoma"/>
          <w:spacing w:val="3"/>
          <w:position w:val="-2"/>
          <w:sz w:val="26"/>
          <w:szCs w:val="26"/>
        </w:rPr>
        <w:t>o</w:t>
      </w:r>
      <w:r>
        <w:rPr>
          <w:rFonts w:ascii="Tahoma" w:eastAsia="Tahoma" w:hAnsi="Tahoma" w:cs="Tahoma"/>
          <w:position w:val="-2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i</w:t>
      </w:r>
      <w:r>
        <w:rPr>
          <w:rFonts w:ascii="Tahoma" w:eastAsia="Tahoma" w:hAnsi="Tahoma" w:cs="Tahoma"/>
          <w:position w:val="-2"/>
          <w:sz w:val="26"/>
          <w:szCs w:val="26"/>
        </w:rPr>
        <w:t>ng</w:t>
      </w:r>
      <w:r>
        <w:rPr>
          <w:rFonts w:ascii="Tahoma" w:eastAsia="Tahoma" w:hAnsi="Tahoma" w:cs="Tahoma"/>
          <w:spacing w:val="-9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2"/>
          <w:sz w:val="26"/>
          <w:szCs w:val="26"/>
        </w:rPr>
        <w:t>p</w:t>
      </w:r>
      <w:r>
        <w:rPr>
          <w:rFonts w:ascii="Tahoma" w:eastAsia="Tahoma" w:hAnsi="Tahoma" w:cs="Tahoma"/>
          <w:spacing w:val="3"/>
          <w:position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position w:val="-2"/>
          <w:sz w:val="26"/>
          <w:szCs w:val="26"/>
        </w:rPr>
        <w:t>o</w:t>
      </w:r>
      <w:r>
        <w:rPr>
          <w:rFonts w:ascii="Tahoma" w:eastAsia="Tahoma" w:hAnsi="Tahoma" w:cs="Tahoma"/>
          <w:spacing w:val="4"/>
          <w:position w:val="-2"/>
          <w:sz w:val="26"/>
          <w:szCs w:val="26"/>
        </w:rPr>
        <w:t>j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position w:val="-2"/>
          <w:sz w:val="26"/>
          <w:szCs w:val="26"/>
        </w:rPr>
        <w:t>c</w:t>
      </w:r>
      <w:r>
        <w:rPr>
          <w:rFonts w:ascii="Tahoma" w:eastAsia="Tahoma" w:hAnsi="Tahoma" w:cs="Tahoma"/>
          <w:position w:val="-2"/>
          <w:sz w:val="26"/>
          <w:szCs w:val="26"/>
        </w:rPr>
        <w:t>t</w:t>
      </w:r>
      <w:r>
        <w:rPr>
          <w:rFonts w:ascii="Tahoma" w:eastAsia="Tahoma" w:hAnsi="Tahoma" w:cs="Tahoma"/>
          <w:spacing w:val="3"/>
          <w:position w:val="-2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position w:val="-2"/>
          <w:sz w:val="26"/>
          <w:szCs w:val="26"/>
        </w:rPr>
        <w:t>o</w:t>
      </w:r>
      <w:r>
        <w:rPr>
          <w:rFonts w:ascii="Tahoma" w:eastAsia="Tahoma" w:hAnsi="Tahoma" w:cs="Tahoma"/>
          <w:position w:val="-2"/>
          <w:sz w:val="26"/>
          <w:szCs w:val="26"/>
        </w:rPr>
        <w:t>ns:</w:t>
      </w: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6"/>
        <w:gridCol w:w="1111"/>
        <w:gridCol w:w="1103"/>
        <w:gridCol w:w="1103"/>
        <w:gridCol w:w="1103"/>
        <w:gridCol w:w="994"/>
      </w:tblGrid>
      <w:tr w:rsidR="00262D3D" w14:paraId="4FE58D46" w14:textId="77777777" w:rsidTr="00A54BC1">
        <w:trPr>
          <w:trHeight w:hRule="exact" w:val="663"/>
        </w:trPr>
        <w:tc>
          <w:tcPr>
            <w:tcW w:w="4096" w:type="dxa"/>
            <w:tcBorders>
              <w:top w:val="nil"/>
              <w:left w:val="nil"/>
              <w:bottom w:val="nil"/>
              <w:right w:val="nil"/>
            </w:tcBorders>
          </w:tcPr>
          <w:p w14:paraId="47093977" w14:textId="77777777" w:rsidR="00262D3D" w:rsidRDefault="00545320">
            <w:pPr>
              <w:spacing w:before="7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z w:val="26"/>
                <w:szCs w:val="26"/>
              </w:rPr>
              <w:t>Y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pacing w:val="3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sz w:val="26"/>
                <w:szCs w:val="26"/>
              </w:rPr>
              <w:t>r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47EE64BE" w14:textId="77777777" w:rsidR="00262D3D" w:rsidRDefault="00545320">
            <w:pPr>
              <w:spacing w:before="7"/>
              <w:ind w:left="477" w:right="405"/>
              <w:jc w:val="center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w w:val="99"/>
                <w:sz w:val="26"/>
                <w:szCs w:val="26"/>
              </w:rPr>
              <w:t>1</w:t>
            </w:r>
          </w:p>
          <w:p w14:paraId="1F9BB70D" w14:textId="77777777" w:rsidR="00262D3D" w:rsidRDefault="00545320">
            <w:pPr>
              <w:spacing w:line="300" w:lineRule="exact"/>
              <w:ind w:left="550"/>
              <w:rPr>
                <w:rFonts w:ascii="Tahoma" w:eastAsia="Tahoma" w:hAnsi="Tahoma" w:cs="Tahoma"/>
                <w:sz w:val="26"/>
                <w:szCs w:val="26"/>
              </w:rPr>
            </w:pPr>
            <w:proofErr w:type="spellStart"/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Shs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33CA2206" w14:textId="77777777" w:rsidR="00262D3D" w:rsidRDefault="00545320">
            <w:pPr>
              <w:spacing w:before="7"/>
              <w:ind w:left="469" w:right="405"/>
              <w:jc w:val="center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w w:val="99"/>
                <w:sz w:val="26"/>
                <w:szCs w:val="26"/>
              </w:rPr>
              <w:t>2</w:t>
            </w:r>
          </w:p>
          <w:p w14:paraId="6C8811C6" w14:textId="77777777" w:rsidR="00262D3D" w:rsidRDefault="00545320">
            <w:pPr>
              <w:spacing w:line="300" w:lineRule="exact"/>
              <w:ind w:left="542"/>
              <w:rPr>
                <w:rFonts w:ascii="Tahoma" w:eastAsia="Tahoma" w:hAnsi="Tahoma" w:cs="Tahoma"/>
                <w:sz w:val="26"/>
                <w:szCs w:val="26"/>
              </w:rPr>
            </w:pPr>
            <w:proofErr w:type="spellStart"/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Shs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3B1ED1B7" w14:textId="77777777" w:rsidR="00262D3D" w:rsidRDefault="00545320">
            <w:pPr>
              <w:spacing w:before="7"/>
              <w:ind w:left="469" w:right="405"/>
              <w:jc w:val="center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w w:val="99"/>
                <w:sz w:val="26"/>
                <w:szCs w:val="26"/>
              </w:rPr>
              <w:t>3</w:t>
            </w:r>
          </w:p>
          <w:p w14:paraId="28602BD4" w14:textId="77777777" w:rsidR="00262D3D" w:rsidRDefault="00545320">
            <w:pPr>
              <w:spacing w:line="300" w:lineRule="exact"/>
              <w:ind w:left="542"/>
              <w:rPr>
                <w:rFonts w:ascii="Tahoma" w:eastAsia="Tahoma" w:hAnsi="Tahoma" w:cs="Tahoma"/>
                <w:sz w:val="26"/>
                <w:szCs w:val="26"/>
              </w:rPr>
            </w:pPr>
            <w:proofErr w:type="spellStart"/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Shs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0C7E2F66" w14:textId="77777777" w:rsidR="00262D3D" w:rsidRDefault="00545320">
            <w:pPr>
              <w:spacing w:before="7"/>
              <w:ind w:left="469" w:right="405"/>
              <w:jc w:val="center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w w:val="99"/>
                <w:sz w:val="26"/>
                <w:szCs w:val="26"/>
              </w:rPr>
              <w:t>4</w:t>
            </w:r>
          </w:p>
          <w:p w14:paraId="5FED0530" w14:textId="77777777" w:rsidR="00262D3D" w:rsidRDefault="00545320">
            <w:pPr>
              <w:spacing w:line="300" w:lineRule="exact"/>
              <w:ind w:left="542"/>
              <w:rPr>
                <w:rFonts w:ascii="Tahoma" w:eastAsia="Tahoma" w:hAnsi="Tahoma" w:cs="Tahoma"/>
                <w:sz w:val="26"/>
                <w:szCs w:val="26"/>
              </w:rPr>
            </w:pPr>
            <w:proofErr w:type="spellStart"/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Shs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2ECF7ED" w14:textId="77777777" w:rsidR="00262D3D" w:rsidRDefault="00545320">
            <w:pPr>
              <w:spacing w:before="7"/>
              <w:ind w:left="469" w:right="296"/>
              <w:jc w:val="center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w w:val="99"/>
                <w:sz w:val="26"/>
                <w:szCs w:val="26"/>
              </w:rPr>
              <w:t>5</w:t>
            </w:r>
          </w:p>
          <w:p w14:paraId="77F011BE" w14:textId="77777777" w:rsidR="00262D3D" w:rsidRDefault="00545320">
            <w:pPr>
              <w:spacing w:line="300" w:lineRule="exact"/>
              <w:ind w:left="542"/>
              <w:rPr>
                <w:rFonts w:ascii="Tahoma" w:eastAsia="Tahoma" w:hAnsi="Tahoma" w:cs="Tahoma"/>
                <w:sz w:val="26"/>
                <w:szCs w:val="26"/>
              </w:rPr>
            </w:pPr>
            <w:proofErr w:type="spellStart"/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Shs</w:t>
            </w:r>
            <w:proofErr w:type="spellEnd"/>
          </w:p>
        </w:tc>
      </w:tr>
      <w:tr w:rsidR="00262D3D" w14:paraId="0171FCDB" w14:textId="77777777" w:rsidTr="00A54BC1">
        <w:trPr>
          <w:trHeight w:hRule="exact" w:val="638"/>
        </w:trPr>
        <w:tc>
          <w:tcPr>
            <w:tcW w:w="4096" w:type="dxa"/>
            <w:tcBorders>
              <w:top w:val="nil"/>
              <w:left w:val="nil"/>
              <w:bottom w:val="nil"/>
              <w:right w:val="nil"/>
            </w:tcBorders>
          </w:tcPr>
          <w:p w14:paraId="34699BF5" w14:textId="77777777" w:rsidR="00262D3D" w:rsidRDefault="00262D3D">
            <w:pPr>
              <w:spacing w:before="16" w:line="280" w:lineRule="exact"/>
              <w:rPr>
                <w:sz w:val="28"/>
                <w:szCs w:val="28"/>
              </w:rPr>
            </w:pPr>
          </w:p>
          <w:p w14:paraId="5290E490" w14:textId="77777777" w:rsidR="00262D3D" w:rsidRDefault="00545320">
            <w:pPr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z w:val="26"/>
                <w:szCs w:val="26"/>
              </w:rPr>
              <w:t>S</w:t>
            </w:r>
            <w:r>
              <w:rPr>
                <w:rFonts w:ascii="Tahoma" w:eastAsia="Tahoma" w:hAnsi="Tahoma" w:cs="Tahoma"/>
                <w:spacing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l</w:t>
            </w:r>
            <w:r>
              <w:rPr>
                <w:rFonts w:ascii="Tahoma" w:eastAsia="Tahoma" w:hAnsi="Tahoma" w:cs="Tahoma"/>
                <w:spacing w:val="3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z w:val="26"/>
                <w:szCs w:val="26"/>
              </w:rPr>
              <w:t>s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1B9D4AFF" w14:textId="77777777" w:rsidR="00262D3D" w:rsidRDefault="00545320">
            <w:pPr>
              <w:spacing w:line="280" w:lineRule="exact"/>
              <w:ind w:left="156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‘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b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il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l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spacing w:val="4"/>
                <w:position w:val="-1"/>
                <w:sz w:val="26"/>
                <w:szCs w:val="26"/>
              </w:rPr>
              <w:t>n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’</w:t>
            </w:r>
          </w:p>
          <w:p w14:paraId="7C52D493" w14:textId="77777777" w:rsidR="00262D3D" w:rsidRDefault="00545320">
            <w:pPr>
              <w:spacing w:line="300" w:lineRule="exact"/>
              <w:ind w:left="507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2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10B21799" w14:textId="77777777" w:rsidR="00262D3D" w:rsidRDefault="00545320">
            <w:pPr>
              <w:spacing w:line="280" w:lineRule="exact"/>
              <w:ind w:left="14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‘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b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il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l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spacing w:val="4"/>
                <w:position w:val="-1"/>
                <w:sz w:val="26"/>
                <w:szCs w:val="26"/>
              </w:rPr>
              <w:t>n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’</w:t>
            </w:r>
          </w:p>
          <w:p w14:paraId="1B3FF65E" w14:textId="77777777" w:rsidR="00262D3D" w:rsidRDefault="00545320">
            <w:pPr>
              <w:spacing w:line="300" w:lineRule="exact"/>
              <w:ind w:left="49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4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7FDB26F2" w14:textId="77777777" w:rsidR="00262D3D" w:rsidRDefault="00545320">
            <w:pPr>
              <w:spacing w:line="280" w:lineRule="exact"/>
              <w:ind w:left="14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‘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b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il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l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spacing w:val="4"/>
                <w:position w:val="-1"/>
                <w:sz w:val="26"/>
                <w:szCs w:val="26"/>
              </w:rPr>
              <w:t>n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’</w:t>
            </w:r>
          </w:p>
          <w:p w14:paraId="157217F7" w14:textId="77777777" w:rsidR="00262D3D" w:rsidRDefault="00545320">
            <w:pPr>
              <w:spacing w:line="300" w:lineRule="exact"/>
              <w:ind w:left="49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7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550E108F" w14:textId="77777777" w:rsidR="00262D3D" w:rsidRDefault="00545320">
            <w:pPr>
              <w:spacing w:line="280" w:lineRule="exact"/>
              <w:ind w:left="109" w:right="131"/>
              <w:jc w:val="center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w w:val="99"/>
                <w:position w:val="-1"/>
                <w:sz w:val="26"/>
                <w:szCs w:val="26"/>
              </w:rPr>
              <w:t>‘</w:t>
            </w:r>
            <w:r>
              <w:rPr>
                <w:rFonts w:ascii="Tahoma" w:eastAsia="Tahoma" w:hAnsi="Tahoma" w:cs="Tahoma"/>
                <w:spacing w:val="1"/>
                <w:w w:val="99"/>
                <w:position w:val="-1"/>
                <w:sz w:val="26"/>
                <w:szCs w:val="26"/>
              </w:rPr>
              <w:t>b</w:t>
            </w:r>
            <w:r>
              <w:rPr>
                <w:rFonts w:ascii="Tahoma" w:eastAsia="Tahoma" w:hAnsi="Tahoma" w:cs="Tahoma"/>
                <w:spacing w:val="-2"/>
                <w:w w:val="99"/>
                <w:position w:val="-1"/>
                <w:sz w:val="26"/>
                <w:szCs w:val="26"/>
              </w:rPr>
              <w:t>il</w:t>
            </w:r>
            <w:r>
              <w:rPr>
                <w:rFonts w:ascii="Tahoma" w:eastAsia="Tahoma" w:hAnsi="Tahoma" w:cs="Tahoma"/>
                <w:spacing w:val="3"/>
                <w:w w:val="99"/>
                <w:position w:val="-1"/>
                <w:sz w:val="26"/>
                <w:szCs w:val="26"/>
              </w:rPr>
              <w:t>l</w:t>
            </w:r>
            <w:r>
              <w:rPr>
                <w:rFonts w:ascii="Tahoma" w:eastAsia="Tahoma" w:hAnsi="Tahoma" w:cs="Tahoma"/>
                <w:spacing w:val="-2"/>
                <w:w w:val="99"/>
                <w:position w:val="-1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spacing w:val="-1"/>
                <w:w w:val="99"/>
                <w:position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spacing w:val="4"/>
                <w:w w:val="99"/>
                <w:position w:val="-1"/>
                <w:sz w:val="26"/>
                <w:szCs w:val="26"/>
              </w:rPr>
              <w:t>n</w:t>
            </w:r>
            <w:r>
              <w:rPr>
                <w:rFonts w:ascii="Tahoma" w:eastAsia="Tahoma" w:hAnsi="Tahoma" w:cs="Tahoma"/>
                <w:w w:val="99"/>
                <w:position w:val="-1"/>
                <w:sz w:val="26"/>
                <w:szCs w:val="26"/>
              </w:rPr>
              <w:t>’</w:t>
            </w:r>
          </w:p>
          <w:p w14:paraId="179E0FC6" w14:textId="77777777" w:rsidR="00262D3D" w:rsidRDefault="00545320">
            <w:pPr>
              <w:spacing w:line="300" w:lineRule="exact"/>
              <w:ind w:left="239" w:right="131"/>
              <w:jc w:val="center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w w:val="99"/>
                <w:position w:val="-1"/>
                <w:sz w:val="26"/>
                <w:szCs w:val="26"/>
              </w:rPr>
              <w:t>1</w:t>
            </w:r>
            <w:r>
              <w:rPr>
                <w:rFonts w:ascii="Tahoma" w:eastAsia="Tahoma" w:hAnsi="Tahoma" w:cs="Tahoma"/>
                <w:spacing w:val="3"/>
                <w:w w:val="99"/>
                <w:position w:val="-1"/>
                <w:sz w:val="26"/>
                <w:szCs w:val="26"/>
              </w:rPr>
              <w:t>,</w:t>
            </w:r>
            <w:r>
              <w:rPr>
                <w:rFonts w:ascii="Tahoma" w:eastAsia="Tahoma" w:hAnsi="Tahoma" w:cs="Tahoma"/>
                <w:spacing w:val="-2"/>
                <w:w w:val="99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pacing w:val="3"/>
                <w:w w:val="99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w w:val="99"/>
                <w:position w:val="-1"/>
                <w:sz w:val="26"/>
                <w:szCs w:val="26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5CFDFE5" w14:textId="77777777" w:rsidR="00262D3D" w:rsidRDefault="00545320">
            <w:pPr>
              <w:spacing w:line="280" w:lineRule="exact"/>
              <w:ind w:left="109" w:right="23"/>
              <w:jc w:val="center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w w:val="99"/>
                <w:position w:val="-1"/>
                <w:sz w:val="26"/>
                <w:szCs w:val="26"/>
              </w:rPr>
              <w:t>‘</w:t>
            </w:r>
            <w:r>
              <w:rPr>
                <w:rFonts w:ascii="Tahoma" w:eastAsia="Tahoma" w:hAnsi="Tahoma" w:cs="Tahoma"/>
                <w:spacing w:val="1"/>
                <w:w w:val="99"/>
                <w:position w:val="-1"/>
                <w:sz w:val="26"/>
                <w:szCs w:val="26"/>
              </w:rPr>
              <w:t>b</w:t>
            </w:r>
            <w:r>
              <w:rPr>
                <w:rFonts w:ascii="Tahoma" w:eastAsia="Tahoma" w:hAnsi="Tahoma" w:cs="Tahoma"/>
                <w:spacing w:val="-2"/>
                <w:w w:val="99"/>
                <w:position w:val="-1"/>
                <w:sz w:val="26"/>
                <w:szCs w:val="26"/>
              </w:rPr>
              <w:t>il</w:t>
            </w:r>
            <w:r>
              <w:rPr>
                <w:rFonts w:ascii="Tahoma" w:eastAsia="Tahoma" w:hAnsi="Tahoma" w:cs="Tahoma"/>
                <w:spacing w:val="3"/>
                <w:w w:val="99"/>
                <w:position w:val="-1"/>
                <w:sz w:val="26"/>
                <w:szCs w:val="26"/>
              </w:rPr>
              <w:t>l</w:t>
            </w:r>
            <w:r>
              <w:rPr>
                <w:rFonts w:ascii="Tahoma" w:eastAsia="Tahoma" w:hAnsi="Tahoma" w:cs="Tahoma"/>
                <w:spacing w:val="-2"/>
                <w:w w:val="99"/>
                <w:position w:val="-1"/>
                <w:sz w:val="26"/>
                <w:szCs w:val="26"/>
              </w:rPr>
              <w:t>io</w:t>
            </w:r>
            <w:r>
              <w:rPr>
                <w:rFonts w:ascii="Tahoma" w:eastAsia="Tahoma" w:hAnsi="Tahoma" w:cs="Tahoma"/>
                <w:spacing w:val="4"/>
                <w:w w:val="99"/>
                <w:position w:val="-1"/>
                <w:sz w:val="26"/>
                <w:szCs w:val="26"/>
              </w:rPr>
              <w:t>n</w:t>
            </w:r>
            <w:r>
              <w:rPr>
                <w:rFonts w:ascii="Tahoma" w:eastAsia="Tahoma" w:hAnsi="Tahoma" w:cs="Tahoma"/>
                <w:w w:val="99"/>
                <w:position w:val="-1"/>
                <w:sz w:val="26"/>
                <w:szCs w:val="26"/>
              </w:rPr>
              <w:t>’</w:t>
            </w:r>
          </w:p>
          <w:p w14:paraId="32CD1A2D" w14:textId="77777777" w:rsidR="00262D3D" w:rsidRDefault="00545320">
            <w:pPr>
              <w:spacing w:line="300" w:lineRule="exact"/>
              <w:ind w:left="239" w:right="23"/>
              <w:jc w:val="center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w w:val="99"/>
                <w:position w:val="-1"/>
                <w:sz w:val="26"/>
                <w:szCs w:val="26"/>
              </w:rPr>
              <w:t>1</w:t>
            </w:r>
            <w:r>
              <w:rPr>
                <w:rFonts w:ascii="Tahoma" w:eastAsia="Tahoma" w:hAnsi="Tahoma" w:cs="Tahoma"/>
                <w:spacing w:val="3"/>
                <w:w w:val="99"/>
                <w:position w:val="-1"/>
                <w:sz w:val="26"/>
                <w:szCs w:val="26"/>
              </w:rPr>
              <w:t>,</w:t>
            </w:r>
            <w:r>
              <w:rPr>
                <w:rFonts w:ascii="Tahoma" w:eastAsia="Tahoma" w:hAnsi="Tahoma" w:cs="Tahoma"/>
                <w:spacing w:val="-2"/>
                <w:w w:val="99"/>
                <w:position w:val="-1"/>
                <w:sz w:val="26"/>
                <w:szCs w:val="26"/>
              </w:rPr>
              <w:t>2</w:t>
            </w:r>
            <w:r>
              <w:rPr>
                <w:rFonts w:ascii="Tahoma" w:eastAsia="Tahoma" w:hAnsi="Tahoma" w:cs="Tahoma"/>
                <w:spacing w:val="3"/>
                <w:w w:val="99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w w:val="99"/>
                <w:position w:val="-1"/>
                <w:sz w:val="26"/>
                <w:szCs w:val="26"/>
              </w:rPr>
              <w:t>0</w:t>
            </w:r>
          </w:p>
        </w:tc>
      </w:tr>
      <w:tr w:rsidR="00262D3D" w14:paraId="7123AEDB" w14:textId="77777777" w:rsidTr="00A54BC1">
        <w:trPr>
          <w:trHeight w:hRule="exact" w:val="319"/>
        </w:trPr>
        <w:tc>
          <w:tcPr>
            <w:tcW w:w="4096" w:type="dxa"/>
            <w:tcBorders>
              <w:top w:val="nil"/>
              <w:left w:val="nil"/>
              <w:bottom w:val="nil"/>
              <w:right w:val="nil"/>
            </w:tcBorders>
          </w:tcPr>
          <w:p w14:paraId="0CFDFC22" w14:textId="77777777" w:rsidR="00262D3D" w:rsidRDefault="00545320">
            <w:pPr>
              <w:spacing w:line="280" w:lineRule="exact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C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 xml:space="preserve">st 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f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le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06BE5C07" w14:textId="77777777" w:rsidR="00262D3D" w:rsidRDefault="00545320">
            <w:pPr>
              <w:spacing w:line="280" w:lineRule="exact"/>
              <w:ind w:left="44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  <w:u w:val="single" w:color="000000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50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single" w:color="000000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4FDD35F2" w14:textId="77777777" w:rsidR="00262D3D" w:rsidRDefault="00545320">
            <w:pPr>
              <w:spacing w:line="280" w:lineRule="exact"/>
              <w:ind w:left="441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  <w:u w:val="single" w:color="000000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80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single" w:color="000000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746B6C5A" w14:textId="77777777" w:rsidR="00262D3D" w:rsidRDefault="00545320">
            <w:pPr>
              <w:spacing w:line="280" w:lineRule="exact"/>
              <w:ind w:left="302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  <w:u w:val="single" w:color="000000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300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single" w:color="000000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58289C59" w14:textId="77777777" w:rsidR="00262D3D" w:rsidRDefault="00545320">
            <w:pPr>
              <w:spacing w:line="280" w:lineRule="exact"/>
              <w:ind w:left="302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  <w:u w:val="single" w:color="000000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720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single" w:color="000000"/>
              </w:rPr>
              <w:t>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902F2A7" w14:textId="77777777" w:rsidR="00262D3D" w:rsidRDefault="00545320">
            <w:pPr>
              <w:spacing w:line="280" w:lineRule="exact"/>
              <w:ind w:left="302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  <w:u w:val="single" w:color="000000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940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single" w:color="000000"/>
              </w:rPr>
              <w:t>)</w:t>
            </w:r>
          </w:p>
        </w:tc>
      </w:tr>
      <w:tr w:rsidR="00262D3D" w14:paraId="40EB0C65" w14:textId="77777777" w:rsidTr="00A54BC1">
        <w:trPr>
          <w:trHeight w:hRule="exact" w:val="635"/>
        </w:trPr>
        <w:tc>
          <w:tcPr>
            <w:tcW w:w="4096" w:type="dxa"/>
            <w:tcBorders>
              <w:top w:val="nil"/>
              <w:left w:val="nil"/>
              <w:bottom w:val="nil"/>
              <w:right w:val="nil"/>
            </w:tcBorders>
          </w:tcPr>
          <w:p w14:paraId="00F7FEA0" w14:textId="77777777" w:rsidR="00262D3D" w:rsidRDefault="00545320">
            <w:pPr>
              <w:spacing w:line="280" w:lineRule="exact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G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ss</w:t>
            </w:r>
            <w:r>
              <w:rPr>
                <w:rFonts w:ascii="Tahoma" w:eastAsia="Tahoma" w:hAnsi="Tahoma" w:cs="Tahoma"/>
                <w:spacing w:val="-6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6"/>
                <w:position w:val="-1"/>
                <w:sz w:val="26"/>
                <w:szCs w:val="26"/>
              </w:rPr>
              <w:t>p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spacing w:val="4"/>
                <w:position w:val="-1"/>
                <w:sz w:val="26"/>
                <w:szCs w:val="26"/>
              </w:rPr>
              <w:t>f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t</w:t>
            </w:r>
          </w:p>
          <w:p w14:paraId="44EFE55D" w14:textId="77777777" w:rsidR="00262D3D" w:rsidRDefault="00545320">
            <w:pPr>
              <w:spacing w:line="300" w:lineRule="exact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p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ng</w:t>
            </w:r>
            <w:r>
              <w:rPr>
                <w:rFonts w:ascii="Tahoma" w:eastAsia="Tahoma" w:hAnsi="Tahoma" w:cs="Tahoma"/>
                <w:spacing w:val="-5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xp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n</w:t>
            </w:r>
            <w:r>
              <w:rPr>
                <w:rFonts w:ascii="Tahoma" w:eastAsia="Tahoma" w:hAnsi="Tahoma" w:cs="Tahoma"/>
                <w:spacing w:val="4"/>
                <w:position w:val="-1"/>
                <w:sz w:val="26"/>
                <w:szCs w:val="26"/>
              </w:rPr>
              <w:t>s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s: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423F0531" w14:textId="77777777" w:rsidR="00262D3D" w:rsidRDefault="00545320">
            <w:pPr>
              <w:spacing w:line="280" w:lineRule="exact"/>
              <w:ind w:left="507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1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5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06B6F708" w14:textId="77777777" w:rsidR="00262D3D" w:rsidRDefault="00545320">
            <w:pPr>
              <w:spacing w:line="280" w:lineRule="exact"/>
              <w:ind w:left="49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3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2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342F934C" w14:textId="77777777" w:rsidR="00262D3D" w:rsidRDefault="00545320">
            <w:pPr>
              <w:spacing w:line="280" w:lineRule="exact"/>
              <w:ind w:left="49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4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20329697" w14:textId="77777777" w:rsidR="00262D3D" w:rsidRDefault="00545320">
            <w:pPr>
              <w:spacing w:line="280" w:lineRule="exact"/>
              <w:ind w:left="49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2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8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FC7D960" w14:textId="77777777" w:rsidR="00262D3D" w:rsidRDefault="00545320">
            <w:pPr>
              <w:spacing w:line="280" w:lineRule="exact"/>
              <w:ind w:left="49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2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6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0</w:t>
            </w:r>
          </w:p>
        </w:tc>
      </w:tr>
      <w:tr w:rsidR="00262D3D" w14:paraId="10D724E1" w14:textId="77777777" w:rsidTr="00A54BC1">
        <w:trPr>
          <w:trHeight w:hRule="exact" w:val="319"/>
        </w:trPr>
        <w:tc>
          <w:tcPr>
            <w:tcW w:w="4096" w:type="dxa"/>
            <w:tcBorders>
              <w:top w:val="nil"/>
              <w:left w:val="nil"/>
              <w:bottom w:val="nil"/>
              <w:right w:val="nil"/>
            </w:tcBorders>
          </w:tcPr>
          <w:p w14:paraId="14475456" w14:textId="77777777" w:rsidR="00262D3D" w:rsidRDefault="00545320">
            <w:pPr>
              <w:spacing w:line="280" w:lineRule="exact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d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m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spacing w:val="4"/>
                <w:position w:val="-1"/>
                <w:sz w:val="26"/>
                <w:szCs w:val="26"/>
              </w:rPr>
              <w:t>n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</w:t>
            </w:r>
            <w:r>
              <w:rPr>
                <w:rFonts w:ascii="Tahoma" w:eastAsia="Tahoma" w:hAnsi="Tahoma" w:cs="Tahoma"/>
                <w:spacing w:val="5"/>
                <w:position w:val="-1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spacing w:val="5"/>
                <w:position w:val="-1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v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pacing w:val="-17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x</w:t>
            </w:r>
            <w:r>
              <w:rPr>
                <w:rFonts w:ascii="Tahoma" w:eastAsia="Tahoma" w:hAnsi="Tahoma" w:cs="Tahoma"/>
                <w:spacing w:val="6"/>
                <w:position w:val="-1"/>
                <w:sz w:val="26"/>
                <w:szCs w:val="26"/>
              </w:rPr>
              <w:t>p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n</w:t>
            </w:r>
            <w:r>
              <w:rPr>
                <w:rFonts w:ascii="Tahoma" w:eastAsia="Tahoma" w:hAnsi="Tahoma" w:cs="Tahoma"/>
                <w:spacing w:val="4"/>
                <w:position w:val="-1"/>
                <w:sz w:val="26"/>
                <w:szCs w:val="26"/>
              </w:rPr>
              <w:t>s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0F7B3253" w14:textId="77777777" w:rsidR="00262D3D" w:rsidRDefault="00545320">
            <w:pPr>
              <w:spacing w:line="280" w:lineRule="exact"/>
              <w:ind w:left="44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50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04464DC8" w14:textId="77777777" w:rsidR="00262D3D" w:rsidRDefault="00545320">
            <w:pPr>
              <w:spacing w:line="280" w:lineRule="exact"/>
              <w:ind w:left="441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80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1822AAE7" w14:textId="77777777" w:rsidR="00262D3D" w:rsidRDefault="00545320">
            <w:pPr>
              <w:spacing w:line="280" w:lineRule="exact"/>
              <w:ind w:left="302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100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05033112" w14:textId="77777777" w:rsidR="00262D3D" w:rsidRDefault="00545320">
            <w:pPr>
              <w:spacing w:line="280" w:lineRule="exact"/>
              <w:ind w:left="441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70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67E2826" w14:textId="77777777" w:rsidR="00262D3D" w:rsidRDefault="00545320">
            <w:pPr>
              <w:spacing w:line="280" w:lineRule="exact"/>
              <w:ind w:left="441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40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)</w:t>
            </w:r>
          </w:p>
        </w:tc>
      </w:tr>
      <w:tr w:rsidR="00262D3D" w14:paraId="4A3A1141" w14:textId="77777777" w:rsidTr="00A54BC1">
        <w:trPr>
          <w:trHeight w:hRule="exact" w:val="317"/>
        </w:trPr>
        <w:tc>
          <w:tcPr>
            <w:tcW w:w="4096" w:type="dxa"/>
            <w:tcBorders>
              <w:top w:val="nil"/>
              <w:left w:val="nil"/>
              <w:bottom w:val="nil"/>
              <w:right w:val="nil"/>
            </w:tcBorders>
          </w:tcPr>
          <w:p w14:paraId="28AE94DF" w14:textId="77777777" w:rsidR="00262D3D" w:rsidRDefault="00545320">
            <w:pPr>
              <w:spacing w:line="280" w:lineRule="exact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l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</w:t>
            </w:r>
            <w:r>
              <w:rPr>
                <w:rFonts w:ascii="Tahoma" w:eastAsia="Tahoma" w:hAnsi="Tahoma" w:cs="Tahoma"/>
                <w:spacing w:val="-6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&amp;</w:t>
            </w:r>
            <w:r>
              <w:rPr>
                <w:rFonts w:ascii="Tahoma" w:eastAsia="Tahoma" w:hAnsi="Tahoma" w:cs="Tahoma"/>
                <w:spacing w:val="-3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d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spacing w:val="4"/>
                <w:position w:val="-1"/>
                <w:sz w:val="26"/>
                <w:szCs w:val="26"/>
              </w:rPr>
              <w:t>s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ri</w:t>
            </w:r>
            <w:r>
              <w:rPr>
                <w:rFonts w:ascii="Tahoma" w:eastAsia="Tahoma" w:hAnsi="Tahoma" w:cs="Tahoma"/>
                <w:spacing w:val="6"/>
                <w:position w:val="-1"/>
                <w:sz w:val="26"/>
                <w:szCs w:val="26"/>
              </w:rPr>
              <w:t>b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ut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n</w:t>
            </w:r>
            <w:r>
              <w:rPr>
                <w:rFonts w:ascii="Tahoma" w:eastAsia="Tahoma" w:hAnsi="Tahoma" w:cs="Tahoma"/>
                <w:spacing w:val="-13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xp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ns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4C91ED47" w14:textId="77777777" w:rsidR="00262D3D" w:rsidRDefault="00545320">
            <w:pPr>
              <w:spacing w:line="280" w:lineRule="exact"/>
              <w:ind w:left="44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  <w:u w:val="single" w:color="000000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15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single" w:color="000000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15489476" w14:textId="77777777" w:rsidR="00262D3D" w:rsidRDefault="00545320">
            <w:pPr>
              <w:spacing w:line="280" w:lineRule="exact"/>
              <w:ind w:left="441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  <w:u w:val="single" w:color="000000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30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single" w:color="000000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1C743A47" w14:textId="77777777" w:rsidR="00262D3D" w:rsidRDefault="00545320">
            <w:pPr>
              <w:spacing w:line="280" w:lineRule="exact"/>
              <w:ind w:left="441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  <w:u w:val="single" w:color="000000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45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single" w:color="000000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31EC6D3E" w14:textId="77777777" w:rsidR="00262D3D" w:rsidRDefault="00545320">
            <w:pPr>
              <w:spacing w:line="280" w:lineRule="exact"/>
              <w:ind w:left="441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  <w:u w:val="single" w:color="000000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15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single" w:color="000000"/>
              </w:rPr>
              <w:t>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627A6E2" w14:textId="77777777" w:rsidR="00262D3D" w:rsidRDefault="00545320">
            <w:pPr>
              <w:spacing w:line="280" w:lineRule="exact"/>
              <w:ind w:left="441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  <w:u w:val="single" w:color="000000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10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single" w:color="000000"/>
              </w:rPr>
              <w:t>)</w:t>
            </w:r>
          </w:p>
        </w:tc>
      </w:tr>
      <w:tr w:rsidR="00262D3D" w14:paraId="30470891" w14:textId="77777777" w:rsidTr="00A54BC1">
        <w:trPr>
          <w:trHeight w:hRule="exact" w:val="319"/>
        </w:trPr>
        <w:tc>
          <w:tcPr>
            <w:tcW w:w="4096" w:type="dxa"/>
            <w:tcBorders>
              <w:top w:val="nil"/>
              <w:left w:val="nil"/>
              <w:bottom w:val="nil"/>
              <w:right w:val="nil"/>
            </w:tcBorders>
          </w:tcPr>
          <w:p w14:paraId="30B4CCB2" w14:textId="77777777" w:rsidR="00262D3D" w:rsidRDefault="00545320">
            <w:pPr>
              <w:spacing w:line="280" w:lineRule="exact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P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of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-6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b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pacing w:val="4"/>
                <w:position w:val="-1"/>
                <w:sz w:val="26"/>
                <w:szCs w:val="26"/>
              </w:rPr>
              <w:t>f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pacing w:val="-8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n</w:t>
            </w:r>
            <w:r>
              <w:rPr>
                <w:rFonts w:ascii="Tahoma" w:eastAsia="Tahoma" w:hAnsi="Tahoma" w:cs="Tahoma"/>
                <w:spacing w:val="5"/>
                <w:position w:val="-1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st</w:t>
            </w:r>
            <w:r>
              <w:rPr>
                <w:rFonts w:ascii="Tahoma" w:eastAsia="Tahoma" w:hAnsi="Tahoma" w:cs="Tahoma"/>
                <w:spacing w:val="-9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&amp;</w:t>
            </w:r>
            <w:r>
              <w:rPr>
                <w:rFonts w:ascii="Tahoma" w:eastAsia="Tahoma" w:hAnsi="Tahoma" w:cs="Tahoma"/>
                <w:spacing w:val="-3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5"/>
                <w:position w:val="-1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x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231D9997" w14:textId="77777777" w:rsidR="00262D3D" w:rsidRDefault="00545320">
            <w:pPr>
              <w:spacing w:line="280" w:lineRule="exact"/>
              <w:ind w:left="651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9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4199EFED" w14:textId="77777777" w:rsidR="00262D3D" w:rsidRDefault="00545320">
            <w:pPr>
              <w:spacing w:line="280" w:lineRule="exact"/>
              <w:ind w:left="49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2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1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4996282B" w14:textId="77777777" w:rsidR="00262D3D" w:rsidRDefault="00545320">
            <w:pPr>
              <w:spacing w:line="280" w:lineRule="exact"/>
              <w:ind w:left="49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2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5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208FE7FE" w14:textId="77777777" w:rsidR="00262D3D" w:rsidRDefault="00545320">
            <w:pPr>
              <w:spacing w:line="280" w:lineRule="exact"/>
              <w:ind w:left="49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1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9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BC3C41A" w14:textId="77777777" w:rsidR="00262D3D" w:rsidRDefault="00545320">
            <w:pPr>
              <w:spacing w:line="280" w:lineRule="exact"/>
              <w:ind w:left="49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2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1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0</w:t>
            </w:r>
          </w:p>
        </w:tc>
      </w:tr>
      <w:tr w:rsidR="00262D3D" w14:paraId="4FB97F8E" w14:textId="77777777" w:rsidTr="00A54BC1">
        <w:trPr>
          <w:trHeight w:hRule="exact" w:val="319"/>
        </w:trPr>
        <w:tc>
          <w:tcPr>
            <w:tcW w:w="4096" w:type="dxa"/>
            <w:tcBorders>
              <w:top w:val="nil"/>
              <w:left w:val="nil"/>
              <w:bottom w:val="nil"/>
              <w:right w:val="nil"/>
            </w:tcBorders>
          </w:tcPr>
          <w:p w14:paraId="30206477" w14:textId="77777777" w:rsidR="00262D3D" w:rsidRDefault="00545320">
            <w:pPr>
              <w:spacing w:line="280" w:lineRule="exact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Int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re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st</w:t>
            </w:r>
            <w:r>
              <w:rPr>
                <w:rFonts w:ascii="Tahoma" w:eastAsia="Tahoma" w:hAnsi="Tahoma" w:cs="Tahoma"/>
                <w:spacing w:val="-4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xp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n</w:t>
            </w:r>
            <w:r>
              <w:rPr>
                <w:rFonts w:ascii="Tahoma" w:eastAsia="Tahoma" w:hAnsi="Tahoma" w:cs="Tahoma"/>
                <w:spacing w:val="4"/>
                <w:position w:val="-1"/>
                <w:sz w:val="26"/>
                <w:szCs w:val="26"/>
              </w:rPr>
              <w:t>s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e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65BAEF23" w14:textId="77777777" w:rsidR="00262D3D" w:rsidRDefault="00545320">
            <w:pPr>
              <w:spacing w:line="280" w:lineRule="exact"/>
              <w:ind w:left="44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  <w:u w:val="single" w:color="000000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35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single" w:color="000000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4F74FD9C" w14:textId="77777777" w:rsidR="00262D3D" w:rsidRDefault="00545320">
            <w:pPr>
              <w:spacing w:line="280" w:lineRule="exact"/>
              <w:ind w:left="441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  <w:u w:val="single" w:color="000000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40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single" w:color="000000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56323917" w14:textId="77777777" w:rsidR="00262D3D" w:rsidRDefault="00545320">
            <w:pPr>
              <w:spacing w:line="280" w:lineRule="exact"/>
              <w:ind w:left="441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  <w:u w:val="single" w:color="000000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55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single" w:color="000000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5FC50504" w14:textId="77777777" w:rsidR="00262D3D" w:rsidRDefault="00545320">
            <w:pPr>
              <w:spacing w:line="280" w:lineRule="exact"/>
              <w:ind w:left="441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  <w:u w:val="single" w:color="000000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60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single" w:color="000000"/>
              </w:rPr>
              <w:t>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45E463E" w14:textId="77777777" w:rsidR="00262D3D" w:rsidRDefault="00545320">
            <w:pPr>
              <w:spacing w:line="280" w:lineRule="exact"/>
              <w:ind w:left="441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  <w:u w:val="single" w:color="000000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70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single" w:color="000000"/>
              </w:rPr>
              <w:t>)</w:t>
            </w:r>
          </w:p>
        </w:tc>
      </w:tr>
      <w:tr w:rsidR="00262D3D" w14:paraId="23755656" w14:textId="77777777" w:rsidTr="00A54BC1">
        <w:trPr>
          <w:trHeight w:hRule="exact" w:val="319"/>
        </w:trPr>
        <w:tc>
          <w:tcPr>
            <w:tcW w:w="4096" w:type="dxa"/>
            <w:tcBorders>
              <w:top w:val="nil"/>
              <w:left w:val="nil"/>
              <w:bottom w:val="nil"/>
              <w:right w:val="nil"/>
            </w:tcBorders>
          </w:tcPr>
          <w:p w14:paraId="1A5F4BEC" w14:textId="77777777" w:rsidR="00262D3D" w:rsidRDefault="00545320">
            <w:pPr>
              <w:spacing w:line="280" w:lineRule="exact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P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of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-6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af</w:t>
            </w:r>
            <w:r>
              <w:rPr>
                <w:rFonts w:ascii="Tahoma" w:eastAsia="Tahoma" w:hAnsi="Tahoma" w:cs="Tahoma"/>
                <w:spacing w:val="5"/>
                <w:position w:val="-1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 xml:space="preserve"> i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nt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st</w:t>
            </w:r>
            <w:r>
              <w:rPr>
                <w:rFonts w:ascii="Tahoma" w:eastAsia="Tahoma" w:hAnsi="Tahoma" w:cs="Tahoma"/>
                <w:spacing w:val="-9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b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ut</w:t>
            </w:r>
            <w:r>
              <w:rPr>
                <w:rFonts w:ascii="Tahoma" w:eastAsia="Tahoma" w:hAnsi="Tahoma" w:cs="Tahoma"/>
                <w:spacing w:val="-4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b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pacing w:val="4"/>
                <w:position w:val="-1"/>
                <w:sz w:val="26"/>
                <w:szCs w:val="26"/>
              </w:rPr>
              <w:t>f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pacing w:val="-8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x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54F04E56" w14:textId="77777777" w:rsidR="00262D3D" w:rsidRDefault="00545320">
            <w:pPr>
              <w:spacing w:line="280" w:lineRule="exact"/>
              <w:ind w:left="651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5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21FA1C86" w14:textId="77777777" w:rsidR="00262D3D" w:rsidRDefault="00545320">
            <w:pPr>
              <w:spacing w:line="280" w:lineRule="exact"/>
              <w:ind w:left="49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1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7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13250E02" w14:textId="77777777" w:rsidR="00262D3D" w:rsidRDefault="00545320">
            <w:pPr>
              <w:spacing w:line="280" w:lineRule="exact"/>
              <w:ind w:left="49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2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0F972797" w14:textId="77777777" w:rsidR="00262D3D" w:rsidRDefault="00545320">
            <w:pPr>
              <w:spacing w:line="280" w:lineRule="exact"/>
              <w:ind w:left="49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1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3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4D67C8F" w14:textId="77777777" w:rsidR="00262D3D" w:rsidRDefault="00545320">
            <w:pPr>
              <w:spacing w:line="280" w:lineRule="exact"/>
              <w:ind w:left="49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1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4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0</w:t>
            </w:r>
          </w:p>
        </w:tc>
      </w:tr>
      <w:tr w:rsidR="00262D3D" w14:paraId="2E805A5D" w14:textId="77777777" w:rsidTr="00A54BC1">
        <w:trPr>
          <w:trHeight w:hRule="exact" w:val="319"/>
        </w:trPr>
        <w:tc>
          <w:tcPr>
            <w:tcW w:w="4096" w:type="dxa"/>
            <w:tcBorders>
              <w:top w:val="nil"/>
              <w:left w:val="nil"/>
              <w:bottom w:val="nil"/>
              <w:right w:val="nil"/>
            </w:tcBorders>
          </w:tcPr>
          <w:p w14:paraId="677DF9A8" w14:textId="77777777" w:rsidR="00262D3D" w:rsidRDefault="00545320">
            <w:pPr>
              <w:spacing w:line="280" w:lineRule="exact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x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 xml:space="preserve"> </w:t>
            </w:r>
            <w:hyperlink>
              <w:r>
                <w:rPr>
                  <w:rFonts w:ascii="Tahoma" w:eastAsia="Tahoma" w:hAnsi="Tahoma" w:cs="Tahoma"/>
                  <w:position w:val="-1"/>
                  <w:sz w:val="26"/>
                  <w:szCs w:val="26"/>
                </w:rPr>
                <w:t>@</w:t>
              </w:r>
              <w:r>
                <w:rPr>
                  <w:rFonts w:ascii="Tahoma" w:eastAsia="Tahoma" w:hAnsi="Tahoma" w:cs="Tahoma"/>
                  <w:spacing w:val="-2"/>
                  <w:position w:val="-1"/>
                  <w:sz w:val="26"/>
                  <w:szCs w:val="26"/>
                </w:rPr>
                <w:t>30</w:t>
              </w:r>
              <w:r>
                <w:rPr>
                  <w:rFonts w:ascii="Tahoma" w:eastAsia="Tahoma" w:hAnsi="Tahoma" w:cs="Tahoma"/>
                  <w:position w:val="-1"/>
                  <w:sz w:val="26"/>
                  <w:szCs w:val="26"/>
                </w:rPr>
                <w:t>%</w:t>
              </w:r>
            </w:hyperlink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66DF88C2" w14:textId="77777777" w:rsidR="00262D3D" w:rsidRDefault="00545320">
            <w:pPr>
              <w:spacing w:line="280" w:lineRule="exact"/>
              <w:ind w:left="228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  <w:u w:val="single" w:color="000000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16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  <w:u w:val="single" w:color="000000"/>
              </w:rPr>
              <w:t>.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5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single" w:color="000000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288E5571" w14:textId="77777777" w:rsidR="00262D3D" w:rsidRDefault="00545320">
            <w:pPr>
              <w:spacing w:line="280" w:lineRule="exact"/>
              <w:ind w:left="441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  <w:u w:val="single" w:color="000000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51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single" w:color="000000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77709728" w14:textId="77777777" w:rsidR="00262D3D" w:rsidRDefault="00545320">
            <w:pPr>
              <w:spacing w:line="280" w:lineRule="exact"/>
              <w:ind w:left="441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  <w:u w:val="single" w:color="000000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60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single" w:color="000000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3563C1D5" w14:textId="77777777" w:rsidR="00262D3D" w:rsidRDefault="00545320">
            <w:pPr>
              <w:spacing w:line="280" w:lineRule="exact"/>
              <w:ind w:left="221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  <w:u w:val="single" w:color="000000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40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  <w:u w:val="single" w:color="000000"/>
              </w:rPr>
              <w:t>.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5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single" w:color="000000"/>
              </w:rPr>
              <w:t>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F0FDC39" w14:textId="77777777" w:rsidR="00262D3D" w:rsidRDefault="00545320">
            <w:pPr>
              <w:spacing w:line="280" w:lineRule="exact"/>
              <w:ind w:left="441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  <w:u w:val="single" w:color="000000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42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single" w:color="000000"/>
              </w:rPr>
              <w:t>)</w:t>
            </w:r>
          </w:p>
        </w:tc>
      </w:tr>
      <w:tr w:rsidR="00262D3D" w14:paraId="5E5779D1" w14:textId="77777777" w:rsidTr="00A54BC1">
        <w:trPr>
          <w:trHeight w:hRule="exact" w:val="392"/>
        </w:trPr>
        <w:tc>
          <w:tcPr>
            <w:tcW w:w="4096" w:type="dxa"/>
            <w:tcBorders>
              <w:top w:val="nil"/>
              <w:left w:val="nil"/>
              <w:bottom w:val="nil"/>
              <w:right w:val="nil"/>
            </w:tcBorders>
          </w:tcPr>
          <w:p w14:paraId="0D176B98" w14:textId="77777777" w:rsidR="00262D3D" w:rsidRDefault="00545320">
            <w:pPr>
              <w:spacing w:line="280" w:lineRule="exact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P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of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-6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af</w:t>
            </w:r>
            <w:r>
              <w:rPr>
                <w:rFonts w:ascii="Tahoma" w:eastAsia="Tahoma" w:hAnsi="Tahoma" w:cs="Tahoma"/>
                <w:spacing w:val="5"/>
                <w:position w:val="-1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pacing w:val="-6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5"/>
                <w:position w:val="-1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x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56875679" w14:textId="77777777" w:rsidR="00262D3D" w:rsidRDefault="00545320">
            <w:pPr>
              <w:spacing w:line="280" w:lineRule="exact"/>
              <w:ind w:left="43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double" w:color="000000"/>
              </w:rPr>
              <w:t>3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  <w:u w:val="double" w:color="000000"/>
              </w:rPr>
              <w:t>8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double" w:color="000000"/>
              </w:rPr>
              <w:t>.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double" w:color="000000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210D38E6" w14:textId="77777777" w:rsidR="00262D3D" w:rsidRDefault="00545320">
            <w:pPr>
              <w:spacing w:line="280" w:lineRule="exact"/>
              <w:ind w:left="49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double" w:color="000000"/>
              </w:rPr>
              <w:t>1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  <w:u w:val="double" w:color="000000"/>
              </w:rPr>
              <w:t>1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double" w:color="000000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134C9A56" w14:textId="77777777" w:rsidR="00262D3D" w:rsidRDefault="00545320">
            <w:pPr>
              <w:spacing w:line="280" w:lineRule="exact"/>
              <w:ind w:left="499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double" w:color="000000"/>
              </w:rPr>
              <w:t>1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  <w:u w:val="double" w:color="000000"/>
              </w:rPr>
              <w:t>4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double" w:color="000000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7CC9935B" w14:textId="77777777" w:rsidR="00262D3D" w:rsidRDefault="00545320">
            <w:pPr>
              <w:spacing w:line="280" w:lineRule="exact"/>
              <w:ind w:left="422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double" w:color="000000"/>
              </w:rPr>
              <w:t>9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  <w:u w:val="double" w:color="000000"/>
              </w:rPr>
              <w:t>4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double" w:color="000000"/>
              </w:rPr>
              <w:t>.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double" w:color="000000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C26FA26" w14:textId="77777777" w:rsidR="00262D3D" w:rsidRDefault="00545320">
            <w:pPr>
              <w:spacing w:line="280" w:lineRule="exact"/>
              <w:ind w:left="643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double" w:color="000000"/>
              </w:rPr>
              <w:t>9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double" w:color="000000"/>
              </w:rPr>
              <w:t>8</w:t>
            </w:r>
          </w:p>
        </w:tc>
      </w:tr>
      <w:tr w:rsidR="00262D3D" w14:paraId="0B86C208" w14:textId="77777777" w:rsidTr="00A54BC1">
        <w:trPr>
          <w:trHeight w:hRule="exact" w:val="467"/>
        </w:trPr>
        <w:tc>
          <w:tcPr>
            <w:tcW w:w="4096" w:type="dxa"/>
            <w:tcBorders>
              <w:top w:val="nil"/>
              <w:left w:val="nil"/>
              <w:bottom w:val="nil"/>
              <w:right w:val="nil"/>
            </w:tcBorders>
          </w:tcPr>
          <w:p w14:paraId="5CE923FC" w14:textId="77777777" w:rsidR="00262D3D" w:rsidRDefault="00545320">
            <w:pPr>
              <w:spacing w:before="55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spacing w:val="1"/>
                <w:sz w:val="26"/>
                <w:szCs w:val="26"/>
              </w:rPr>
              <w:t>dd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3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spacing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sz w:val="26"/>
                <w:szCs w:val="26"/>
              </w:rPr>
              <w:t>n</w:t>
            </w:r>
            <w:r>
              <w:rPr>
                <w:rFonts w:ascii="Tahoma" w:eastAsia="Tahoma" w:hAnsi="Tahoma" w:cs="Tahoma"/>
                <w:spacing w:val="3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sz w:val="26"/>
                <w:szCs w:val="26"/>
              </w:rPr>
              <w:t>l</w:t>
            </w:r>
            <w:r>
              <w:rPr>
                <w:rFonts w:ascii="Tahoma" w:eastAsia="Tahoma" w:hAnsi="Tahoma" w:cs="Tahoma"/>
                <w:spacing w:val="-12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sz w:val="26"/>
                <w:szCs w:val="26"/>
              </w:rPr>
              <w:t>n</w:t>
            </w:r>
            <w:r>
              <w:rPr>
                <w:rFonts w:ascii="Tahoma" w:eastAsia="Tahoma" w:hAnsi="Tahoma" w:cs="Tahoma"/>
                <w:spacing w:val="4"/>
                <w:sz w:val="26"/>
                <w:szCs w:val="26"/>
              </w:rPr>
              <w:t>f</w:t>
            </w:r>
            <w:r>
              <w:rPr>
                <w:rFonts w:ascii="Tahoma" w:eastAsia="Tahoma" w:hAnsi="Tahoma" w:cs="Tahoma"/>
                <w:spacing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spacing w:val="3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pacing w:val="-1"/>
                <w:sz w:val="26"/>
                <w:szCs w:val="26"/>
              </w:rPr>
              <w:t>ma</w:t>
            </w:r>
            <w:r>
              <w:rPr>
                <w:rFonts w:ascii="Tahoma" w:eastAsia="Tahoma" w:hAnsi="Tahoma" w:cs="Tahoma"/>
                <w:spacing w:val="5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spacing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sz w:val="26"/>
                <w:szCs w:val="26"/>
              </w:rPr>
              <w:t>n: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77166B50" w14:textId="77777777" w:rsidR="00262D3D" w:rsidRDefault="00262D3D"/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321FC410" w14:textId="77777777" w:rsidR="00262D3D" w:rsidRDefault="00262D3D"/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07B17827" w14:textId="77777777" w:rsidR="00262D3D" w:rsidRDefault="00262D3D"/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3E5B1795" w14:textId="77777777" w:rsidR="00262D3D" w:rsidRDefault="00262D3D"/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7A4776F" w14:textId="77777777" w:rsidR="00262D3D" w:rsidRDefault="00262D3D"/>
        </w:tc>
      </w:tr>
    </w:tbl>
    <w:p w14:paraId="4BCE652D" w14:textId="77777777" w:rsidR="00262D3D" w:rsidRDefault="00545320">
      <w:pPr>
        <w:spacing w:before="51"/>
        <w:ind w:left="16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-2"/>
          <w:sz w:val="26"/>
          <w:szCs w:val="26"/>
        </w:rPr>
        <w:t>1</w:t>
      </w:r>
      <w:r>
        <w:rPr>
          <w:rFonts w:ascii="Tahoma" w:eastAsia="Tahoma" w:hAnsi="Tahoma" w:cs="Tahoma"/>
          <w:sz w:val="26"/>
          <w:szCs w:val="26"/>
        </w:rPr>
        <w:t xml:space="preserve">.     </w:t>
      </w:r>
      <w:r>
        <w:rPr>
          <w:rFonts w:ascii="Tahoma" w:eastAsia="Tahoma" w:hAnsi="Tahoma" w:cs="Tahoma"/>
          <w:spacing w:val="1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1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x</w:t>
      </w:r>
      <w:r>
        <w:rPr>
          <w:rFonts w:ascii="Tahoma" w:eastAsia="Tahoma" w:hAnsi="Tahoma" w:cs="Tahoma"/>
          <w:spacing w:val="6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6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4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sz w:val="26"/>
          <w:szCs w:val="26"/>
        </w:rPr>
        <w:t>Shs</w:t>
      </w:r>
      <w:proofErr w:type="spellEnd"/>
      <w:r>
        <w:rPr>
          <w:rFonts w:ascii="Tahoma" w:eastAsia="Tahoma" w:hAnsi="Tahoma" w:cs="Tahoma"/>
          <w:spacing w:val="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5</w:t>
      </w:r>
      <w:r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sz w:val="26"/>
          <w:szCs w:val="26"/>
        </w:rPr>
        <w:t>li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480C58FF" w14:textId="77777777" w:rsidR="00262D3D" w:rsidRDefault="00545320">
      <w:pPr>
        <w:spacing w:line="300" w:lineRule="exact"/>
        <w:ind w:left="16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2</w:t>
      </w:r>
      <w:r>
        <w:rPr>
          <w:rFonts w:ascii="Tahoma" w:eastAsia="Tahoma" w:hAnsi="Tahoma" w:cs="Tahoma"/>
          <w:position w:val="-1"/>
          <w:sz w:val="26"/>
          <w:szCs w:val="26"/>
        </w:rPr>
        <w:t xml:space="preserve">.     </w:t>
      </w:r>
      <w:r>
        <w:rPr>
          <w:rFonts w:ascii="Tahoma" w:eastAsia="Tahoma" w:hAnsi="Tahoma" w:cs="Tahoma"/>
          <w:spacing w:val="13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position w:val="-1"/>
          <w:sz w:val="26"/>
          <w:szCs w:val="26"/>
        </w:rPr>
        <w:t>he</w:t>
      </w:r>
      <w:r>
        <w:rPr>
          <w:rFonts w:ascii="Tahoma" w:eastAsia="Tahoma" w:hAnsi="Tahoma" w:cs="Tahoma"/>
          <w:spacing w:val="-5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j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c</w:t>
      </w:r>
      <w:r>
        <w:rPr>
          <w:rFonts w:ascii="Tahoma" w:eastAsia="Tahoma" w:hAnsi="Tahoma" w:cs="Tahoma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spacing w:val="-8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1"/>
          <w:sz w:val="26"/>
          <w:szCs w:val="26"/>
        </w:rPr>
        <w:t>w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re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q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-9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spacing w:val="2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5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spacing w:val="-3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position w:val="-1"/>
          <w:sz w:val="26"/>
          <w:szCs w:val="26"/>
        </w:rPr>
        <w:t>ut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position w:val="-1"/>
          <w:sz w:val="26"/>
          <w:szCs w:val="26"/>
        </w:rPr>
        <w:t>y</w:t>
      </w:r>
      <w:r>
        <w:rPr>
          <w:rFonts w:ascii="Tahoma" w:eastAsia="Tahoma" w:hAnsi="Tahoma" w:cs="Tahoma"/>
          <w:spacing w:val="-6"/>
          <w:position w:val="-1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h</w:t>
      </w:r>
      <w:r>
        <w:rPr>
          <w:rFonts w:ascii="Tahoma" w:eastAsia="Tahoma" w:hAnsi="Tahoma" w:cs="Tahoma"/>
          <w:position w:val="-1"/>
          <w:sz w:val="26"/>
          <w:szCs w:val="26"/>
        </w:rPr>
        <w:t>s</w:t>
      </w:r>
      <w:proofErr w:type="spellEnd"/>
      <w:r>
        <w:rPr>
          <w:rFonts w:ascii="Tahoma" w:eastAsia="Tahoma" w:hAnsi="Tahoma" w:cs="Tahoma"/>
          <w:spacing w:val="-4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5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0</w:t>
      </w:r>
      <w:r>
        <w:rPr>
          <w:rFonts w:ascii="Tahoma" w:eastAsia="Tahoma" w:hAnsi="Tahoma" w:cs="Tahoma"/>
          <w:position w:val="-1"/>
          <w:sz w:val="26"/>
          <w:szCs w:val="26"/>
        </w:rPr>
        <w:t>0</w:t>
      </w:r>
      <w:r>
        <w:rPr>
          <w:rFonts w:ascii="Tahoma" w:eastAsia="Tahoma" w:hAnsi="Tahoma" w:cs="Tahoma"/>
          <w:spacing w:val="-5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b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position w:val="-1"/>
          <w:sz w:val="26"/>
          <w:szCs w:val="26"/>
        </w:rPr>
        <w:t>n.</w:t>
      </w:r>
    </w:p>
    <w:p w14:paraId="1CBF0CD3" w14:textId="77777777" w:rsidR="00262D3D" w:rsidRDefault="00545320">
      <w:pPr>
        <w:spacing w:before="13" w:line="300" w:lineRule="exact"/>
        <w:ind w:left="880" w:right="117" w:hanging="72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-2"/>
          <w:sz w:val="26"/>
          <w:szCs w:val="26"/>
        </w:rPr>
        <w:t>3</w:t>
      </w:r>
      <w:r>
        <w:rPr>
          <w:rFonts w:ascii="Tahoma" w:eastAsia="Tahoma" w:hAnsi="Tahoma" w:cs="Tahoma"/>
          <w:sz w:val="26"/>
          <w:szCs w:val="26"/>
        </w:rPr>
        <w:t xml:space="preserve">.     </w:t>
      </w:r>
      <w:r>
        <w:rPr>
          <w:rFonts w:ascii="Tahoma" w:eastAsia="Tahoma" w:hAnsi="Tahoma" w:cs="Tahoma"/>
          <w:spacing w:val="1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he</w:t>
      </w:r>
      <w:r>
        <w:rPr>
          <w:rFonts w:ascii="Tahoma" w:eastAsia="Tahoma" w:hAnsi="Tahoma" w:cs="Tahoma"/>
          <w:spacing w:val="2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4"/>
          <w:sz w:val="26"/>
          <w:szCs w:val="26"/>
        </w:rPr>
        <w:t>j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26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3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o</w:t>
      </w:r>
      <w:r>
        <w:rPr>
          <w:rFonts w:ascii="Tahoma" w:eastAsia="Tahoma" w:hAnsi="Tahoma" w:cs="Tahoma"/>
          <w:spacing w:val="2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re</w:t>
      </w:r>
      <w:r>
        <w:rPr>
          <w:rFonts w:ascii="Tahoma" w:eastAsia="Tahoma" w:hAnsi="Tahoma" w:cs="Tahoma"/>
          <w:spacing w:val="6"/>
          <w:sz w:val="26"/>
          <w:szCs w:val="26"/>
        </w:rPr>
        <w:t>q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2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w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1"/>
          <w:sz w:val="26"/>
          <w:szCs w:val="26"/>
        </w:rPr>
        <w:t>k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ng</w:t>
      </w:r>
      <w:r>
        <w:rPr>
          <w:rFonts w:ascii="Tahoma" w:eastAsia="Tahoma" w:hAnsi="Tahoma" w:cs="Tahoma"/>
          <w:spacing w:val="2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6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25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spacing w:val="5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hs</w:t>
      </w:r>
      <w:proofErr w:type="spellEnd"/>
      <w:r>
        <w:rPr>
          <w:rFonts w:ascii="Tahoma" w:eastAsia="Tahoma" w:hAnsi="Tahoma" w:cs="Tahoma"/>
          <w:spacing w:val="3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2</w:t>
      </w:r>
      <w:r>
        <w:rPr>
          <w:rFonts w:ascii="Tahoma" w:eastAsia="Tahoma" w:hAnsi="Tahoma" w:cs="Tahoma"/>
          <w:sz w:val="26"/>
          <w:szCs w:val="26"/>
        </w:rPr>
        <w:t>0</w:t>
      </w:r>
      <w:r>
        <w:rPr>
          <w:rFonts w:ascii="Tahoma" w:eastAsia="Tahoma" w:hAnsi="Tahoma" w:cs="Tahoma"/>
          <w:spacing w:val="2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2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32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2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 xml:space="preserve">nt 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ng</w:t>
      </w:r>
      <w:r>
        <w:rPr>
          <w:rFonts w:ascii="Tahoma" w:eastAsia="Tahoma" w:hAnsi="Tahoma" w:cs="Tahoma"/>
          <w:spacing w:val="-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1</w:t>
      </w:r>
      <w:r>
        <w:rPr>
          <w:rFonts w:ascii="Tahoma" w:eastAsia="Tahoma" w:hAnsi="Tahoma" w:cs="Tahoma"/>
          <w:spacing w:val="-2"/>
          <w:sz w:val="26"/>
          <w:szCs w:val="26"/>
        </w:rPr>
        <w:t>0</w:t>
      </w:r>
      <w:r>
        <w:rPr>
          <w:rFonts w:ascii="Tahoma" w:eastAsia="Tahoma" w:hAnsi="Tahoma" w:cs="Tahoma"/>
          <w:sz w:val="26"/>
          <w:szCs w:val="26"/>
        </w:rPr>
        <w:t>%</w:t>
      </w:r>
      <w:r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5"/>
          <w:sz w:val="26"/>
          <w:szCs w:val="26"/>
        </w:rPr>
        <w:t>v</w:t>
      </w:r>
      <w:r>
        <w:rPr>
          <w:rFonts w:ascii="Tahoma" w:eastAsia="Tahoma" w:hAnsi="Tahoma" w:cs="Tahoma"/>
          <w:spacing w:val="-2"/>
          <w:sz w:val="26"/>
          <w:szCs w:val="26"/>
        </w:rPr>
        <w:t>er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y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-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fo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-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s.</w:t>
      </w:r>
    </w:p>
    <w:p w14:paraId="685BBA7D" w14:textId="77777777" w:rsidR="00262D3D" w:rsidRDefault="00545320">
      <w:pPr>
        <w:spacing w:line="300" w:lineRule="exact"/>
        <w:ind w:left="16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4</w:t>
      </w:r>
      <w:r>
        <w:rPr>
          <w:rFonts w:ascii="Tahoma" w:eastAsia="Tahoma" w:hAnsi="Tahoma" w:cs="Tahoma"/>
          <w:position w:val="-1"/>
          <w:sz w:val="26"/>
          <w:szCs w:val="26"/>
        </w:rPr>
        <w:t xml:space="preserve">.     </w:t>
      </w:r>
      <w:r>
        <w:rPr>
          <w:rFonts w:ascii="Tahoma" w:eastAsia="Tahoma" w:hAnsi="Tahoma" w:cs="Tahoma"/>
          <w:spacing w:val="13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position w:val="-1"/>
          <w:sz w:val="26"/>
          <w:szCs w:val="26"/>
        </w:rPr>
        <w:t>he</w:t>
      </w:r>
      <w:r>
        <w:rPr>
          <w:rFonts w:ascii="Tahoma" w:eastAsia="Tahoma" w:hAnsi="Tahoma" w:cs="Tahoma"/>
          <w:spacing w:val="-5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om</w:t>
      </w:r>
      <w:r>
        <w:rPr>
          <w:rFonts w:ascii="Tahoma" w:eastAsia="Tahoma" w:hAnsi="Tahoma" w:cs="Tahoma"/>
          <w:spacing w:val="6"/>
          <w:position w:val="-1"/>
          <w:sz w:val="26"/>
          <w:szCs w:val="26"/>
        </w:rPr>
        <w:t>p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position w:val="-1"/>
          <w:sz w:val="26"/>
          <w:szCs w:val="26"/>
        </w:rPr>
        <w:t>ny</w:t>
      </w:r>
      <w:r>
        <w:rPr>
          <w:rFonts w:ascii="Tahoma" w:eastAsia="Tahoma" w:hAnsi="Tahoma" w:cs="Tahoma"/>
          <w:spacing w:val="-9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1"/>
          <w:sz w:val="26"/>
          <w:szCs w:val="26"/>
        </w:rPr>
        <w:t>w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spacing w:val="-5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spacing w:val="5"/>
          <w:position w:val="-1"/>
          <w:sz w:val="26"/>
          <w:szCs w:val="26"/>
        </w:rPr>
        <w:t>c</w:t>
      </w:r>
      <w:r>
        <w:rPr>
          <w:rFonts w:ascii="Tahoma" w:eastAsia="Tahoma" w:hAnsi="Tahoma" w:cs="Tahoma"/>
          <w:position w:val="-1"/>
          <w:sz w:val="26"/>
          <w:szCs w:val="26"/>
        </w:rPr>
        <w:t>ur</w:t>
      </w:r>
      <w:r>
        <w:rPr>
          <w:rFonts w:ascii="Tahoma" w:eastAsia="Tahoma" w:hAnsi="Tahoma" w:cs="Tahoma"/>
          <w:spacing w:val="-3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xp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spacing w:val="5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spacing w:val="-13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position w:val="-1"/>
          <w:sz w:val="26"/>
          <w:szCs w:val="26"/>
        </w:rPr>
        <w:t>sts</w:t>
      </w:r>
      <w:r>
        <w:rPr>
          <w:rFonts w:ascii="Tahoma" w:eastAsia="Tahoma" w:hAnsi="Tahoma" w:cs="Tahoma"/>
          <w:spacing w:val="-6"/>
          <w:position w:val="-1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spacing w:val="5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position w:val="-1"/>
          <w:sz w:val="26"/>
          <w:szCs w:val="26"/>
        </w:rPr>
        <w:t>hs</w:t>
      </w:r>
      <w:proofErr w:type="spellEnd"/>
      <w:r>
        <w:rPr>
          <w:rFonts w:ascii="Tahoma" w:eastAsia="Tahoma" w:hAnsi="Tahoma" w:cs="Tahoma"/>
          <w:spacing w:val="-4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1</w:t>
      </w:r>
      <w:r>
        <w:rPr>
          <w:rFonts w:ascii="Tahoma" w:eastAsia="Tahoma" w:hAnsi="Tahoma" w:cs="Tahoma"/>
          <w:position w:val="-1"/>
          <w:sz w:val="26"/>
          <w:szCs w:val="26"/>
        </w:rPr>
        <w:t>0</w:t>
      </w:r>
      <w:r>
        <w:rPr>
          <w:rFonts w:ascii="Tahoma" w:eastAsia="Tahoma" w:hAnsi="Tahoma" w:cs="Tahoma"/>
          <w:spacing w:val="-4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position w:val="-1"/>
          <w:sz w:val="26"/>
          <w:szCs w:val="26"/>
        </w:rPr>
        <w:t>b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il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position w:val="-1"/>
          <w:sz w:val="26"/>
          <w:szCs w:val="26"/>
        </w:rPr>
        <w:t>.</w:t>
      </w:r>
    </w:p>
    <w:p w14:paraId="220E4453" w14:textId="77777777" w:rsidR="00262D3D" w:rsidRDefault="00545320">
      <w:pPr>
        <w:spacing w:before="8" w:line="300" w:lineRule="exact"/>
        <w:ind w:left="880" w:right="117" w:hanging="72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-2"/>
          <w:sz w:val="26"/>
          <w:szCs w:val="26"/>
        </w:rPr>
        <w:t>5</w:t>
      </w:r>
      <w:r>
        <w:rPr>
          <w:rFonts w:ascii="Tahoma" w:eastAsia="Tahoma" w:hAnsi="Tahoma" w:cs="Tahoma"/>
          <w:sz w:val="26"/>
          <w:szCs w:val="26"/>
        </w:rPr>
        <w:t xml:space="preserve">.     </w:t>
      </w:r>
      <w:r>
        <w:rPr>
          <w:rFonts w:ascii="Tahoma" w:eastAsia="Tahoma" w:hAnsi="Tahoma" w:cs="Tahoma"/>
          <w:spacing w:val="1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he</w:t>
      </w:r>
      <w:r>
        <w:rPr>
          <w:rFonts w:ascii="Tahoma" w:eastAsia="Tahoma" w:hAnsi="Tahoma" w:cs="Tahoma"/>
          <w:spacing w:val="1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om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ny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1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1"/>
          <w:sz w:val="26"/>
          <w:szCs w:val="26"/>
        </w:rPr>
        <w:t>ma</w:t>
      </w:r>
      <w:r>
        <w:rPr>
          <w:rFonts w:ascii="Tahoma" w:eastAsia="Tahoma" w:hAnsi="Tahoma" w:cs="Tahoma"/>
          <w:spacing w:val="1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li</w:t>
      </w:r>
      <w:r>
        <w:rPr>
          <w:rFonts w:ascii="Tahoma" w:eastAsia="Tahoma" w:hAnsi="Tahoma" w:cs="Tahoma"/>
          <w:sz w:val="26"/>
          <w:szCs w:val="26"/>
        </w:rPr>
        <w:t>ng</w:t>
      </w:r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1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st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sts</w:t>
      </w:r>
      <w:r>
        <w:rPr>
          <w:rFonts w:ascii="Tahoma" w:eastAsia="Tahoma" w:hAnsi="Tahoma" w:cs="Tahoma"/>
          <w:spacing w:val="14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sz w:val="26"/>
          <w:szCs w:val="26"/>
        </w:rPr>
        <w:t>Shs</w:t>
      </w:r>
      <w:proofErr w:type="spellEnd"/>
      <w:r>
        <w:rPr>
          <w:rFonts w:ascii="Tahoma" w:eastAsia="Tahoma" w:hAnsi="Tahoma" w:cs="Tahoma"/>
          <w:spacing w:val="2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2</w:t>
      </w:r>
      <w:r>
        <w:rPr>
          <w:rFonts w:ascii="Tahoma" w:eastAsia="Tahoma" w:hAnsi="Tahoma" w:cs="Tahoma"/>
          <w:sz w:val="26"/>
          <w:szCs w:val="26"/>
        </w:rPr>
        <w:t>0</w:t>
      </w:r>
      <w:r>
        <w:rPr>
          <w:rFonts w:ascii="Tahoma" w:eastAsia="Tahoma" w:hAnsi="Tahoma" w:cs="Tahoma"/>
          <w:spacing w:val="1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 the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1"/>
          <w:sz w:val="26"/>
          <w:szCs w:val="26"/>
        </w:rPr>
        <w:t>j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li</w:t>
      </w:r>
      <w:r>
        <w:rPr>
          <w:rFonts w:ascii="Tahoma" w:eastAsia="Tahoma" w:hAnsi="Tahoma" w:cs="Tahoma"/>
          <w:spacing w:val="4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185FE1BF" w14:textId="77777777" w:rsidR="00262D3D" w:rsidRDefault="00545320">
      <w:pPr>
        <w:spacing w:line="300" w:lineRule="exact"/>
        <w:ind w:left="16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6</w:t>
      </w:r>
      <w:r>
        <w:rPr>
          <w:rFonts w:ascii="Tahoma" w:eastAsia="Tahoma" w:hAnsi="Tahoma" w:cs="Tahoma"/>
          <w:position w:val="-1"/>
          <w:sz w:val="26"/>
          <w:szCs w:val="26"/>
        </w:rPr>
        <w:t xml:space="preserve">.     </w:t>
      </w:r>
      <w:r>
        <w:rPr>
          <w:rFonts w:ascii="Tahoma" w:eastAsia="Tahoma" w:hAnsi="Tahoma" w:cs="Tahoma"/>
          <w:spacing w:val="13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position w:val="-1"/>
          <w:sz w:val="26"/>
          <w:szCs w:val="26"/>
        </w:rPr>
        <w:t>he</w:t>
      </w:r>
      <w:r>
        <w:rPr>
          <w:rFonts w:ascii="Tahoma" w:eastAsia="Tahoma" w:hAnsi="Tahoma" w:cs="Tahoma"/>
          <w:spacing w:val="-5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position w:val="-1"/>
          <w:sz w:val="26"/>
          <w:szCs w:val="26"/>
        </w:rPr>
        <w:t>ts</w:t>
      </w:r>
      <w:r>
        <w:rPr>
          <w:rFonts w:ascii="Tahoma" w:eastAsia="Tahoma" w:hAnsi="Tahoma" w:cs="Tahoma"/>
          <w:spacing w:val="-7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1"/>
          <w:sz w:val="26"/>
          <w:szCs w:val="26"/>
        </w:rPr>
        <w:t>w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spacing w:val="-5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v</w:t>
      </w:r>
      <w:r>
        <w:rPr>
          <w:rFonts w:ascii="Tahoma" w:eastAsia="Tahoma" w:hAnsi="Tahoma" w:cs="Tahoma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-6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d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u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spacing w:val="-10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v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position w:val="-1"/>
          <w:sz w:val="26"/>
          <w:szCs w:val="26"/>
        </w:rPr>
        <w:t>ue</w:t>
      </w:r>
      <w:r>
        <w:rPr>
          <w:rFonts w:ascii="Tahoma" w:eastAsia="Tahoma" w:hAnsi="Tahoma" w:cs="Tahoma"/>
          <w:spacing w:val="-7"/>
          <w:position w:val="-1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spacing w:val="5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position w:val="-1"/>
          <w:sz w:val="26"/>
          <w:szCs w:val="26"/>
        </w:rPr>
        <w:t>hs</w:t>
      </w:r>
      <w:proofErr w:type="spellEnd"/>
      <w:r>
        <w:rPr>
          <w:rFonts w:ascii="Tahoma" w:eastAsia="Tahoma" w:hAnsi="Tahoma" w:cs="Tahoma"/>
          <w:spacing w:val="-4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1</w:t>
      </w:r>
      <w:r>
        <w:rPr>
          <w:rFonts w:ascii="Tahoma" w:eastAsia="Tahoma" w:hAnsi="Tahoma" w:cs="Tahoma"/>
          <w:position w:val="-1"/>
          <w:sz w:val="26"/>
          <w:szCs w:val="26"/>
        </w:rPr>
        <w:t>0</w:t>
      </w:r>
      <w:r>
        <w:rPr>
          <w:rFonts w:ascii="Tahoma" w:eastAsia="Tahoma" w:hAnsi="Tahoma" w:cs="Tahoma"/>
          <w:spacing w:val="-4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b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li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position w:val="-1"/>
          <w:sz w:val="26"/>
          <w:szCs w:val="26"/>
        </w:rPr>
        <w:t>n.</w:t>
      </w:r>
    </w:p>
    <w:p w14:paraId="31641BB4" w14:textId="77777777" w:rsidR="00262D3D" w:rsidRDefault="00545320">
      <w:pPr>
        <w:spacing w:line="300" w:lineRule="exact"/>
        <w:ind w:left="160"/>
        <w:rPr>
          <w:rFonts w:ascii="Tahoma" w:eastAsia="Tahoma" w:hAnsi="Tahoma" w:cs="Tahoma"/>
          <w:sz w:val="26"/>
          <w:szCs w:val="26"/>
        </w:rPr>
        <w:sectPr w:rsidR="00262D3D">
          <w:headerReference w:type="default" r:id="rId7"/>
          <w:footerReference w:type="default" r:id="rId8"/>
          <w:pgSz w:w="12240" w:h="15840"/>
          <w:pgMar w:top="940" w:right="1280" w:bottom="280" w:left="1280" w:header="750" w:footer="818" w:gutter="0"/>
          <w:pgNumType w:start="2"/>
          <w:cols w:space="720"/>
        </w:sectPr>
      </w:pP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7</w:t>
      </w:r>
      <w:r>
        <w:rPr>
          <w:rFonts w:ascii="Tahoma" w:eastAsia="Tahoma" w:hAnsi="Tahoma" w:cs="Tahoma"/>
          <w:position w:val="-1"/>
          <w:sz w:val="26"/>
          <w:szCs w:val="26"/>
        </w:rPr>
        <w:t xml:space="preserve">.     </w:t>
      </w:r>
      <w:r>
        <w:rPr>
          <w:rFonts w:ascii="Tahoma" w:eastAsia="Tahoma" w:hAnsi="Tahoma" w:cs="Tahoma"/>
          <w:spacing w:val="13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position w:val="-1"/>
          <w:sz w:val="26"/>
          <w:szCs w:val="26"/>
        </w:rPr>
        <w:t>he</w:t>
      </w:r>
      <w:r>
        <w:rPr>
          <w:rFonts w:ascii="Tahoma" w:eastAsia="Tahoma" w:hAnsi="Tahoma" w:cs="Tahoma"/>
          <w:spacing w:val="-5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m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u</w:t>
      </w:r>
      <w:r>
        <w:rPr>
          <w:rFonts w:ascii="Tahoma" w:eastAsia="Tahoma" w:hAnsi="Tahoma" w:cs="Tahoma"/>
          <w:position w:val="-1"/>
          <w:sz w:val="26"/>
          <w:szCs w:val="26"/>
        </w:rPr>
        <w:t>m</w:t>
      </w:r>
      <w:r>
        <w:rPr>
          <w:rFonts w:ascii="Tahoma" w:eastAsia="Tahoma" w:hAnsi="Tahoma" w:cs="Tahoma"/>
          <w:spacing w:val="-12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q</w:t>
      </w:r>
      <w:r>
        <w:rPr>
          <w:rFonts w:ascii="Tahoma" w:eastAsia="Tahoma" w:hAnsi="Tahoma" w:cs="Tahoma"/>
          <w:position w:val="-1"/>
          <w:sz w:val="26"/>
          <w:szCs w:val="26"/>
        </w:rPr>
        <w:t>u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re</w:t>
      </w:r>
      <w:r>
        <w:rPr>
          <w:rFonts w:ascii="Tahoma" w:eastAsia="Tahoma" w:hAnsi="Tahoma" w:cs="Tahoma"/>
          <w:position w:val="-1"/>
          <w:sz w:val="26"/>
          <w:szCs w:val="26"/>
        </w:rPr>
        <w:t>d</w:t>
      </w:r>
      <w:r>
        <w:rPr>
          <w:rFonts w:ascii="Tahoma" w:eastAsia="Tahoma" w:hAnsi="Tahoma" w:cs="Tahoma"/>
          <w:spacing w:val="-4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spacing w:val="5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-6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position w:val="-1"/>
          <w:sz w:val="26"/>
          <w:szCs w:val="26"/>
        </w:rPr>
        <w:t>f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re</w:t>
      </w:r>
      <w:r>
        <w:rPr>
          <w:rFonts w:ascii="Tahoma" w:eastAsia="Tahoma" w:hAnsi="Tahoma" w:cs="Tahoma"/>
          <w:spacing w:val="5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position w:val="-1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spacing w:val="-7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b</w:t>
      </w:r>
      <w:r>
        <w:rPr>
          <w:rFonts w:ascii="Tahoma" w:eastAsia="Tahoma" w:hAnsi="Tahoma" w:cs="Tahoma"/>
          <w:position w:val="-1"/>
          <w:sz w:val="26"/>
          <w:szCs w:val="26"/>
        </w:rPr>
        <w:t>y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h</w:t>
      </w:r>
      <w:r>
        <w:rPr>
          <w:rFonts w:ascii="Tahoma" w:eastAsia="Tahoma" w:hAnsi="Tahoma" w:cs="Tahoma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-5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1"/>
          <w:sz w:val="26"/>
          <w:szCs w:val="26"/>
        </w:rPr>
        <w:t>sh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re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spacing w:val="6"/>
          <w:position w:val="-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-3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spacing w:val="-10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1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5</w:t>
      </w:r>
      <w:r>
        <w:rPr>
          <w:rFonts w:ascii="Tahoma" w:eastAsia="Tahoma" w:hAnsi="Tahoma" w:cs="Tahoma"/>
          <w:spacing w:val="2"/>
          <w:position w:val="-1"/>
          <w:sz w:val="26"/>
          <w:szCs w:val="26"/>
        </w:rPr>
        <w:t>%</w:t>
      </w:r>
    </w:p>
    <w:p w14:paraId="68878E85" w14:textId="77777777" w:rsidR="00262D3D" w:rsidRDefault="00545320" w:rsidP="0006163B">
      <w:pPr>
        <w:spacing w:before="14"/>
        <w:ind w:right="116"/>
        <w:jc w:val="both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sz w:val="26"/>
          <w:szCs w:val="26"/>
        </w:rPr>
        <w:lastRenderedPageBreak/>
        <w:t>T</w:t>
      </w:r>
      <w:r>
        <w:rPr>
          <w:rFonts w:ascii="Tahoma" w:eastAsia="Tahoma" w:hAnsi="Tahoma" w:cs="Tahoma"/>
          <w:sz w:val="26"/>
          <w:szCs w:val="26"/>
        </w:rPr>
        <w:t>he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 xml:space="preserve">e </w:t>
      </w:r>
      <w:r>
        <w:rPr>
          <w:rFonts w:ascii="Tahoma" w:eastAsia="Tahoma" w:hAnsi="Tahoma" w:cs="Tahoma"/>
          <w:spacing w:val="6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ma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ss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2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to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the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M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8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a</w:t>
      </w:r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re</w:t>
      </w:r>
      <w:r>
        <w:rPr>
          <w:rFonts w:ascii="Tahoma" w:eastAsia="Tahoma" w:hAnsi="Tahoma" w:cs="Tahoma"/>
          <w:spacing w:val="1"/>
          <w:sz w:val="26"/>
          <w:szCs w:val="26"/>
        </w:rPr>
        <w:t>q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st</w:t>
      </w:r>
      <w:r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f</w:t>
      </w:r>
      <w:r>
        <w:rPr>
          <w:rFonts w:ascii="Tahoma" w:eastAsia="Tahoma" w:hAnsi="Tahoma" w:cs="Tahoma"/>
          <w:sz w:val="26"/>
          <w:szCs w:val="26"/>
        </w:rPr>
        <w:t>un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to h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18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a</w:t>
      </w:r>
      <w:r>
        <w:rPr>
          <w:rFonts w:ascii="Tahoma" w:eastAsia="Tahoma" w:hAnsi="Tahoma" w:cs="Tahoma"/>
          <w:spacing w:val="2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nt</w:t>
      </w:r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o</w:t>
      </w:r>
      <w:r>
        <w:rPr>
          <w:rFonts w:ascii="Tahoma" w:eastAsia="Tahoma" w:hAnsi="Tahoma" w:cs="Tahoma"/>
          <w:spacing w:val="2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5"/>
          <w:sz w:val="26"/>
          <w:szCs w:val="26"/>
        </w:rPr>
        <w:t>v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te</w:t>
      </w:r>
      <w:r>
        <w:rPr>
          <w:rFonts w:ascii="Tahoma" w:eastAsia="Tahoma" w:hAnsi="Tahoma" w:cs="Tahoma"/>
          <w:spacing w:val="17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the</w:t>
      </w:r>
      <w:r>
        <w:rPr>
          <w:rFonts w:ascii="Tahoma" w:eastAsia="Tahoma" w:hAnsi="Tahoma" w:cs="Tahoma"/>
          <w:spacing w:val="2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5"/>
          <w:sz w:val="26"/>
          <w:szCs w:val="26"/>
        </w:rPr>
        <w:t>v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1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 xml:space="preserve">n.   </w:t>
      </w:r>
      <w:r>
        <w:rPr>
          <w:rFonts w:ascii="Tahoma" w:eastAsia="Tahoma" w:hAnsi="Tahoma" w:cs="Tahoma"/>
          <w:spacing w:val="2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1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M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2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4"/>
          <w:sz w:val="26"/>
          <w:szCs w:val="26"/>
        </w:rPr>
        <w:t>j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2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 xml:space="preserve">e </w:t>
      </w:r>
      <w:r>
        <w:rPr>
          <w:rFonts w:ascii="Tahoma" w:eastAsia="Tahoma" w:hAnsi="Tahoma" w:cs="Tahoma"/>
          <w:spacing w:val="-2"/>
          <w:sz w:val="26"/>
          <w:szCs w:val="26"/>
        </w:rPr>
        <w:t>re</w:t>
      </w:r>
      <w:r>
        <w:rPr>
          <w:rFonts w:ascii="Tahoma" w:eastAsia="Tahoma" w:hAnsi="Tahoma" w:cs="Tahoma"/>
          <w:spacing w:val="1"/>
          <w:sz w:val="26"/>
          <w:szCs w:val="26"/>
        </w:rPr>
        <w:t>q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st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ns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z w:val="26"/>
          <w:szCs w:val="26"/>
        </w:rPr>
        <w:t>,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ck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-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he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2"/>
          <w:sz w:val="26"/>
          <w:szCs w:val="26"/>
        </w:rPr>
        <w:t>re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-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us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ng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m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om</w:t>
      </w:r>
      <w:r>
        <w:rPr>
          <w:rFonts w:ascii="Tahoma" w:eastAsia="Tahoma" w:hAnsi="Tahoma" w:cs="Tahoma"/>
          <w:spacing w:val="6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3373851F" w14:textId="77777777" w:rsidR="00262D3D" w:rsidRDefault="00262D3D">
      <w:pPr>
        <w:spacing w:before="2" w:line="140" w:lineRule="exact"/>
        <w:rPr>
          <w:sz w:val="14"/>
          <w:szCs w:val="14"/>
        </w:rPr>
      </w:pPr>
    </w:p>
    <w:p w14:paraId="71C6B2F3" w14:textId="77777777" w:rsidR="00262D3D" w:rsidRDefault="00545320">
      <w:pPr>
        <w:ind w:left="160" w:right="119"/>
        <w:jc w:val="both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th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ut</w:t>
      </w:r>
      <w:r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5"/>
          <w:sz w:val="26"/>
          <w:szCs w:val="26"/>
        </w:rPr>
        <w:t>y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ng</w:t>
      </w:r>
      <w:proofErr w:type="spellEnd"/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su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n, 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M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1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re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1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o</w:t>
      </w:r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the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 xml:space="preserve">d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ng</w:t>
      </w:r>
      <w:r>
        <w:rPr>
          <w:rFonts w:ascii="Tahoma" w:eastAsia="Tahoma" w:hAnsi="Tahoma" w:cs="Tahoma"/>
          <w:spacing w:val="-8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1"/>
          <w:sz w:val="26"/>
          <w:szCs w:val="26"/>
        </w:rPr>
        <w:t>j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7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re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sts</w:t>
      </w:r>
      <w:r>
        <w:rPr>
          <w:rFonts w:ascii="Tahoma" w:eastAsia="Tahoma" w:hAnsi="Tahoma" w:cs="Tahoma"/>
          <w:spacing w:val="-10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-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of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6ECC196C" w14:textId="77777777" w:rsidR="00262D3D" w:rsidRDefault="00262D3D">
      <w:pPr>
        <w:spacing w:before="9" w:line="120" w:lineRule="exact"/>
        <w:rPr>
          <w:sz w:val="13"/>
          <w:szCs w:val="13"/>
        </w:rPr>
      </w:pPr>
    </w:p>
    <w:p w14:paraId="26F83BE6" w14:textId="77777777" w:rsidR="00262D3D" w:rsidRDefault="00545320">
      <w:pPr>
        <w:ind w:left="160" w:right="116"/>
        <w:jc w:val="both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he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1"/>
          <w:sz w:val="26"/>
          <w:szCs w:val="26"/>
        </w:rPr>
        <w:t>oa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v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14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the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MD</w:t>
      </w:r>
      <w:r>
        <w:rPr>
          <w:rFonts w:ascii="Tahoma" w:eastAsia="Tahoma" w:hAnsi="Tahoma" w:cs="Tahoma"/>
          <w:spacing w:val="-2"/>
          <w:sz w:val="26"/>
          <w:szCs w:val="26"/>
        </w:rPr>
        <w:t>’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re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on</w:t>
      </w:r>
      <w:r>
        <w:rPr>
          <w:rFonts w:ascii="Tahoma" w:eastAsia="Tahoma" w:hAnsi="Tahoma" w:cs="Tahoma"/>
          <w:sz w:val="26"/>
          <w:szCs w:val="26"/>
        </w:rPr>
        <w:t xml:space="preserve">. </w:t>
      </w:r>
      <w:r>
        <w:rPr>
          <w:rFonts w:ascii="Tahoma" w:eastAsia="Tahoma" w:hAnsi="Tahoma" w:cs="Tahoma"/>
          <w:spacing w:val="3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v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st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6"/>
          <w:sz w:val="26"/>
          <w:szCs w:val="26"/>
        </w:rPr>
        <w:t>g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 w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 xml:space="preserve">s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nst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ut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1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2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1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w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6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5"/>
          <w:sz w:val="26"/>
          <w:szCs w:val="26"/>
        </w:rPr>
        <w:t>v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1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he</w:t>
      </w:r>
      <w:r>
        <w:rPr>
          <w:rFonts w:ascii="Tahoma" w:eastAsia="Tahoma" w:hAnsi="Tahoma" w:cs="Tahoma"/>
          <w:spacing w:val="2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M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18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ng</w:t>
      </w:r>
      <w:r>
        <w:rPr>
          <w:rFonts w:ascii="Tahoma" w:eastAsia="Tahoma" w:hAnsi="Tahoma" w:cs="Tahoma"/>
          <w:spacing w:val="16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2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 to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ue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wn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3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spacing w:val="-1"/>
          <w:sz w:val="26"/>
          <w:szCs w:val="26"/>
        </w:rPr>
        <w:t>ma</w:t>
      </w:r>
      <w:r>
        <w:rPr>
          <w:rFonts w:ascii="Tahoma" w:eastAsia="Tahoma" w:hAnsi="Tahoma" w:cs="Tahoma"/>
          <w:spacing w:val="1"/>
          <w:sz w:val="26"/>
          <w:szCs w:val="26"/>
        </w:rPr>
        <w:t>x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5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ng</w:t>
      </w:r>
      <w:proofErr w:type="spellEnd"/>
      <w:r>
        <w:rPr>
          <w:rFonts w:ascii="Tahoma" w:eastAsia="Tahoma" w:hAnsi="Tahoma" w:cs="Tahoma"/>
          <w:spacing w:val="-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ro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2"/>
          <w:sz w:val="26"/>
          <w:szCs w:val="26"/>
        </w:rPr>
        <w:t>li</w:t>
      </w:r>
      <w:r>
        <w:rPr>
          <w:rFonts w:ascii="Tahoma" w:eastAsia="Tahoma" w:hAnsi="Tahoma" w:cs="Tahoma"/>
          <w:sz w:val="26"/>
          <w:szCs w:val="26"/>
        </w:rPr>
        <w:t>ty</w:t>
      </w:r>
      <w:r>
        <w:rPr>
          <w:rFonts w:ascii="Tahoma" w:eastAsia="Tahoma" w:hAnsi="Tahoma" w:cs="Tahoma"/>
          <w:spacing w:val="-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sz w:val="26"/>
          <w:szCs w:val="26"/>
        </w:rPr>
        <w:t>el</w:t>
      </w:r>
      <w:r>
        <w:rPr>
          <w:rFonts w:ascii="Tahoma" w:eastAsia="Tahoma" w:hAnsi="Tahoma" w:cs="Tahoma"/>
          <w:spacing w:val="4"/>
          <w:sz w:val="26"/>
          <w:szCs w:val="26"/>
        </w:rPr>
        <w:t>f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5"/>
          <w:sz w:val="26"/>
          <w:szCs w:val="26"/>
        </w:rPr>
        <w:t>y</w:t>
      </w:r>
      <w:r>
        <w:rPr>
          <w:rFonts w:ascii="Tahoma" w:eastAsia="Tahoma" w:hAnsi="Tahoma" w:cs="Tahoma"/>
          <w:spacing w:val="-2"/>
          <w:sz w:val="26"/>
          <w:szCs w:val="26"/>
        </w:rPr>
        <w:t>ee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.</w:t>
      </w:r>
      <w:r>
        <w:rPr>
          <w:rFonts w:ascii="Tahoma" w:eastAsia="Tahoma" w:hAnsi="Tahoma" w:cs="Tahoma"/>
          <w:spacing w:val="7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 w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ng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ma</w:t>
      </w:r>
      <w:r>
        <w:rPr>
          <w:rFonts w:ascii="Tahoma" w:eastAsia="Tahoma" w:hAnsi="Tahoma" w:cs="Tahoma"/>
          <w:spacing w:val="5"/>
          <w:sz w:val="26"/>
          <w:szCs w:val="26"/>
        </w:rPr>
        <w:t>k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ng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the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 xml:space="preserve">s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1"/>
          <w:sz w:val="26"/>
          <w:szCs w:val="26"/>
        </w:rPr>
        <w:t>mf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6"/>
          <w:sz w:val="26"/>
          <w:szCs w:val="26"/>
        </w:rPr>
        <w:t>b</w:t>
      </w:r>
      <w:r>
        <w:rPr>
          <w:rFonts w:ascii="Tahoma" w:eastAsia="Tahoma" w:hAnsi="Tahoma" w:cs="Tahoma"/>
          <w:spacing w:val="-2"/>
          <w:sz w:val="26"/>
          <w:szCs w:val="26"/>
        </w:rPr>
        <w:t>le</w:t>
      </w:r>
      <w:r>
        <w:rPr>
          <w:rFonts w:ascii="Tahoma" w:eastAsia="Tahoma" w:hAnsi="Tahoma" w:cs="Tahoma"/>
          <w:sz w:val="26"/>
          <w:szCs w:val="26"/>
        </w:rPr>
        <w:t>,</w:t>
      </w:r>
      <w:r>
        <w:rPr>
          <w:rFonts w:ascii="Tahoma" w:eastAsia="Tahoma" w:hAnsi="Tahoma" w:cs="Tahoma"/>
          <w:spacing w:val="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ns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f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us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ng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 xml:space="preserve">e 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6"/>
          <w:sz w:val="26"/>
          <w:szCs w:val="26"/>
        </w:rPr>
        <w:t>y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1C1E9D2E" w14:textId="77777777" w:rsidR="00262D3D" w:rsidRDefault="00262D3D">
      <w:pPr>
        <w:spacing w:before="2" w:line="140" w:lineRule="exact"/>
        <w:rPr>
          <w:sz w:val="14"/>
          <w:szCs w:val="14"/>
        </w:rPr>
      </w:pPr>
    </w:p>
    <w:p w14:paraId="5D80B125" w14:textId="77777777" w:rsidR="00262D3D" w:rsidRDefault="00545320">
      <w:pPr>
        <w:ind w:left="160" w:right="116"/>
        <w:jc w:val="both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ut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1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v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st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6"/>
          <w:sz w:val="26"/>
          <w:szCs w:val="26"/>
        </w:rPr>
        <w:t>g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 xml:space="preserve">n, </w:t>
      </w:r>
      <w:r>
        <w:rPr>
          <w:rFonts w:ascii="Tahoma" w:eastAsia="Tahoma" w:hAnsi="Tahoma" w:cs="Tahoma"/>
          <w:spacing w:val="2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.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2"/>
          <w:sz w:val="26"/>
          <w:szCs w:val="26"/>
        </w:rPr>
        <w:t>ill</w:t>
      </w:r>
      <w:r>
        <w:rPr>
          <w:rFonts w:ascii="Tahoma" w:eastAsia="Tahoma" w:hAnsi="Tahoma" w:cs="Tahoma"/>
          <w:spacing w:val="3"/>
          <w:sz w:val="26"/>
          <w:szCs w:val="26"/>
        </w:rPr>
        <w:t>’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nt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w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7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 xml:space="preserve">. </w:t>
      </w:r>
      <w:proofErr w:type="spellStart"/>
      <w:r>
        <w:rPr>
          <w:rFonts w:ascii="Tahoma" w:eastAsia="Tahoma" w:hAnsi="Tahoma" w:cs="Tahoma"/>
          <w:spacing w:val="-2"/>
          <w:sz w:val="26"/>
          <w:szCs w:val="26"/>
        </w:rPr>
        <w:t>A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proofErr w:type="spellEnd"/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re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to</w:t>
      </w:r>
      <w:r>
        <w:rPr>
          <w:rFonts w:ascii="Tahoma" w:eastAsia="Tahoma" w:hAnsi="Tahoma" w:cs="Tahoma"/>
          <w:spacing w:val="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re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2D18C490" w14:textId="77777777" w:rsidR="00262D3D" w:rsidRDefault="00262D3D">
      <w:pPr>
        <w:spacing w:before="9" w:line="120" w:lineRule="exact"/>
        <w:rPr>
          <w:sz w:val="13"/>
          <w:szCs w:val="13"/>
        </w:rPr>
      </w:pPr>
    </w:p>
    <w:p w14:paraId="2A39A646" w14:textId="77777777" w:rsidR="00262D3D" w:rsidRDefault="00545320">
      <w:pPr>
        <w:ind w:left="160" w:right="116"/>
        <w:jc w:val="both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he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MD</w:t>
      </w:r>
      <w:r>
        <w:rPr>
          <w:rFonts w:ascii="Tahoma" w:eastAsia="Tahoma" w:hAnsi="Tahoma" w:cs="Tahoma"/>
          <w:sz w:val="26"/>
          <w:szCs w:val="26"/>
        </w:rPr>
        <w:t>,</w:t>
      </w:r>
      <w:r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spacing w:val="2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</w:t>
      </w:r>
      <w:proofErr w:type="spellEnd"/>
      <w:r>
        <w:rPr>
          <w:rFonts w:ascii="Tahoma" w:eastAsia="Tahoma" w:hAnsi="Tahoma" w:cs="Tahoma"/>
          <w:spacing w:val="13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spacing w:val="-2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proofErr w:type="spellEnd"/>
      <w:r>
        <w:rPr>
          <w:rFonts w:ascii="Tahoma" w:eastAsia="Tahoma" w:hAnsi="Tahoma" w:cs="Tahoma"/>
          <w:sz w:val="26"/>
          <w:szCs w:val="26"/>
        </w:rPr>
        <w:t xml:space="preserve">, 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6"/>
          <w:sz w:val="26"/>
          <w:szCs w:val="26"/>
        </w:rPr>
        <w:t>g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l s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s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1"/>
          <w:sz w:val="26"/>
          <w:szCs w:val="26"/>
        </w:rPr>
        <w:t>yp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 xml:space="preserve">f </w:t>
      </w:r>
      <w:proofErr w:type="spellStart"/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ns</w:t>
      </w:r>
      <w:proofErr w:type="spellEnd"/>
      <w:r>
        <w:rPr>
          <w:rFonts w:ascii="Tahoma" w:eastAsia="Tahoma" w:hAnsi="Tahoma" w:cs="Tahoma"/>
          <w:sz w:val="26"/>
          <w:szCs w:val="26"/>
        </w:rPr>
        <w:t>,</w:t>
      </w:r>
      <w:r>
        <w:rPr>
          <w:rFonts w:ascii="Tahoma" w:eastAsia="Tahoma" w:hAnsi="Tahoma" w:cs="Tahoma"/>
          <w:spacing w:val="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>er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1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5"/>
          <w:sz w:val="26"/>
          <w:szCs w:val="26"/>
        </w:rPr>
        <w:t>v</w:t>
      </w:r>
      <w:r>
        <w:rPr>
          <w:rFonts w:ascii="Tahoma" w:eastAsia="Tahoma" w:hAnsi="Tahoma" w:cs="Tahoma"/>
          <w:spacing w:val="-2"/>
          <w:sz w:val="26"/>
          <w:szCs w:val="26"/>
        </w:rPr>
        <w:t>el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v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 xml:space="preserve">nt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>ut</w:t>
      </w:r>
      <w:r>
        <w:rPr>
          <w:rFonts w:ascii="Tahoma" w:eastAsia="Tahoma" w:hAnsi="Tahoma" w:cs="Tahoma"/>
          <w:spacing w:val="1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mo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 xml:space="preserve">t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om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>ie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 xml:space="preserve">,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5"/>
          <w:sz w:val="26"/>
          <w:szCs w:val="26"/>
        </w:rPr>
        <w:t>w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1"/>
          <w:sz w:val="26"/>
          <w:szCs w:val="26"/>
        </w:rPr>
        <w:t>yp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5"/>
          <w:sz w:val="26"/>
          <w:szCs w:val="26"/>
        </w:rPr>
        <w:t>v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ma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s;</w:t>
      </w:r>
      <w:r>
        <w:rPr>
          <w:rFonts w:ascii="Tahoma" w:eastAsia="Tahoma" w:hAnsi="Tahoma" w:cs="Tahoma"/>
          <w:spacing w:val="3"/>
          <w:sz w:val="26"/>
          <w:szCs w:val="26"/>
        </w:rPr>
        <w:t xml:space="preserve"> i</w:t>
      </w:r>
      <w:r>
        <w:rPr>
          <w:rFonts w:ascii="Tahoma" w:eastAsia="Tahoma" w:hAnsi="Tahoma" w:cs="Tahoma"/>
          <w:sz w:val="26"/>
          <w:szCs w:val="26"/>
        </w:rPr>
        <w:t>nst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8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1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ust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s </w:t>
      </w:r>
      <w:r>
        <w:rPr>
          <w:rFonts w:ascii="Tahoma" w:eastAsia="Tahoma" w:hAnsi="Tahoma" w:cs="Tahoma"/>
          <w:spacing w:val="-2"/>
          <w:sz w:val="26"/>
          <w:szCs w:val="26"/>
        </w:rPr>
        <w:t>re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6"/>
          <w:sz w:val="26"/>
          <w:szCs w:val="26"/>
        </w:rPr>
        <w:t>p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ns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6"/>
          <w:sz w:val="26"/>
          <w:szCs w:val="26"/>
        </w:rPr>
        <w:t>b</w:t>
      </w:r>
      <w:r>
        <w:rPr>
          <w:rFonts w:ascii="Tahoma" w:eastAsia="Tahoma" w:hAnsi="Tahoma" w:cs="Tahoma"/>
          <w:spacing w:val="-2"/>
          <w:sz w:val="26"/>
          <w:szCs w:val="26"/>
        </w:rPr>
        <w:t>ili</w:t>
      </w:r>
      <w:r>
        <w:rPr>
          <w:rFonts w:ascii="Tahoma" w:eastAsia="Tahoma" w:hAnsi="Tahoma" w:cs="Tahoma"/>
          <w:sz w:val="26"/>
          <w:szCs w:val="26"/>
        </w:rPr>
        <w:t>ty to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6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m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w</w:t>
      </w:r>
      <w:r>
        <w:rPr>
          <w:rFonts w:ascii="Tahoma" w:eastAsia="Tahoma" w:hAnsi="Tahoma" w:cs="Tahoma"/>
          <w:sz w:val="26"/>
          <w:szCs w:val="26"/>
        </w:rPr>
        <w:t>ho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li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no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q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ty</w:t>
      </w:r>
      <w:r>
        <w:rPr>
          <w:rFonts w:ascii="Tahoma" w:eastAsia="Tahoma" w:hAnsi="Tahoma" w:cs="Tahoma"/>
          <w:spacing w:val="3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k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 the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f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z w:val="26"/>
          <w:szCs w:val="26"/>
        </w:rPr>
        <w:t xml:space="preserve">. </w:t>
      </w:r>
      <w:r>
        <w:rPr>
          <w:rFonts w:ascii="Tahoma" w:eastAsia="Tahoma" w:hAnsi="Tahoma" w:cs="Tahoma"/>
          <w:spacing w:val="1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s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 xml:space="preserve">l 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ns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nst</w:t>
      </w:r>
      <w:r>
        <w:rPr>
          <w:rFonts w:ascii="Tahoma" w:eastAsia="Tahoma" w:hAnsi="Tahoma" w:cs="Tahoma"/>
          <w:spacing w:val="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he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6"/>
          <w:sz w:val="26"/>
          <w:szCs w:val="26"/>
        </w:rPr>
        <w:t>p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5"/>
          <w:sz w:val="26"/>
          <w:szCs w:val="26"/>
        </w:rPr>
        <w:t>w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sh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p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1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ma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 xml:space="preserve">nt,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>ut</w:t>
      </w:r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13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z w:val="26"/>
          <w:szCs w:val="26"/>
        </w:rPr>
        <w:t>s,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re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5"/>
          <w:sz w:val="26"/>
          <w:szCs w:val="26"/>
        </w:rPr>
        <w:t>y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 xml:space="preserve">e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 xml:space="preserve">ns 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the</w:t>
      </w:r>
      <w:r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ss</w:t>
      </w:r>
      <w:r>
        <w:rPr>
          <w:rFonts w:ascii="Tahoma" w:eastAsia="Tahoma" w:hAnsi="Tahoma" w:cs="Tahoma"/>
          <w:spacing w:val="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to</w:t>
      </w:r>
      <w:r>
        <w:rPr>
          <w:rFonts w:ascii="Tahoma" w:eastAsia="Tahoma" w:hAnsi="Tahoma" w:cs="Tahoma"/>
          <w:spacing w:val="1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the</w:t>
      </w:r>
      <w:r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6"/>
          <w:sz w:val="26"/>
          <w:szCs w:val="26"/>
        </w:rPr>
        <w:t>g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6"/>
          <w:sz w:val="26"/>
          <w:szCs w:val="26"/>
        </w:rPr>
        <w:t>b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 xml:space="preserve">l </w:t>
      </w:r>
      <w:proofErr w:type="spellStart"/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proofErr w:type="spellEnd"/>
      <w:r>
        <w:rPr>
          <w:rFonts w:ascii="Tahoma" w:eastAsia="Tahoma" w:hAnsi="Tahoma" w:cs="Tahoma"/>
          <w:spacing w:val="-2"/>
          <w:sz w:val="26"/>
          <w:szCs w:val="26"/>
        </w:rPr>
        <w:t>.</w:t>
      </w:r>
      <w:r>
        <w:rPr>
          <w:rFonts w:ascii="Tahoma" w:eastAsia="Tahoma" w:hAnsi="Tahoma" w:cs="Tahoma"/>
          <w:sz w:val="26"/>
          <w:szCs w:val="26"/>
        </w:rPr>
        <w:t>”</w:t>
      </w:r>
    </w:p>
    <w:p w14:paraId="00AC9CBB" w14:textId="77777777" w:rsidR="00262D3D" w:rsidRDefault="00262D3D">
      <w:pPr>
        <w:spacing w:before="2" w:line="140" w:lineRule="exact"/>
        <w:rPr>
          <w:sz w:val="14"/>
          <w:szCs w:val="14"/>
        </w:rPr>
      </w:pPr>
    </w:p>
    <w:p w14:paraId="7905687A" w14:textId="77777777" w:rsidR="00262D3D" w:rsidRDefault="00545320">
      <w:pPr>
        <w:ind w:left="160" w:right="118"/>
        <w:jc w:val="both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-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6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er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3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st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6"/>
          <w:sz w:val="26"/>
          <w:szCs w:val="26"/>
        </w:rPr>
        <w:t>g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n,</w:t>
      </w:r>
      <w:r>
        <w:rPr>
          <w:rFonts w:ascii="Tahoma" w:eastAsia="Tahoma" w:hAnsi="Tahoma" w:cs="Tahoma"/>
          <w:spacing w:val="-12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 xml:space="preserve">d 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 xml:space="preserve">u </w:t>
      </w:r>
      <w:r>
        <w:rPr>
          <w:rFonts w:ascii="Tahoma" w:eastAsia="Tahoma" w:hAnsi="Tahoma" w:cs="Tahoma"/>
          <w:spacing w:val="-1"/>
          <w:sz w:val="26"/>
          <w:szCs w:val="26"/>
        </w:rPr>
        <w:t>fo</w:t>
      </w:r>
      <w:r>
        <w:rPr>
          <w:rFonts w:ascii="Tahoma" w:eastAsia="Tahoma" w:hAnsi="Tahoma" w:cs="Tahoma"/>
          <w:sz w:val="26"/>
          <w:szCs w:val="26"/>
        </w:rPr>
        <w:t xml:space="preserve">r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dv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5F861983" w14:textId="77777777" w:rsidR="00262D3D" w:rsidRDefault="00262D3D">
      <w:pPr>
        <w:spacing w:before="9" w:line="120" w:lineRule="exact"/>
        <w:rPr>
          <w:sz w:val="13"/>
          <w:szCs w:val="13"/>
        </w:rPr>
      </w:pPr>
    </w:p>
    <w:p w14:paraId="368DB272" w14:textId="77777777" w:rsidR="00262D3D" w:rsidRDefault="00545320">
      <w:pPr>
        <w:ind w:left="160" w:right="8211"/>
        <w:jc w:val="both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b/>
          <w:spacing w:val="-1"/>
          <w:sz w:val="26"/>
          <w:szCs w:val="26"/>
        </w:rPr>
        <w:t>R</w:t>
      </w:r>
      <w:r>
        <w:rPr>
          <w:rFonts w:ascii="Tahoma" w:eastAsia="Tahoma" w:hAnsi="Tahoma" w:cs="Tahoma"/>
          <w:b/>
          <w:sz w:val="26"/>
          <w:szCs w:val="26"/>
        </w:rPr>
        <w:t>eq</w:t>
      </w:r>
      <w:r>
        <w:rPr>
          <w:rFonts w:ascii="Tahoma" w:eastAsia="Tahoma" w:hAnsi="Tahoma" w:cs="Tahoma"/>
          <w:b/>
          <w:spacing w:val="2"/>
          <w:sz w:val="26"/>
          <w:szCs w:val="26"/>
        </w:rPr>
        <w:t>u</w:t>
      </w:r>
      <w:r>
        <w:rPr>
          <w:rFonts w:ascii="Tahoma" w:eastAsia="Tahoma" w:hAnsi="Tahoma" w:cs="Tahoma"/>
          <w:b/>
          <w:spacing w:val="-1"/>
          <w:sz w:val="26"/>
          <w:szCs w:val="26"/>
        </w:rPr>
        <w:t>i</w:t>
      </w:r>
      <w:r>
        <w:rPr>
          <w:rFonts w:ascii="Tahoma" w:eastAsia="Tahoma" w:hAnsi="Tahoma" w:cs="Tahoma"/>
          <w:b/>
          <w:spacing w:val="-2"/>
          <w:sz w:val="26"/>
          <w:szCs w:val="26"/>
        </w:rPr>
        <w:t>r</w:t>
      </w:r>
      <w:r>
        <w:rPr>
          <w:rFonts w:ascii="Tahoma" w:eastAsia="Tahoma" w:hAnsi="Tahoma" w:cs="Tahoma"/>
          <w:b/>
          <w:sz w:val="26"/>
          <w:szCs w:val="26"/>
        </w:rPr>
        <w:t>ed:</w:t>
      </w:r>
    </w:p>
    <w:p w14:paraId="7503A2EA" w14:textId="77777777" w:rsidR="00262D3D" w:rsidRDefault="00262D3D">
      <w:pPr>
        <w:spacing w:before="7" w:line="140" w:lineRule="exact"/>
        <w:rPr>
          <w:sz w:val="14"/>
          <w:szCs w:val="14"/>
        </w:rPr>
      </w:pPr>
    </w:p>
    <w:p w14:paraId="278DF39B" w14:textId="77777777" w:rsidR="00262D3D" w:rsidRDefault="00545320">
      <w:pPr>
        <w:spacing w:line="300" w:lineRule="exact"/>
        <w:ind w:left="160" w:right="1367"/>
        <w:jc w:val="both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position w:val="-2"/>
          <w:sz w:val="26"/>
          <w:szCs w:val="26"/>
        </w:rPr>
        <w:t>(</w:t>
      </w:r>
      <w:r>
        <w:rPr>
          <w:rFonts w:ascii="Tahoma" w:eastAsia="Tahoma" w:hAnsi="Tahoma" w:cs="Tahoma"/>
          <w:spacing w:val="-1"/>
          <w:position w:val="-2"/>
          <w:sz w:val="26"/>
          <w:szCs w:val="26"/>
        </w:rPr>
        <w:t>a</w:t>
      </w:r>
      <w:r>
        <w:rPr>
          <w:rFonts w:ascii="Tahoma" w:eastAsia="Tahoma" w:hAnsi="Tahoma" w:cs="Tahoma"/>
          <w:position w:val="-2"/>
          <w:sz w:val="26"/>
          <w:szCs w:val="26"/>
        </w:rPr>
        <w:t xml:space="preserve">)   </w:t>
      </w:r>
      <w:r>
        <w:rPr>
          <w:rFonts w:ascii="Tahoma" w:eastAsia="Tahoma" w:hAnsi="Tahoma" w:cs="Tahoma"/>
          <w:spacing w:val="58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position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position w:val="-2"/>
          <w:sz w:val="26"/>
          <w:szCs w:val="26"/>
        </w:rPr>
        <w:t>v</w:t>
      </w:r>
      <w:r>
        <w:rPr>
          <w:rFonts w:ascii="Tahoma" w:eastAsia="Tahoma" w:hAnsi="Tahoma" w:cs="Tahoma"/>
          <w:spacing w:val="-1"/>
          <w:position w:val="-2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l</w:t>
      </w:r>
      <w:r>
        <w:rPr>
          <w:rFonts w:ascii="Tahoma" w:eastAsia="Tahoma" w:hAnsi="Tahoma" w:cs="Tahoma"/>
          <w:spacing w:val="4"/>
          <w:position w:val="-2"/>
          <w:sz w:val="26"/>
          <w:szCs w:val="26"/>
        </w:rPr>
        <w:t>u</w:t>
      </w:r>
      <w:r>
        <w:rPr>
          <w:rFonts w:ascii="Tahoma" w:eastAsia="Tahoma" w:hAnsi="Tahoma" w:cs="Tahoma"/>
          <w:spacing w:val="-1"/>
          <w:position w:val="-2"/>
          <w:sz w:val="26"/>
          <w:szCs w:val="26"/>
        </w:rPr>
        <w:t>a</w:t>
      </w:r>
      <w:r>
        <w:rPr>
          <w:rFonts w:ascii="Tahoma" w:eastAsia="Tahoma" w:hAnsi="Tahoma" w:cs="Tahoma"/>
          <w:position w:val="-2"/>
          <w:sz w:val="26"/>
          <w:szCs w:val="26"/>
        </w:rPr>
        <w:t>te</w:t>
      </w:r>
      <w:r>
        <w:rPr>
          <w:rFonts w:ascii="Tahoma" w:eastAsia="Tahoma" w:hAnsi="Tahoma" w:cs="Tahoma"/>
          <w:spacing w:val="-11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position w:val="-2"/>
          <w:sz w:val="26"/>
          <w:szCs w:val="26"/>
        </w:rPr>
        <w:t>t</w:t>
      </w:r>
      <w:r>
        <w:rPr>
          <w:rFonts w:ascii="Tahoma" w:eastAsia="Tahoma" w:hAnsi="Tahoma" w:cs="Tahoma"/>
          <w:position w:val="-2"/>
          <w:sz w:val="26"/>
          <w:szCs w:val="26"/>
        </w:rPr>
        <w:t>he</w:t>
      </w:r>
      <w:r>
        <w:rPr>
          <w:rFonts w:ascii="Tahoma" w:eastAsia="Tahoma" w:hAnsi="Tahoma" w:cs="Tahoma"/>
          <w:spacing w:val="-5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2"/>
          <w:sz w:val="26"/>
          <w:szCs w:val="26"/>
        </w:rPr>
        <w:t>v</w:t>
      </w:r>
      <w:r>
        <w:rPr>
          <w:rFonts w:ascii="Tahoma" w:eastAsia="Tahoma" w:hAnsi="Tahoma" w:cs="Tahoma"/>
          <w:spacing w:val="3"/>
          <w:position w:val="-2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position w:val="-2"/>
          <w:sz w:val="26"/>
          <w:szCs w:val="26"/>
        </w:rPr>
        <w:t>a</w:t>
      </w:r>
      <w:r>
        <w:rPr>
          <w:rFonts w:ascii="Tahoma" w:eastAsia="Tahoma" w:hAnsi="Tahoma" w:cs="Tahoma"/>
          <w:spacing w:val="1"/>
          <w:position w:val="-2"/>
          <w:sz w:val="26"/>
          <w:szCs w:val="26"/>
        </w:rPr>
        <w:t>b</w:t>
      </w:r>
      <w:r>
        <w:rPr>
          <w:rFonts w:ascii="Tahoma" w:eastAsia="Tahoma" w:hAnsi="Tahoma" w:cs="Tahoma"/>
          <w:spacing w:val="3"/>
          <w:position w:val="-2"/>
          <w:sz w:val="26"/>
          <w:szCs w:val="26"/>
        </w:rPr>
        <w:t>i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position w:val="-2"/>
          <w:sz w:val="26"/>
          <w:szCs w:val="26"/>
        </w:rPr>
        <w:t>i</w:t>
      </w:r>
      <w:r>
        <w:rPr>
          <w:rFonts w:ascii="Tahoma" w:eastAsia="Tahoma" w:hAnsi="Tahoma" w:cs="Tahoma"/>
          <w:position w:val="-2"/>
          <w:sz w:val="26"/>
          <w:szCs w:val="26"/>
        </w:rPr>
        <w:t>ty</w:t>
      </w:r>
      <w:r>
        <w:rPr>
          <w:rFonts w:ascii="Tahoma" w:eastAsia="Tahoma" w:hAnsi="Tahoma" w:cs="Tahoma"/>
          <w:spacing w:val="-8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position w:val="-2"/>
          <w:sz w:val="26"/>
          <w:szCs w:val="26"/>
        </w:rPr>
        <w:t>o</w:t>
      </w:r>
      <w:r>
        <w:rPr>
          <w:rFonts w:ascii="Tahoma" w:eastAsia="Tahoma" w:hAnsi="Tahoma" w:cs="Tahoma"/>
          <w:position w:val="-2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2"/>
          <w:sz w:val="26"/>
          <w:szCs w:val="26"/>
        </w:rPr>
        <w:t>the</w:t>
      </w:r>
      <w:r>
        <w:rPr>
          <w:rFonts w:ascii="Tahoma" w:eastAsia="Tahoma" w:hAnsi="Tahoma" w:cs="Tahoma"/>
          <w:spacing w:val="-5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6"/>
          <w:position w:val="-2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position w:val="-2"/>
          <w:sz w:val="26"/>
          <w:szCs w:val="26"/>
        </w:rPr>
        <w:t>o</w:t>
      </w:r>
      <w:r>
        <w:rPr>
          <w:rFonts w:ascii="Tahoma" w:eastAsia="Tahoma" w:hAnsi="Tahoma" w:cs="Tahoma"/>
          <w:spacing w:val="4"/>
          <w:position w:val="-2"/>
          <w:sz w:val="26"/>
          <w:szCs w:val="26"/>
        </w:rPr>
        <w:t>j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position w:val="-2"/>
          <w:sz w:val="26"/>
          <w:szCs w:val="26"/>
        </w:rPr>
        <w:t>c</w:t>
      </w:r>
      <w:r>
        <w:rPr>
          <w:rFonts w:ascii="Tahoma" w:eastAsia="Tahoma" w:hAnsi="Tahoma" w:cs="Tahoma"/>
          <w:position w:val="-2"/>
          <w:sz w:val="26"/>
          <w:szCs w:val="26"/>
        </w:rPr>
        <w:t>t</w:t>
      </w:r>
      <w:r>
        <w:rPr>
          <w:rFonts w:ascii="Tahoma" w:eastAsia="Tahoma" w:hAnsi="Tahoma" w:cs="Tahoma"/>
          <w:spacing w:val="-8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2"/>
          <w:sz w:val="26"/>
          <w:szCs w:val="26"/>
        </w:rPr>
        <w:t>u</w:t>
      </w:r>
      <w:r>
        <w:rPr>
          <w:rFonts w:ascii="Tahoma" w:eastAsia="Tahoma" w:hAnsi="Tahoma" w:cs="Tahoma"/>
          <w:spacing w:val="5"/>
          <w:position w:val="-2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i</w:t>
      </w:r>
      <w:r>
        <w:rPr>
          <w:rFonts w:ascii="Tahoma" w:eastAsia="Tahoma" w:hAnsi="Tahoma" w:cs="Tahoma"/>
          <w:position w:val="-2"/>
          <w:sz w:val="26"/>
          <w:szCs w:val="26"/>
        </w:rPr>
        <w:t>ng</w:t>
      </w:r>
      <w:r>
        <w:rPr>
          <w:rFonts w:ascii="Tahoma" w:eastAsia="Tahoma" w:hAnsi="Tahoma" w:cs="Tahoma"/>
          <w:spacing w:val="-5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position w:val="-2"/>
          <w:sz w:val="26"/>
          <w:szCs w:val="26"/>
        </w:rPr>
        <w:t>t</w:t>
      </w:r>
      <w:r>
        <w:rPr>
          <w:rFonts w:ascii="Tahoma" w:eastAsia="Tahoma" w:hAnsi="Tahoma" w:cs="Tahoma"/>
          <w:position w:val="-2"/>
          <w:sz w:val="26"/>
          <w:szCs w:val="26"/>
        </w:rPr>
        <w:t>he</w:t>
      </w:r>
      <w:r>
        <w:rPr>
          <w:rFonts w:ascii="Tahoma" w:eastAsia="Tahoma" w:hAnsi="Tahoma" w:cs="Tahoma"/>
          <w:spacing w:val="-5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position w:val="-2"/>
          <w:sz w:val="26"/>
          <w:szCs w:val="26"/>
        </w:rPr>
        <w:t>f</w:t>
      </w:r>
      <w:r>
        <w:rPr>
          <w:rFonts w:ascii="Tahoma" w:eastAsia="Tahoma" w:hAnsi="Tahoma" w:cs="Tahoma"/>
          <w:spacing w:val="3"/>
          <w:position w:val="-2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ll</w:t>
      </w:r>
      <w:r>
        <w:rPr>
          <w:rFonts w:ascii="Tahoma" w:eastAsia="Tahoma" w:hAnsi="Tahoma" w:cs="Tahoma"/>
          <w:spacing w:val="3"/>
          <w:position w:val="-2"/>
          <w:sz w:val="26"/>
          <w:szCs w:val="26"/>
        </w:rPr>
        <w:t>o</w:t>
      </w:r>
      <w:r>
        <w:rPr>
          <w:rFonts w:ascii="Tahoma" w:eastAsia="Tahoma" w:hAnsi="Tahoma" w:cs="Tahoma"/>
          <w:position w:val="-2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i</w:t>
      </w:r>
      <w:r>
        <w:rPr>
          <w:rFonts w:ascii="Tahoma" w:eastAsia="Tahoma" w:hAnsi="Tahoma" w:cs="Tahoma"/>
          <w:position w:val="-2"/>
          <w:sz w:val="26"/>
          <w:szCs w:val="26"/>
        </w:rPr>
        <w:t>ng</w:t>
      </w:r>
      <w:r>
        <w:rPr>
          <w:rFonts w:ascii="Tahoma" w:eastAsia="Tahoma" w:hAnsi="Tahoma" w:cs="Tahoma"/>
          <w:spacing w:val="-4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position w:val="-2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e</w:t>
      </w:r>
      <w:r>
        <w:rPr>
          <w:rFonts w:ascii="Tahoma" w:eastAsia="Tahoma" w:hAnsi="Tahoma" w:cs="Tahoma"/>
          <w:position w:val="-2"/>
          <w:sz w:val="26"/>
          <w:szCs w:val="26"/>
        </w:rPr>
        <w:t>t</w:t>
      </w:r>
      <w:r>
        <w:rPr>
          <w:rFonts w:ascii="Tahoma" w:eastAsia="Tahoma" w:hAnsi="Tahoma" w:cs="Tahoma"/>
          <w:spacing w:val="4"/>
          <w:position w:val="-2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position w:val="-2"/>
          <w:sz w:val="26"/>
          <w:szCs w:val="26"/>
        </w:rPr>
        <w:t>o</w:t>
      </w:r>
      <w:r>
        <w:rPr>
          <w:rFonts w:ascii="Tahoma" w:eastAsia="Tahoma" w:hAnsi="Tahoma" w:cs="Tahoma"/>
          <w:spacing w:val="1"/>
          <w:position w:val="-2"/>
          <w:sz w:val="26"/>
          <w:szCs w:val="26"/>
        </w:rPr>
        <w:t>d</w:t>
      </w:r>
      <w:r>
        <w:rPr>
          <w:rFonts w:ascii="Tahoma" w:eastAsia="Tahoma" w:hAnsi="Tahoma" w:cs="Tahoma"/>
          <w:position w:val="-2"/>
          <w:sz w:val="26"/>
          <w:szCs w:val="26"/>
        </w:rPr>
        <w:t>s.</w:t>
      </w:r>
    </w:p>
    <w:p w14:paraId="0BC739E2" w14:textId="77777777" w:rsidR="00262D3D" w:rsidRDefault="00262D3D">
      <w:pPr>
        <w:spacing w:before="5" w:line="20" w:lineRule="exact"/>
        <w:rPr>
          <w:sz w:val="2"/>
          <w:szCs w:val="2"/>
        </w:rPr>
      </w:pPr>
    </w:p>
    <w:tbl>
      <w:tblPr>
        <w:tblW w:w="0" w:type="auto"/>
        <w:tblInd w:w="8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5020"/>
        <w:gridCol w:w="3130"/>
      </w:tblGrid>
      <w:tr w:rsidR="00262D3D" w14:paraId="7C8F5AC1" w14:textId="77777777">
        <w:trPr>
          <w:trHeight w:hRule="exact" w:val="38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044BE5" w14:textId="77777777" w:rsidR="00262D3D" w:rsidRDefault="00545320">
            <w:pPr>
              <w:spacing w:before="54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sz w:val="26"/>
                <w:szCs w:val="26"/>
              </w:rPr>
              <w:t>(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sz w:val="26"/>
                <w:szCs w:val="26"/>
              </w:rPr>
              <w:t>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14:paraId="40E08441" w14:textId="77777777" w:rsidR="00262D3D" w:rsidRDefault="00545320">
            <w:pPr>
              <w:spacing w:before="54"/>
              <w:ind w:left="212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z w:val="26"/>
                <w:szCs w:val="26"/>
              </w:rPr>
              <w:t>N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26"/>
                <w:szCs w:val="26"/>
              </w:rPr>
              <w:t>p</w:t>
            </w:r>
            <w:r>
              <w:rPr>
                <w:rFonts w:ascii="Tahoma" w:eastAsia="Tahoma" w:hAnsi="Tahoma" w:cs="Tahoma"/>
                <w:spacing w:val="3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z w:val="26"/>
                <w:szCs w:val="26"/>
              </w:rPr>
              <w:t>s</w:t>
            </w:r>
            <w:r>
              <w:rPr>
                <w:rFonts w:ascii="Tahoma" w:eastAsia="Tahoma" w:hAnsi="Tahoma" w:cs="Tahoma"/>
                <w:spacing w:val="3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z w:val="26"/>
                <w:szCs w:val="26"/>
              </w:rPr>
              <w:t>nt</w:t>
            </w:r>
            <w:r>
              <w:rPr>
                <w:rFonts w:ascii="Tahoma" w:eastAsia="Tahoma" w:hAnsi="Tahoma" w:cs="Tahoma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26"/>
                <w:szCs w:val="26"/>
              </w:rPr>
              <w:t>v</w:t>
            </w:r>
            <w:r>
              <w:rPr>
                <w:rFonts w:ascii="Tahoma" w:eastAsia="Tahoma" w:hAnsi="Tahoma" w:cs="Tahoma"/>
                <w:spacing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spacing w:val="3"/>
                <w:sz w:val="26"/>
                <w:szCs w:val="26"/>
              </w:rPr>
              <w:t>l</w:t>
            </w:r>
            <w:r>
              <w:rPr>
                <w:rFonts w:ascii="Tahoma" w:eastAsia="Tahoma" w:hAnsi="Tahoma" w:cs="Tahoma"/>
                <w:sz w:val="26"/>
                <w:szCs w:val="26"/>
              </w:rPr>
              <w:t>u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z w:val="26"/>
                <w:szCs w:val="26"/>
              </w:rPr>
              <w:t>.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14:paraId="003E9965" w14:textId="77777777" w:rsidR="00262D3D" w:rsidRDefault="00545320">
            <w:pPr>
              <w:spacing w:before="54"/>
              <w:ind w:left="1643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b/>
                <w:spacing w:val="2"/>
                <w:sz w:val="26"/>
                <w:szCs w:val="26"/>
              </w:rPr>
              <w:t>(</w:t>
            </w:r>
            <w:r>
              <w:rPr>
                <w:rFonts w:ascii="Tahoma" w:eastAsia="Tahoma" w:hAnsi="Tahoma" w:cs="Tahoma"/>
                <w:b/>
                <w:spacing w:val="-2"/>
                <w:sz w:val="26"/>
                <w:szCs w:val="26"/>
              </w:rPr>
              <w:t>1</w:t>
            </w:r>
            <w:r>
              <w:rPr>
                <w:rFonts w:ascii="Tahoma" w:eastAsia="Tahoma" w:hAnsi="Tahoma" w:cs="Tahoma"/>
                <w:b/>
                <w:sz w:val="26"/>
                <w:szCs w:val="26"/>
              </w:rPr>
              <w:t>5</w:t>
            </w:r>
            <w:r>
              <w:rPr>
                <w:rFonts w:ascii="Tahoma" w:eastAsia="Tahoma" w:hAnsi="Tahoma" w:cs="Tahoma"/>
                <w:b/>
                <w:spacing w:val="-5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3"/>
                <w:sz w:val="26"/>
                <w:szCs w:val="26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b/>
                <w:spacing w:val="-2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b/>
                <w:spacing w:val="2"/>
                <w:sz w:val="26"/>
                <w:szCs w:val="26"/>
              </w:rPr>
              <w:t>k</w:t>
            </w:r>
            <w:r>
              <w:rPr>
                <w:rFonts w:ascii="Tahoma" w:eastAsia="Tahoma" w:hAnsi="Tahoma" w:cs="Tahoma"/>
                <w:b/>
                <w:spacing w:val="1"/>
                <w:sz w:val="26"/>
                <w:szCs w:val="26"/>
              </w:rPr>
              <w:t>s</w:t>
            </w:r>
            <w:r>
              <w:rPr>
                <w:rFonts w:ascii="Tahoma" w:eastAsia="Tahoma" w:hAnsi="Tahoma" w:cs="Tahoma"/>
                <w:b/>
                <w:sz w:val="26"/>
                <w:szCs w:val="26"/>
              </w:rPr>
              <w:t>)</w:t>
            </w:r>
          </w:p>
        </w:tc>
      </w:tr>
      <w:tr w:rsidR="00262D3D" w14:paraId="7FE6B10A" w14:textId="77777777">
        <w:trPr>
          <w:trHeight w:hRule="exact" w:val="34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999E9E" w14:textId="77777777" w:rsidR="00262D3D" w:rsidRDefault="00545320">
            <w:pPr>
              <w:spacing w:line="280" w:lineRule="exact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</w:rPr>
              <w:t>(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ii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14:paraId="7A66E90A" w14:textId="77777777" w:rsidR="00262D3D" w:rsidRDefault="00545320">
            <w:pPr>
              <w:spacing w:line="280" w:lineRule="exact"/>
              <w:ind w:left="212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</w:rPr>
              <w:t>D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c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un</w:t>
            </w:r>
            <w:r>
              <w:rPr>
                <w:rFonts w:ascii="Tahoma" w:eastAsia="Tahoma" w:hAnsi="Tahoma" w:cs="Tahoma"/>
                <w:spacing w:val="5"/>
                <w:position w:val="-1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d</w:t>
            </w:r>
            <w:r>
              <w:rPr>
                <w:rFonts w:ascii="Tahoma" w:eastAsia="Tahoma" w:hAnsi="Tahoma" w:cs="Tahoma"/>
                <w:spacing w:val="-12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p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yb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c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k</w:t>
            </w:r>
            <w:r>
              <w:rPr>
                <w:rFonts w:ascii="Tahoma" w:eastAsia="Tahoma" w:hAnsi="Tahoma" w:cs="Tahoma"/>
                <w:spacing w:val="-8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6"/>
                <w:position w:val="-1"/>
                <w:sz w:val="26"/>
                <w:szCs w:val="26"/>
              </w:rPr>
              <w:t>p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er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d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.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14:paraId="59071613" w14:textId="77777777" w:rsidR="00262D3D" w:rsidRDefault="00545320">
            <w:pPr>
              <w:spacing w:line="280" w:lineRule="exact"/>
              <w:ind w:left="1807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b/>
                <w:spacing w:val="2"/>
                <w:position w:val="-1"/>
                <w:sz w:val="26"/>
                <w:szCs w:val="26"/>
              </w:rPr>
              <w:t>(</w:t>
            </w:r>
            <w:r>
              <w:rPr>
                <w:rFonts w:ascii="Tahoma" w:eastAsia="Tahoma" w:hAnsi="Tahoma" w:cs="Tahoma"/>
                <w:b/>
                <w:position w:val="-1"/>
                <w:sz w:val="26"/>
                <w:szCs w:val="26"/>
              </w:rPr>
              <w:t>5</w:t>
            </w:r>
            <w:r>
              <w:rPr>
                <w:rFonts w:ascii="Tahoma" w:eastAsia="Tahoma" w:hAnsi="Tahoma" w:cs="Tahoma"/>
                <w:b/>
                <w:spacing w:val="-4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3"/>
                <w:position w:val="-1"/>
                <w:sz w:val="26"/>
                <w:szCs w:val="26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6"/>
                <w:szCs w:val="26"/>
              </w:rPr>
              <w:t>k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6"/>
                <w:szCs w:val="26"/>
              </w:rPr>
              <w:t>s</w:t>
            </w:r>
            <w:r>
              <w:rPr>
                <w:rFonts w:ascii="Tahoma" w:eastAsia="Tahoma" w:hAnsi="Tahoma" w:cs="Tahoma"/>
                <w:b/>
                <w:position w:val="-1"/>
                <w:sz w:val="26"/>
                <w:szCs w:val="26"/>
              </w:rPr>
              <w:t>)</w:t>
            </w:r>
          </w:p>
        </w:tc>
      </w:tr>
    </w:tbl>
    <w:p w14:paraId="5022BA2D" w14:textId="77777777" w:rsidR="00262D3D" w:rsidRDefault="00545320">
      <w:pPr>
        <w:spacing w:line="260" w:lineRule="exact"/>
        <w:ind w:left="16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sz w:val="26"/>
          <w:szCs w:val="26"/>
        </w:rPr>
        <w:t>(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 xml:space="preserve">)   </w:t>
      </w:r>
      <w:r>
        <w:rPr>
          <w:rFonts w:ascii="Tahoma" w:eastAsia="Tahoma" w:hAnsi="Tahoma" w:cs="Tahoma"/>
          <w:spacing w:val="4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xp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8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-2"/>
          <w:sz w:val="26"/>
          <w:szCs w:val="26"/>
        </w:rPr>
        <w:t>t</w:t>
      </w:r>
      <w:r>
        <w:rPr>
          <w:rFonts w:ascii="Tahoma" w:eastAsia="Tahoma" w:hAnsi="Tahoma" w:cs="Tahoma"/>
          <w:b/>
          <w:spacing w:val="2"/>
          <w:sz w:val="26"/>
          <w:szCs w:val="26"/>
        </w:rPr>
        <w:t>h</w:t>
      </w:r>
      <w:r>
        <w:rPr>
          <w:rFonts w:ascii="Tahoma" w:eastAsia="Tahoma" w:hAnsi="Tahoma" w:cs="Tahoma"/>
          <w:b/>
          <w:spacing w:val="-2"/>
          <w:sz w:val="26"/>
          <w:szCs w:val="26"/>
        </w:rPr>
        <w:t>r</w:t>
      </w:r>
      <w:r>
        <w:rPr>
          <w:rFonts w:ascii="Tahoma" w:eastAsia="Tahoma" w:hAnsi="Tahoma" w:cs="Tahoma"/>
          <w:b/>
          <w:sz w:val="26"/>
          <w:szCs w:val="26"/>
        </w:rPr>
        <w:t>ee</w:t>
      </w:r>
      <w:r>
        <w:rPr>
          <w:rFonts w:ascii="Tahoma" w:eastAsia="Tahoma" w:hAnsi="Tahoma" w:cs="Tahoma"/>
          <w:b/>
          <w:spacing w:val="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6"/>
          <w:sz w:val="26"/>
          <w:szCs w:val="26"/>
        </w:rPr>
        <w:t>g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re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nsh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x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4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ng</w:t>
      </w:r>
      <w:r>
        <w:rPr>
          <w:rFonts w:ascii="Tahoma" w:eastAsia="Tahoma" w:hAnsi="Tahoma" w:cs="Tahoma"/>
          <w:spacing w:val="-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7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U</w:t>
      </w:r>
      <w:r>
        <w:rPr>
          <w:rFonts w:ascii="Tahoma" w:eastAsia="Tahoma" w:hAnsi="Tahoma" w:cs="Tahoma"/>
          <w:spacing w:val="1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5F4D3FC4" w14:textId="77777777" w:rsidR="00262D3D" w:rsidRDefault="00545320">
      <w:pPr>
        <w:spacing w:before="3"/>
        <w:ind w:right="163"/>
        <w:jc w:val="right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b/>
          <w:spacing w:val="2"/>
          <w:sz w:val="26"/>
          <w:szCs w:val="26"/>
        </w:rPr>
        <w:t>(</w:t>
      </w:r>
      <w:r>
        <w:rPr>
          <w:rFonts w:ascii="Tahoma" w:eastAsia="Tahoma" w:hAnsi="Tahoma" w:cs="Tahoma"/>
          <w:b/>
          <w:sz w:val="26"/>
          <w:szCs w:val="26"/>
        </w:rPr>
        <w:t>3</w:t>
      </w:r>
      <w:r>
        <w:rPr>
          <w:rFonts w:ascii="Tahoma" w:eastAsia="Tahoma" w:hAnsi="Tahoma" w:cs="Tahoma"/>
          <w:b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3"/>
          <w:w w:val="99"/>
          <w:sz w:val="26"/>
          <w:szCs w:val="26"/>
        </w:rPr>
        <w:t>m</w:t>
      </w:r>
      <w:r>
        <w:rPr>
          <w:rFonts w:ascii="Tahoma" w:eastAsia="Tahoma" w:hAnsi="Tahoma" w:cs="Tahoma"/>
          <w:b/>
          <w:spacing w:val="-1"/>
          <w:w w:val="99"/>
          <w:sz w:val="26"/>
          <w:szCs w:val="26"/>
        </w:rPr>
        <w:t>a</w:t>
      </w:r>
      <w:r>
        <w:rPr>
          <w:rFonts w:ascii="Tahoma" w:eastAsia="Tahoma" w:hAnsi="Tahoma" w:cs="Tahoma"/>
          <w:b/>
          <w:spacing w:val="-2"/>
          <w:w w:val="99"/>
          <w:sz w:val="26"/>
          <w:szCs w:val="26"/>
        </w:rPr>
        <w:t>r</w:t>
      </w:r>
      <w:r>
        <w:rPr>
          <w:rFonts w:ascii="Tahoma" w:eastAsia="Tahoma" w:hAnsi="Tahoma" w:cs="Tahoma"/>
          <w:b/>
          <w:spacing w:val="2"/>
          <w:w w:val="99"/>
          <w:sz w:val="26"/>
          <w:szCs w:val="26"/>
        </w:rPr>
        <w:t>k</w:t>
      </w:r>
      <w:r>
        <w:rPr>
          <w:rFonts w:ascii="Tahoma" w:eastAsia="Tahoma" w:hAnsi="Tahoma" w:cs="Tahoma"/>
          <w:b/>
          <w:spacing w:val="1"/>
          <w:w w:val="99"/>
          <w:sz w:val="26"/>
          <w:szCs w:val="26"/>
        </w:rPr>
        <w:t>s</w:t>
      </w:r>
      <w:r>
        <w:rPr>
          <w:rFonts w:ascii="Tahoma" w:eastAsia="Tahoma" w:hAnsi="Tahoma" w:cs="Tahoma"/>
          <w:b/>
          <w:w w:val="99"/>
          <w:sz w:val="26"/>
          <w:szCs w:val="26"/>
        </w:rPr>
        <w:t>)</w:t>
      </w:r>
    </w:p>
    <w:p w14:paraId="31941FDD" w14:textId="77777777" w:rsidR="00262D3D" w:rsidRDefault="00545320">
      <w:pPr>
        <w:spacing w:before="8" w:line="300" w:lineRule="exact"/>
        <w:ind w:left="880" w:right="118" w:hanging="72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sz w:val="26"/>
          <w:szCs w:val="26"/>
        </w:rPr>
        <w:t>(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 xml:space="preserve">)   </w:t>
      </w:r>
      <w:r>
        <w:rPr>
          <w:rFonts w:ascii="Tahoma" w:eastAsia="Tahoma" w:hAnsi="Tahoma" w:cs="Tahoma"/>
          <w:spacing w:val="7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uss</w:t>
      </w:r>
      <w:r>
        <w:rPr>
          <w:rFonts w:ascii="Tahoma" w:eastAsia="Tahoma" w:hAnsi="Tahoma" w:cs="Tahoma"/>
          <w:spacing w:val="5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he</w:t>
      </w:r>
      <w:r>
        <w:rPr>
          <w:rFonts w:ascii="Tahoma" w:eastAsia="Tahoma" w:hAnsi="Tahoma" w:cs="Tahoma"/>
          <w:spacing w:val="5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ns</w:t>
      </w:r>
      <w:r>
        <w:rPr>
          <w:rFonts w:ascii="Tahoma" w:eastAsia="Tahoma" w:hAnsi="Tahoma" w:cs="Tahoma"/>
          <w:spacing w:val="5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fo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5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6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wn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sh</w:t>
      </w:r>
      <w:r>
        <w:rPr>
          <w:rFonts w:ascii="Tahoma" w:eastAsia="Tahoma" w:hAnsi="Tahoma" w:cs="Tahoma"/>
          <w:spacing w:val="-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p</w:t>
      </w:r>
      <w:r>
        <w:rPr>
          <w:rFonts w:ascii="Tahoma" w:eastAsia="Tahoma" w:hAnsi="Tahoma" w:cs="Tahoma"/>
          <w:spacing w:val="5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6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6"/>
          <w:sz w:val="26"/>
          <w:szCs w:val="26"/>
        </w:rPr>
        <w:t>g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nt</w:t>
      </w:r>
      <w:r>
        <w:rPr>
          <w:rFonts w:ascii="Tahoma" w:eastAsia="Tahoma" w:hAnsi="Tahoma" w:cs="Tahoma"/>
          <w:spacing w:val="4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 xml:space="preserve">nd 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ng</w:t>
      </w:r>
      <w:r>
        <w:rPr>
          <w:rFonts w:ascii="Tahoma" w:eastAsia="Tahoma" w:hAnsi="Tahoma" w:cs="Tahoma"/>
          <w:spacing w:val="-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su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1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to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he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a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-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m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U</w:t>
      </w:r>
      <w:r>
        <w:rPr>
          <w:rFonts w:ascii="Tahoma" w:eastAsia="Tahoma" w:hAnsi="Tahoma" w:cs="Tahoma"/>
          <w:spacing w:val="5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1A973D13" w14:textId="77777777" w:rsidR="00262D3D" w:rsidRDefault="00545320">
      <w:pPr>
        <w:spacing w:line="300" w:lineRule="exact"/>
        <w:ind w:right="163"/>
        <w:jc w:val="right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b/>
          <w:spacing w:val="2"/>
          <w:position w:val="-1"/>
          <w:sz w:val="26"/>
          <w:szCs w:val="26"/>
        </w:rPr>
        <w:t>(</w:t>
      </w:r>
      <w:r>
        <w:rPr>
          <w:rFonts w:ascii="Tahoma" w:eastAsia="Tahoma" w:hAnsi="Tahoma" w:cs="Tahoma"/>
          <w:b/>
          <w:position w:val="-1"/>
          <w:sz w:val="26"/>
          <w:szCs w:val="26"/>
        </w:rPr>
        <w:t>6</w:t>
      </w:r>
      <w:r>
        <w:rPr>
          <w:rFonts w:ascii="Tahoma" w:eastAsia="Tahoma" w:hAnsi="Tahoma" w:cs="Tahoma"/>
          <w:b/>
          <w:spacing w:val="-4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3"/>
          <w:w w:val="99"/>
          <w:position w:val="-1"/>
          <w:sz w:val="26"/>
          <w:szCs w:val="26"/>
        </w:rPr>
        <w:t>m</w:t>
      </w:r>
      <w:r>
        <w:rPr>
          <w:rFonts w:ascii="Tahoma" w:eastAsia="Tahoma" w:hAnsi="Tahoma" w:cs="Tahoma"/>
          <w:b/>
          <w:spacing w:val="-1"/>
          <w:w w:val="99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b/>
          <w:spacing w:val="-2"/>
          <w:w w:val="99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b/>
          <w:spacing w:val="2"/>
          <w:w w:val="99"/>
          <w:position w:val="-1"/>
          <w:sz w:val="26"/>
          <w:szCs w:val="26"/>
        </w:rPr>
        <w:t>k</w:t>
      </w:r>
      <w:r>
        <w:rPr>
          <w:rFonts w:ascii="Tahoma" w:eastAsia="Tahoma" w:hAnsi="Tahoma" w:cs="Tahoma"/>
          <w:b/>
          <w:spacing w:val="1"/>
          <w:w w:val="99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b/>
          <w:w w:val="99"/>
          <w:position w:val="-1"/>
          <w:sz w:val="26"/>
          <w:szCs w:val="26"/>
        </w:rPr>
        <w:t>)</w:t>
      </w:r>
    </w:p>
    <w:p w14:paraId="370EC8EF" w14:textId="77777777" w:rsidR="00262D3D" w:rsidRDefault="00545320">
      <w:pPr>
        <w:spacing w:before="5" w:line="300" w:lineRule="exact"/>
        <w:ind w:left="833" w:right="163" w:hanging="720"/>
        <w:jc w:val="right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sz w:val="26"/>
          <w:szCs w:val="26"/>
        </w:rPr>
        <w:t>(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z w:val="26"/>
          <w:szCs w:val="26"/>
        </w:rPr>
        <w:t xml:space="preserve">)   </w:t>
      </w:r>
      <w:r>
        <w:rPr>
          <w:rFonts w:ascii="Tahoma" w:eastAsia="Tahoma" w:hAnsi="Tahoma" w:cs="Tahoma"/>
          <w:spacing w:val="49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In</w:t>
      </w:r>
      <w:r>
        <w:rPr>
          <w:rFonts w:ascii="Tahoma" w:eastAsia="Tahoma" w:hAnsi="Tahoma" w:cs="Tahoma"/>
          <w:spacing w:val="36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a</w:t>
      </w:r>
      <w:r>
        <w:rPr>
          <w:rFonts w:ascii="Tahoma" w:eastAsia="Tahoma" w:hAnsi="Tahoma" w:cs="Tahoma"/>
          <w:spacing w:val="3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om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z w:val="26"/>
          <w:szCs w:val="26"/>
        </w:rPr>
        <w:t>,</w:t>
      </w:r>
      <w:r>
        <w:rPr>
          <w:rFonts w:ascii="Tahoma" w:eastAsia="Tahoma" w:hAnsi="Tahoma" w:cs="Tahoma"/>
          <w:spacing w:val="2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3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6"/>
          <w:sz w:val="26"/>
          <w:szCs w:val="26"/>
        </w:rPr>
        <w:t>g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3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6"/>
          <w:sz w:val="26"/>
          <w:szCs w:val="26"/>
        </w:rPr>
        <w:t>b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m</w:t>
      </w:r>
      <w:r>
        <w:rPr>
          <w:rFonts w:ascii="Tahoma" w:eastAsia="Tahoma" w:hAnsi="Tahoma" w:cs="Tahoma"/>
          <w:spacing w:val="2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ma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3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ri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3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5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3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ma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2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w w:val="99"/>
          <w:sz w:val="26"/>
          <w:szCs w:val="26"/>
        </w:rPr>
        <w:t>a</w:t>
      </w:r>
      <w:r>
        <w:rPr>
          <w:rFonts w:ascii="Tahoma" w:eastAsia="Tahoma" w:hAnsi="Tahoma" w:cs="Tahoma"/>
          <w:w w:val="99"/>
          <w:sz w:val="26"/>
          <w:szCs w:val="26"/>
        </w:rPr>
        <w:t xml:space="preserve">nd </w:t>
      </w:r>
      <w:r>
        <w:rPr>
          <w:rFonts w:ascii="Tahoma" w:eastAsia="Tahoma" w:hAnsi="Tahoma" w:cs="Tahoma"/>
          <w:sz w:val="26"/>
          <w:szCs w:val="26"/>
        </w:rPr>
        <w:t>sh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 xml:space="preserve">s 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1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3"/>
          <w:sz w:val="26"/>
          <w:szCs w:val="26"/>
        </w:rPr>
        <w:t>em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 xml:space="preserve">nt 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s/</w:t>
      </w:r>
      <w:r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w w:val="99"/>
          <w:sz w:val="26"/>
          <w:szCs w:val="26"/>
        </w:rPr>
        <w:t>t</w:t>
      </w:r>
      <w:r>
        <w:rPr>
          <w:rFonts w:ascii="Tahoma" w:eastAsia="Tahoma" w:hAnsi="Tahoma" w:cs="Tahoma"/>
          <w:spacing w:val="4"/>
          <w:w w:val="99"/>
          <w:sz w:val="26"/>
          <w:szCs w:val="26"/>
        </w:rPr>
        <w:t>h</w:t>
      </w:r>
      <w:r>
        <w:rPr>
          <w:rFonts w:ascii="Tahoma" w:eastAsia="Tahoma" w:hAnsi="Tahoma" w:cs="Tahoma"/>
          <w:w w:val="99"/>
          <w:sz w:val="26"/>
          <w:szCs w:val="26"/>
        </w:rPr>
        <w:t>e</w:t>
      </w:r>
    </w:p>
    <w:p w14:paraId="4D3F5A28" w14:textId="77777777" w:rsidR="00262D3D" w:rsidRDefault="00545320">
      <w:pPr>
        <w:spacing w:line="300" w:lineRule="exact"/>
        <w:ind w:left="88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position w:val="-1"/>
          <w:sz w:val="26"/>
          <w:szCs w:val="26"/>
        </w:rPr>
        <w:t>th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position w:val="-1"/>
          <w:sz w:val="26"/>
          <w:szCs w:val="26"/>
        </w:rPr>
        <w:t>.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spacing w:val="8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f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m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spacing w:val="5"/>
          <w:position w:val="-1"/>
          <w:sz w:val="26"/>
          <w:szCs w:val="26"/>
        </w:rPr>
        <w:t>c</w:t>
      </w:r>
      <w:r>
        <w:rPr>
          <w:rFonts w:ascii="Tahoma" w:eastAsia="Tahoma" w:hAnsi="Tahoma" w:cs="Tahoma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-6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position w:val="-1"/>
          <w:sz w:val="26"/>
          <w:szCs w:val="26"/>
        </w:rPr>
        <w:t>f</w:t>
      </w:r>
      <w:r>
        <w:rPr>
          <w:rFonts w:ascii="Tahoma" w:eastAsia="Tahoma" w:hAnsi="Tahoma" w:cs="Tahoma"/>
          <w:spacing w:val="12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1"/>
          <w:sz w:val="26"/>
          <w:szCs w:val="26"/>
        </w:rPr>
        <w:t>th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d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u</w:t>
      </w:r>
      <w:r>
        <w:rPr>
          <w:rFonts w:ascii="Tahoma" w:eastAsia="Tahoma" w:hAnsi="Tahoma" w:cs="Tahoma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position w:val="-1"/>
          <w:sz w:val="26"/>
          <w:szCs w:val="26"/>
        </w:rPr>
        <w:t>s,</w:t>
      </w:r>
      <w:r>
        <w:rPr>
          <w:rFonts w:ascii="Tahoma" w:eastAsia="Tahoma" w:hAnsi="Tahoma" w:cs="Tahoma"/>
          <w:spacing w:val="5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m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g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position w:val="-1"/>
          <w:sz w:val="26"/>
          <w:szCs w:val="26"/>
        </w:rPr>
        <w:t xml:space="preserve">nt 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ma</w:t>
      </w:r>
      <w:r>
        <w:rPr>
          <w:rFonts w:ascii="Tahoma" w:eastAsia="Tahoma" w:hAnsi="Tahoma" w:cs="Tahoma"/>
          <w:position w:val="-1"/>
          <w:sz w:val="26"/>
          <w:szCs w:val="26"/>
        </w:rPr>
        <w:t>y</w:t>
      </w:r>
      <w:r>
        <w:rPr>
          <w:rFonts w:ascii="Tahoma" w:eastAsia="Tahoma" w:hAnsi="Tahoma" w:cs="Tahoma"/>
          <w:spacing w:val="10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1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spacing w:val="5"/>
          <w:position w:val="-1"/>
          <w:sz w:val="26"/>
          <w:szCs w:val="26"/>
        </w:rPr>
        <w:t>v</w:t>
      </w:r>
      <w:r>
        <w:rPr>
          <w:rFonts w:ascii="Tahoma" w:eastAsia="Tahoma" w:hAnsi="Tahoma" w:cs="Tahoma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spacing w:val="12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spacing w:val="5"/>
          <w:position w:val="-1"/>
          <w:sz w:val="26"/>
          <w:szCs w:val="26"/>
        </w:rPr>
        <w:t>c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position w:val="-1"/>
          <w:sz w:val="26"/>
          <w:szCs w:val="26"/>
        </w:rPr>
        <w:t>nt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5"/>
          <w:position w:val="-1"/>
          <w:sz w:val="26"/>
          <w:szCs w:val="26"/>
        </w:rPr>
        <w:t>v</w:t>
      </w:r>
      <w:r>
        <w:rPr>
          <w:rFonts w:ascii="Tahoma" w:eastAsia="Tahoma" w:hAnsi="Tahoma" w:cs="Tahoma"/>
          <w:position w:val="-1"/>
          <w:sz w:val="26"/>
          <w:szCs w:val="26"/>
        </w:rPr>
        <w:t>e</w:t>
      </w:r>
    </w:p>
    <w:p w14:paraId="12728880" w14:textId="77777777" w:rsidR="00262D3D" w:rsidRDefault="00545320">
      <w:pPr>
        <w:spacing w:before="5" w:line="300" w:lineRule="exact"/>
        <w:ind w:left="880" w:right="116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z w:val="26"/>
          <w:szCs w:val="26"/>
        </w:rPr>
        <w:t>to</w:t>
      </w:r>
      <w:r>
        <w:rPr>
          <w:rFonts w:ascii="Tahoma" w:eastAsia="Tahoma" w:hAnsi="Tahoma" w:cs="Tahoma"/>
          <w:spacing w:val="3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nt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3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o</w:t>
      </w:r>
      <w:r>
        <w:rPr>
          <w:rFonts w:ascii="Tahoma" w:eastAsia="Tahoma" w:hAnsi="Tahoma" w:cs="Tahoma"/>
          <w:spacing w:val="34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ns</w:t>
      </w:r>
      <w:r>
        <w:rPr>
          <w:rFonts w:ascii="Tahoma" w:eastAsia="Tahoma" w:hAnsi="Tahoma" w:cs="Tahoma"/>
          <w:spacing w:val="2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ma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34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2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3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m</w:t>
      </w:r>
      <w:r>
        <w:rPr>
          <w:rFonts w:ascii="Tahoma" w:eastAsia="Tahoma" w:hAnsi="Tahoma" w:cs="Tahoma"/>
          <w:spacing w:val="3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4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6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3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to sh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 xml:space="preserve">s </w:t>
      </w:r>
      <w:r>
        <w:rPr>
          <w:rFonts w:ascii="Tahoma" w:eastAsia="Tahoma" w:hAnsi="Tahoma" w:cs="Tahoma"/>
          <w:spacing w:val="2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 xml:space="preserve">e </w:t>
      </w:r>
      <w:r>
        <w:rPr>
          <w:rFonts w:ascii="Tahoma" w:eastAsia="Tahoma" w:hAnsi="Tahoma" w:cs="Tahoma"/>
          <w:spacing w:val="3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 xml:space="preserve">e </w:t>
      </w:r>
      <w:r>
        <w:rPr>
          <w:rFonts w:ascii="Tahoma" w:eastAsia="Tahoma" w:hAnsi="Tahoma" w:cs="Tahoma"/>
          <w:spacing w:val="38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 xml:space="preserve">d </w:t>
      </w:r>
      <w:r>
        <w:rPr>
          <w:rFonts w:ascii="Tahoma" w:eastAsia="Tahoma" w:hAnsi="Tahoma" w:cs="Tahoma"/>
          <w:spacing w:val="3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f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 xml:space="preserve">r </w:t>
      </w:r>
      <w:r>
        <w:rPr>
          <w:rFonts w:ascii="Tahoma" w:eastAsia="Tahoma" w:hAnsi="Tahoma" w:cs="Tahoma"/>
          <w:spacing w:val="4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ee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 xml:space="preserve">nt </w:t>
      </w:r>
      <w:r>
        <w:rPr>
          <w:rFonts w:ascii="Tahoma" w:eastAsia="Tahoma" w:hAnsi="Tahoma" w:cs="Tahoma"/>
          <w:spacing w:val="3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 xml:space="preserve">y </w:t>
      </w:r>
      <w:r>
        <w:rPr>
          <w:rFonts w:ascii="Tahoma" w:eastAsia="Tahoma" w:hAnsi="Tahoma" w:cs="Tahoma"/>
          <w:spacing w:val="4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 xml:space="preserve">s </w:t>
      </w:r>
      <w:r>
        <w:rPr>
          <w:rFonts w:ascii="Tahoma" w:eastAsia="Tahoma" w:hAnsi="Tahoma" w:cs="Tahoma"/>
          <w:spacing w:val="3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n </w:t>
      </w:r>
      <w:r>
        <w:rPr>
          <w:rFonts w:ascii="Tahoma" w:eastAsia="Tahoma" w:hAnsi="Tahoma" w:cs="Tahoma"/>
          <w:spacing w:val="4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z w:val="26"/>
          <w:szCs w:val="26"/>
        </w:rPr>
        <w:t>g</w:t>
      </w:r>
    </w:p>
    <w:p w14:paraId="4EEB536B" w14:textId="77777777" w:rsidR="00414EF0" w:rsidRDefault="00545320">
      <w:pPr>
        <w:spacing w:line="300" w:lineRule="exact"/>
        <w:ind w:left="88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1"/>
          <w:position w:val="-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position w:val="-1"/>
          <w:sz w:val="26"/>
          <w:szCs w:val="26"/>
        </w:rPr>
        <w:t>nt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c</w:t>
      </w:r>
      <w:r>
        <w:rPr>
          <w:rFonts w:ascii="Tahoma" w:eastAsia="Tahoma" w:hAnsi="Tahoma" w:cs="Tahoma"/>
          <w:position w:val="-1"/>
          <w:sz w:val="26"/>
          <w:szCs w:val="26"/>
        </w:rPr>
        <w:t>ts.</w:t>
      </w:r>
    </w:p>
    <w:p w14:paraId="34EBFD33" w14:textId="77777777" w:rsidR="00414EF0" w:rsidRPr="00414EF0" w:rsidRDefault="00414EF0" w:rsidP="00414EF0">
      <w:pPr>
        <w:rPr>
          <w:rFonts w:ascii="Tahoma" w:eastAsia="Tahoma" w:hAnsi="Tahoma" w:cs="Tahoma"/>
          <w:sz w:val="26"/>
          <w:szCs w:val="26"/>
        </w:rPr>
      </w:pPr>
    </w:p>
    <w:p w14:paraId="5C5D5263" w14:textId="77777777" w:rsidR="00414EF0" w:rsidRDefault="00414EF0" w:rsidP="00414EF0">
      <w:pPr>
        <w:rPr>
          <w:rFonts w:ascii="Tahoma" w:eastAsia="Tahoma" w:hAnsi="Tahoma" w:cs="Tahoma"/>
          <w:sz w:val="26"/>
          <w:szCs w:val="26"/>
        </w:rPr>
      </w:pPr>
    </w:p>
    <w:p w14:paraId="032E7709" w14:textId="77777777" w:rsidR="00414EF0" w:rsidRDefault="00414EF0" w:rsidP="00414EF0">
      <w:pPr>
        <w:tabs>
          <w:tab w:val="left" w:pos="390"/>
        </w:tabs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z w:val="26"/>
          <w:szCs w:val="26"/>
        </w:rPr>
        <w:tab/>
      </w:r>
    </w:p>
    <w:p w14:paraId="28994A4B" w14:textId="77777777" w:rsidR="00262D3D" w:rsidRPr="00414EF0" w:rsidRDefault="00262D3D" w:rsidP="00414EF0">
      <w:pPr>
        <w:rPr>
          <w:rFonts w:ascii="Tahoma" w:eastAsia="Tahoma" w:hAnsi="Tahoma" w:cs="Tahoma"/>
          <w:sz w:val="26"/>
          <w:szCs w:val="26"/>
        </w:rPr>
        <w:sectPr w:rsidR="00262D3D" w:rsidRPr="00414EF0">
          <w:pgSz w:w="12240" w:h="15840"/>
          <w:pgMar w:top="940" w:right="1280" w:bottom="280" w:left="1280" w:header="750" w:footer="818" w:gutter="0"/>
          <w:cols w:space="720"/>
        </w:sectPr>
      </w:pPr>
      <w:bookmarkStart w:id="0" w:name="_GoBack"/>
      <w:bookmarkEnd w:id="0"/>
    </w:p>
    <w:p w14:paraId="1BC3F7AB" w14:textId="77777777" w:rsidR="00262D3D" w:rsidRDefault="00545320" w:rsidP="003B5EB3">
      <w:pPr>
        <w:spacing w:before="14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b/>
          <w:spacing w:val="-1"/>
          <w:sz w:val="26"/>
          <w:szCs w:val="26"/>
        </w:rPr>
        <w:lastRenderedPageBreak/>
        <w:t>R</w:t>
      </w:r>
      <w:r>
        <w:rPr>
          <w:rFonts w:ascii="Tahoma" w:eastAsia="Tahoma" w:hAnsi="Tahoma" w:cs="Tahoma"/>
          <w:b/>
          <w:sz w:val="26"/>
          <w:szCs w:val="26"/>
        </w:rPr>
        <w:t>eq</w:t>
      </w:r>
      <w:r>
        <w:rPr>
          <w:rFonts w:ascii="Tahoma" w:eastAsia="Tahoma" w:hAnsi="Tahoma" w:cs="Tahoma"/>
          <w:b/>
          <w:spacing w:val="2"/>
          <w:sz w:val="26"/>
          <w:szCs w:val="26"/>
        </w:rPr>
        <w:t>u</w:t>
      </w:r>
      <w:r>
        <w:rPr>
          <w:rFonts w:ascii="Tahoma" w:eastAsia="Tahoma" w:hAnsi="Tahoma" w:cs="Tahoma"/>
          <w:b/>
          <w:spacing w:val="-1"/>
          <w:sz w:val="26"/>
          <w:szCs w:val="26"/>
        </w:rPr>
        <w:t>i</w:t>
      </w:r>
      <w:r>
        <w:rPr>
          <w:rFonts w:ascii="Tahoma" w:eastAsia="Tahoma" w:hAnsi="Tahoma" w:cs="Tahoma"/>
          <w:b/>
          <w:spacing w:val="-2"/>
          <w:sz w:val="26"/>
          <w:szCs w:val="26"/>
        </w:rPr>
        <w:t>r</w:t>
      </w:r>
      <w:r>
        <w:rPr>
          <w:rFonts w:ascii="Tahoma" w:eastAsia="Tahoma" w:hAnsi="Tahoma" w:cs="Tahoma"/>
          <w:b/>
          <w:sz w:val="26"/>
          <w:szCs w:val="26"/>
        </w:rPr>
        <w:t>ed:</w:t>
      </w:r>
    </w:p>
    <w:p w14:paraId="48010C20" w14:textId="77777777" w:rsidR="00262D3D" w:rsidRDefault="00262D3D">
      <w:pPr>
        <w:spacing w:before="7" w:line="140" w:lineRule="exact"/>
        <w:rPr>
          <w:sz w:val="15"/>
          <w:szCs w:val="15"/>
        </w:rPr>
      </w:pPr>
    </w:p>
    <w:p w14:paraId="6B3AF985" w14:textId="77777777" w:rsidR="00262D3D" w:rsidRDefault="00545320">
      <w:pPr>
        <w:spacing w:line="300" w:lineRule="exact"/>
        <w:ind w:left="1600" w:right="119" w:hanging="72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sz w:val="26"/>
          <w:szCs w:val="26"/>
        </w:rPr>
        <w:t>(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)    </w:t>
      </w:r>
      <w:r>
        <w:rPr>
          <w:rFonts w:ascii="Tahoma" w:eastAsia="Tahoma" w:hAnsi="Tahoma" w:cs="Tahoma"/>
          <w:spacing w:val="55"/>
          <w:sz w:val="26"/>
          <w:szCs w:val="26"/>
        </w:rPr>
        <w:t xml:space="preserve"> </w:t>
      </w:r>
      <w:proofErr w:type="gramStart"/>
      <w:r>
        <w:rPr>
          <w:rFonts w:ascii="Tahoma" w:eastAsia="Tahoma" w:hAnsi="Tahoma" w:cs="Tahoma"/>
          <w:spacing w:val="-1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xp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n </w:t>
      </w:r>
      <w:r>
        <w:rPr>
          <w:rFonts w:ascii="Tahoma" w:eastAsia="Tahoma" w:hAnsi="Tahoma" w:cs="Tahoma"/>
          <w:spacing w:val="6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ny</w:t>
      </w:r>
      <w:proofErr w:type="gramEnd"/>
      <w:r>
        <w:rPr>
          <w:rFonts w:ascii="Tahoma" w:eastAsia="Tahoma" w:hAnsi="Tahoma" w:cs="Tahoma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70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2"/>
          <w:sz w:val="26"/>
          <w:szCs w:val="26"/>
        </w:rPr>
        <w:t>f</w:t>
      </w:r>
      <w:r>
        <w:rPr>
          <w:rFonts w:ascii="Tahoma" w:eastAsia="Tahoma" w:hAnsi="Tahoma" w:cs="Tahoma"/>
          <w:b/>
          <w:spacing w:val="-1"/>
          <w:sz w:val="26"/>
          <w:szCs w:val="26"/>
        </w:rPr>
        <w:t>o</w:t>
      </w:r>
      <w:r>
        <w:rPr>
          <w:rFonts w:ascii="Tahoma" w:eastAsia="Tahoma" w:hAnsi="Tahoma" w:cs="Tahoma"/>
          <w:b/>
          <w:spacing w:val="2"/>
          <w:sz w:val="26"/>
          <w:szCs w:val="26"/>
        </w:rPr>
        <w:t>u</w:t>
      </w:r>
      <w:r>
        <w:rPr>
          <w:rFonts w:ascii="Tahoma" w:eastAsia="Tahoma" w:hAnsi="Tahoma" w:cs="Tahoma"/>
          <w:b/>
          <w:sz w:val="26"/>
          <w:szCs w:val="26"/>
        </w:rPr>
        <w:t xml:space="preserve">r  </w:t>
      </w:r>
      <w:r>
        <w:rPr>
          <w:rFonts w:ascii="Tahoma" w:eastAsia="Tahoma" w:hAnsi="Tahoma" w:cs="Tahoma"/>
          <w:b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 xml:space="preserve">ns/ </w:t>
      </w:r>
      <w:r>
        <w:rPr>
          <w:rFonts w:ascii="Tahoma" w:eastAsia="Tahoma" w:hAnsi="Tahoma" w:cs="Tahoma"/>
          <w:spacing w:val="70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ns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z w:val="26"/>
          <w:szCs w:val="26"/>
        </w:rPr>
        <w:t xml:space="preserve">s </w:t>
      </w:r>
      <w:r>
        <w:rPr>
          <w:rFonts w:ascii="Tahoma" w:eastAsia="Tahoma" w:hAnsi="Tahoma" w:cs="Tahoma"/>
          <w:spacing w:val="5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 xml:space="preserve">y </w:t>
      </w:r>
      <w:r>
        <w:rPr>
          <w:rFonts w:ascii="Tahoma" w:eastAsia="Tahoma" w:hAnsi="Tahoma" w:cs="Tahoma"/>
          <w:spacing w:val="7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6"/>
          <w:sz w:val="26"/>
          <w:szCs w:val="26"/>
        </w:rPr>
        <w:t>g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n</w:t>
      </w:r>
      <w:r>
        <w:rPr>
          <w:rFonts w:ascii="Tahoma" w:eastAsia="Tahoma" w:hAnsi="Tahoma" w:cs="Tahoma"/>
          <w:sz w:val="26"/>
          <w:szCs w:val="26"/>
        </w:rPr>
        <w:t xml:space="preserve">t </w:t>
      </w:r>
      <w:r>
        <w:rPr>
          <w:rFonts w:ascii="Tahoma" w:eastAsia="Tahoma" w:hAnsi="Tahoma" w:cs="Tahoma"/>
          <w:spacing w:val="6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z w:val="26"/>
          <w:szCs w:val="26"/>
        </w:rPr>
        <w:t>d sh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1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z w:val="26"/>
          <w:szCs w:val="26"/>
        </w:rPr>
        <w:t>ul</w:t>
      </w:r>
      <w:r>
        <w:rPr>
          <w:rFonts w:ascii="Tahoma" w:eastAsia="Tahoma" w:hAnsi="Tahoma" w:cs="Tahoma"/>
          <w:spacing w:val="-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the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nt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re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>t h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6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s.</w:t>
      </w:r>
    </w:p>
    <w:p w14:paraId="5083519C" w14:textId="77777777" w:rsidR="00262D3D" w:rsidRDefault="00545320">
      <w:pPr>
        <w:spacing w:line="300" w:lineRule="exact"/>
        <w:ind w:right="163"/>
        <w:jc w:val="right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b/>
          <w:spacing w:val="2"/>
          <w:position w:val="-1"/>
          <w:sz w:val="26"/>
          <w:szCs w:val="26"/>
        </w:rPr>
        <w:t>(</w:t>
      </w:r>
      <w:r>
        <w:rPr>
          <w:rFonts w:ascii="Tahoma" w:eastAsia="Tahoma" w:hAnsi="Tahoma" w:cs="Tahoma"/>
          <w:b/>
          <w:position w:val="-1"/>
          <w:sz w:val="26"/>
          <w:szCs w:val="26"/>
        </w:rPr>
        <w:t>4</w:t>
      </w:r>
      <w:r>
        <w:rPr>
          <w:rFonts w:ascii="Tahoma" w:eastAsia="Tahoma" w:hAnsi="Tahoma" w:cs="Tahoma"/>
          <w:b/>
          <w:spacing w:val="-4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3"/>
          <w:w w:val="99"/>
          <w:position w:val="-1"/>
          <w:sz w:val="26"/>
          <w:szCs w:val="26"/>
        </w:rPr>
        <w:t>m</w:t>
      </w:r>
      <w:r>
        <w:rPr>
          <w:rFonts w:ascii="Tahoma" w:eastAsia="Tahoma" w:hAnsi="Tahoma" w:cs="Tahoma"/>
          <w:b/>
          <w:spacing w:val="-1"/>
          <w:w w:val="99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b/>
          <w:spacing w:val="-2"/>
          <w:w w:val="99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b/>
          <w:spacing w:val="2"/>
          <w:w w:val="99"/>
          <w:position w:val="-1"/>
          <w:sz w:val="26"/>
          <w:szCs w:val="26"/>
        </w:rPr>
        <w:t>k</w:t>
      </w:r>
      <w:r>
        <w:rPr>
          <w:rFonts w:ascii="Tahoma" w:eastAsia="Tahoma" w:hAnsi="Tahoma" w:cs="Tahoma"/>
          <w:b/>
          <w:spacing w:val="1"/>
          <w:w w:val="99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b/>
          <w:w w:val="99"/>
          <w:position w:val="-1"/>
          <w:sz w:val="26"/>
          <w:szCs w:val="26"/>
        </w:rPr>
        <w:t>)</w:t>
      </w:r>
    </w:p>
    <w:p w14:paraId="58DEB5E5" w14:textId="77777777" w:rsidR="00262D3D" w:rsidRDefault="00545320">
      <w:pPr>
        <w:spacing w:before="13" w:line="300" w:lineRule="exact"/>
        <w:ind w:left="1600" w:right="117" w:hanging="72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sz w:val="26"/>
          <w:szCs w:val="26"/>
        </w:rPr>
        <w:t>(</w:t>
      </w:r>
      <w:r>
        <w:rPr>
          <w:rFonts w:ascii="Tahoma" w:eastAsia="Tahoma" w:hAnsi="Tahoma" w:cs="Tahoma"/>
          <w:spacing w:val="-2"/>
          <w:sz w:val="26"/>
          <w:szCs w:val="26"/>
        </w:rPr>
        <w:t>ii</w:t>
      </w:r>
      <w:r>
        <w:rPr>
          <w:rFonts w:ascii="Tahoma" w:eastAsia="Tahoma" w:hAnsi="Tahoma" w:cs="Tahoma"/>
          <w:sz w:val="26"/>
          <w:szCs w:val="26"/>
        </w:rPr>
        <w:t xml:space="preserve">)   </w:t>
      </w:r>
      <w:r>
        <w:rPr>
          <w:rFonts w:ascii="Tahoma" w:eastAsia="Tahoma" w:hAnsi="Tahoma" w:cs="Tahoma"/>
          <w:spacing w:val="7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uss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ny</w:t>
      </w:r>
      <w:r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2"/>
          <w:sz w:val="26"/>
          <w:szCs w:val="26"/>
        </w:rPr>
        <w:t>f</w:t>
      </w:r>
      <w:r>
        <w:rPr>
          <w:rFonts w:ascii="Tahoma" w:eastAsia="Tahoma" w:hAnsi="Tahoma" w:cs="Tahoma"/>
          <w:b/>
          <w:spacing w:val="-1"/>
          <w:sz w:val="26"/>
          <w:szCs w:val="26"/>
        </w:rPr>
        <w:t>o</w:t>
      </w:r>
      <w:r>
        <w:rPr>
          <w:rFonts w:ascii="Tahoma" w:eastAsia="Tahoma" w:hAnsi="Tahoma" w:cs="Tahoma"/>
          <w:b/>
          <w:spacing w:val="7"/>
          <w:sz w:val="26"/>
          <w:szCs w:val="26"/>
        </w:rPr>
        <w:t>u</w:t>
      </w:r>
      <w:r>
        <w:rPr>
          <w:rFonts w:ascii="Tahoma" w:eastAsia="Tahoma" w:hAnsi="Tahoma" w:cs="Tahoma"/>
          <w:b/>
          <w:sz w:val="26"/>
          <w:szCs w:val="26"/>
        </w:rPr>
        <w:t>r</w:t>
      </w:r>
      <w:r>
        <w:rPr>
          <w:rFonts w:ascii="Tahoma" w:eastAsia="Tahoma" w:hAnsi="Tahoma" w:cs="Tahoma"/>
          <w:b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ri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6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z w:val="26"/>
          <w:szCs w:val="26"/>
        </w:rPr>
        <w:t>se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 xml:space="preserve">to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8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-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th</w:t>
      </w:r>
      <w:r>
        <w:rPr>
          <w:rFonts w:ascii="Tahoma" w:eastAsia="Tahoma" w:hAnsi="Tahoma" w:cs="Tahoma"/>
          <w:spacing w:val="-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m</w:t>
      </w:r>
      <w:r>
        <w:rPr>
          <w:rFonts w:ascii="Tahoma" w:eastAsia="Tahoma" w:hAnsi="Tahoma" w:cs="Tahoma"/>
          <w:spacing w:val="-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s’</w:t>
      </w:r>
      <w:r>
        <w:rPr>
          <w:rFonts w:ascii="Tahoma" w:eastAsia="Tahoma" w:hAnsi="Tahoma" w:cs="Tahoma"/>
          <w:spacing w:val="-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6"/>
          <w:sz w:val="26"/>
          <w:szCs w:val="26"/>
        </w:rPr>
        <w:t>d</w:t>
      </w:r>
      <w:r>
        <w:rPr>
          <w:rFonts w:ascii="Tahoma" w:eastAsia="Tahoma" w:hAnsi="Tahoma" w:cs="Tahoma"/>
          <w:sz w:val="26"/>
          <w:szCs w:val="26"/>
        </w:rPr>
        <w:t>s.</w:t>
      </w:r>
    </w:p>
    <w:p w14:paraId="72F5056E" w14:textId="77777777" w:rsidR="00262D3D" w:rsidRDefault="00545320">
      <w:pPr>
        <w:spacing w:line="300" w:lineRule="exact"/>
        <w:ind w:right="163"/>
        <w:jc w:val="right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b/>
          <w:spacing w:val="2"/>
          <w:position w:val="-1"/>
          <w:sz w:val="26"/>
          <w:szCs w:val="26"/>
        </w:rPr>
        <w:t>(</w:t>
      </w:r>
      <w:r>
        <w:rPr>
          <w:rFonts w:ascii="Tahoma" w:eastAsia="Tahoma" w:hAnsi="Tahoma" w:cs="Tahoma"/>
          <w:b/>
          <w:position w:val="-1"/>
          <w:sz w:val="26"/>
          <w:szCs w:val="26"/>
        </w:rPr>
        <w:t>4</w:t>
      </w:r>
      <w:r>
        <w:rPr>
          <w:rFonts w:ascii="Tahoma" w:eastAsia="Tahoma" w:hAnsi="Tahoma" w:cs="Tahoma"/>
          <w:b/>
          <w:spacing w:val="-4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3"/>
          <w:w w:val="99"/>
          <w:position w:val="-1"/>
          <w:sz w:val="26"/>
          <w:szCs w:val="26"/>
        </w:rPr>
        <w:t>m</w:t>
      </w:r>
      <w:r>
        <w:rPr>
          <w:rFonts w:ascii="Tahoma" w:eastAsia="Tahoma" w:hAnsi="Tahoma" w:cs="Tahoma"/>
          <w:b/>
          <w:spacing w:val="-1"/>
          <w:w w:val="99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b/>
          <w:spacing w:val="-2"/>
          <w:w w:val="99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b/>
          <w:spacing w:val="2"/>
          <w:w w:val="99"/>
          <w:position w:val="-1"/>
          <w:sz w:val="26"/>
          <w:szCs w:val="26"/>
        </w:rPr>
        <w:t>k</w:t>
      </w:r>
      <w:r>
        <w:rPr>
          <w:rFonts w:ascii="Tahoma" w:eastAsia="Tahoma" w:hAnsi="Tahoma" w:cs="Tahoma"/>
          <w:b/>
          <w:spacing w:val="1"/>
          <w:w w:val="99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b/>
          <w:w w:val="99"/>
          <w:position w:val="-1"/>
          <w:sz w:val="26"/>
          <w:szCs w:val="26"/>
        </w:rPr>
        <w:t>)</w:t>
      </w:r>
    </w:p>
    <w:p w14:paraId="3CDE34BD" w14:textId="77777777" w:rsidR="00262D3D" w:rsidRDefault="00545320">
      <w:pPr>
        <w:spacing w:before="3"/>
        <w:ind w:left="16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sz w:val="26"/>
          <w:szCs w:val="26"/>
        </w:rPr>
        <w:t>(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 xml:space="preserve">)   </w:t>
      </w:r>
      <w:r>
        <w:rPr>
          <w:rFonts w:ascii="Tahoma" w:eastAsia="Tahoma" w:hAnsi="Tahoma" w:cs="Tahoma"/>
          <w:spacing w:val="5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“</w:t>
      </w:r>
      <w:r>
        <w:rPr>
          <w:rFonts w:ascii="Tahoma" w:eastAsia="Tahoma" w:hAnsi="Tahoma" w:cs="Tahoma"/>
          <w:spacing w:val="-1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th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-10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ur</w:t>
      </w:r>
      <w:proofErr w:type="spellEnd"/>
      <w:r>
        <w:rPr>
          <w:rFonts w:ascii="Tahoma" w:eastAsia="Tahoma" w:hAnsi="Tahoma" w:cs="Tahoma"/>
          <w:spacing w:val="-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2"/>
          <w:sz w:val="26"/>
          <w:szCs w:val="26"/>
        </w:rPr>
        <w:t>-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m</w:t>
      </w:r>
      <w:r>
        <w:rPr>
          <w:rFonts w:ascii="Tahoma" w:eastAsia="Tahoma" w:hAnsi="Tahoma" w:cs="Tahoma"/>
          <w:spacing w:val="-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ty</w:t>
      </w:r>
      <w:r>
        <w:rPr>
          <w:rFonts w:ascii="Tahoma" w:eastAsia="Tahoma" w:hAnsi="Tahoma" w:cs="Tahoma"/>
          <w:spacing w:val="-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5"/>
          <w:sz w:val="26"/>
          <w:szCs w:val="26"/>
        </w:rPr>
        <w:t>v</w:t>
      </w:r>
      <w:r>
        <w:rPr>
          <w:rFonts w:ascii="Tahoma" w:eastAsia="Tahoma" w:hAnsi="Tahoma" w:cs="Tahoma"/>
          <w:spacing w:val="-2"/>
          <w:sz w:val="26"/>
          <w:szCs w:val="26"/>
        </w:rPr>
        <w:t>el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-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2"/>
          <w:sz w:val="26"/>
          <w:szCs w:val="26"/>
        </w:rPr>
        <w:t>”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339A002A" w14:textId="77777777" w:rsidR="00262D3D" w:rsidRDefault="00262D3D">
      <w:pPr>
        <w:spacing w:before="2" w:line="140" w:lineRule="exact"/>
        <w:rPr>
          <w:sz w:val="14"/>
          <w:szCs w:val="14"/>
        </w:rPr>
      </w:pPr>
    </w:p>
    <w:p w14:paraId="36052C5E" w14:textId="77777777" w:rsidR="00262D3D" w:rsidRDefault="00545320">
      <w:pPr>
        <w:ind w:left="87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b/>
          <w:spacing w:val="-1"/>
          <w:sz w:val="26"/>
          <w:szCs w:val="26"/>
        </w:rPr>
        <w:t>R</w:t>
      </w:r>
      <w:r>
        <w:rPr>
          <w:rFonts w:ascii="Tahoma" w:eastAsia="Tahoma" w:hAnsi="Tahoma" w:cs="Tahoma"/>
          <w:b/>
          <w:sz w:val="26"/>
          <w:szCs w:val="26"/>
        </w:rPr>
        <w:t>eq</w:t>
      </w:r>
      <w:r>
        <w:rPr>
          <w:rFonts w:ascii="Tahoma" w:eastAsia="Tahoma" w:hAnsi="Tahoma" w:cs="Tahoma"/>
          <w:b/>
          <w:spacing w:val="2"/>
          <w:sz w:val="26"/>
          <w:szCs w:val="26"/>
        </w:rPr>
        <w:t>u</w:t>
      </w:r>
      <w:r>
        <w:rPr>
          <w:rFonts w:ascii="Tahoma" w:eastAsia="Tahoma" w:hAnsi="Tahoma" w:cs="Tahoma"/>
          <w:b/>
          <w:spacing w:val="-1"/>
          <w:sz w:val="26"/>
          <w:szCs w:val="26"/>
        </w:rPr>
        <w:t>i</w:t>
      </w:r>
      <w:r>
        <w:rPr>
          <w:rFonts w:ascii="Tahoma" w:eastAsia="Tahoma" w:hAnsi="Tahoma" w:cs="Tahoma"/>
          <w:b/>
          <w:spacing w:val="-2"/>
          <w:sz w:val="26"/>
          <w:szCs w:val="26"/>
        </w:rPr>
        <w:t>r</w:t>
      </w:r>
      <w:r>
        <w:rPr>
          <w:rFonts w:ascii="Tahoma" w:eastAsia="Tahoma" w:hAnsi="Tahoma" w:cs="Tahoma"/>
          <w:b/>
          <w:sz w:val="26"/>
          <w:szCs w:val="26"/>
        </w:rPr>
        <w:t>ed:</w:t>
      </w:r>
    </w:p>
    <w:p w14:paraId="7F83D535" w14:textId="77777777" w:rsidR="00262D3D" w:rsidRDefault="00262D3D">
      <w:pPr>
        <w:spacing w:before="7" w:line="140" w:lineRule="exact"/>
        <w:rPr>
          <w:sz w:val="15"/>
          <w:szCs w:val="15"/>
        </w:rPr>
      </w:pPr>
    </w:p>
    <w:p w14:paraId="7F9741E5" w14:textId="77777777" w:rsidR="00262D3D" w:rsidRDefault="00545320">
      <w:pPr>
        <w:spacing w:line="300" w:lineRule="exact"/>
        <w:ind w:left="880" w:right="118" w:hanging="1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z w:val="26"/>
          <w:szCs w:val="26"/>
        </w:rPr>
        <w:t>In</w:t>
      </w:r>
      <w:r>
        <w:rPr>
          <w:rFonts w:ascii="Tahoma" w:eastAsia="Tahoma" w:hAnsi="Tahoma" w:cs="Tahoma"/>
          <w:spacing w:val="7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6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o</w:t>
      </w:r>
      <w:r>
        <w:rPr>
          <w:rFonts w:ascii="Tahoma" w:eastAsia="Tahoma" w:hAnsi="Tahoma" w:cs="Tahoma"/>
          <w:spacing w:val="7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he</w:t>
      </w:r>
      <w:r>
        <w:rPr>
          <w:rFonts w:ascii="Tahoma" w:eastAsia="Tahoma" w:hAnsi="Tahoma" w:cs="Tahoma"/>
          <w:spacing w:val="7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5"/>
          <w:sz w:val="26"/>
          <w:szCs w:val="26"/>
        </w:rPr>
        <w:t>v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6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nt,</w:t>
      </w:r>
      <w:r>
        <w:rPr>
          <w:rFonts w:ascii="Tahoma" w:eastAsia="Tahoma" w:hAnsi="Tahoma" w:cs="Tahoma"/>
          <w:spacing w:val="6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6"/>
          <w:sz w:val="26"/>
          <w:szCs w:val="26"/>
        </w:rPr>
        <w:t>x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73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7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dv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68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7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 xml:space="preserve">y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cc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8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to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6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ll</w:t>
      </w:r>
      <w:r>
        <w:rPr>
          <w:rFonts w:ascii="Tahoma" w:eastAsia="Tahoma" w:hAnsi="Tahoma" w:cs="Tahoma"/>
          <w:spacing w:val="5"/>
          <w:sz w:val="26"/>
          <w:szCs w:val="26"/>
        </w:rPr>
        <w:t>y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68C7E0E8" w14:textId="77777777" w:rsidR="00262D3D" w:rsidRDefault="00545320">
      <w:pPr>
        <w:spacing w:before="4" w:line="300" w:lineRule="exact"/>
        <w:ind w:left="7284" w:right="163" w:firstLine="902"/>
        <w:jc w:val="right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b/>
          <w:spacing w:val="2"/>
          <w:sz w:val="26"/>
          <w:szCs w:val="26"/>
        </w:rPr>
        <w:t>(</w:t>
      </w:r>
      <w:r>
        <w:rPr>
          <w:rFonts w:ascii="Tahoma" w:eastAsia="Tahoma" w:hAnsi="Tahoma" w:cs="Tahoma"/>
          <w:b/>
          <w:sz w:val="26"/>
          <w:szCs w:val="26"/>
        </w:rPr>
        <w:t>3</w:t>
      </w:r>
      <w:r>
        <w:rPr>
          <w:rFonts w:ascii="Tahoma" w:eastAsia="Tahoma" w:hAnsi="Tahoma" w:cs="Tahoma"/>
          <w:b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3"/>
          <w:w w:val="99"/>
          <w:sz w:val="26"/>
          <w:szCs w:val="26"/>
        </w:rPr>
        <w:t>m</w:t>
      </w:r>
      <w:r>
        <w:rPr>
          <w:rFonts w:ascii="Tahoma" w:eastAsia="Tahoma" w:hAnsi="Tahoma" w:cs="Tahoma"/>
          <w:b/>
          <w:spacing w:val="-1"/>
          <w:w w:val="99"/>
          <w:sz w:val="26"/>
          <w:szCs w:val="26"/>
        </w:rPr>
        <w:t>a</w:t>
      </w:r>
      <w:r>
        <w:rPr>
          <w:rFonts w:ascii="Tahoma" w:eastAsia="Tahoma" w:hAnsi="Tahoma" w:cs="Tahoma"/>
          <w:b/>
          <w:spacing w:val="-2"/>
          <w:w w:val="99"/>
          <w:sz w:val="26"/>
          <w:szCs w:val="26"/>
        </w:rPr>
        <w:t>r</w:t>
      </w:r>
      <w:r>
        <w:rPr>
          <w:rFonts w:ascii="Tahoma" w:eastAsia="Tahoma" w:hAnsi="Tahoma" w:cs="Tahoma"/>
          <w:b/>
          <w:spacing w:val="2"/>
          <w:w w:val="99"/>
          <w:sz w:val="26"/>
          <w:szCs w:val="26"/>
        </w:rPr>
        <w:t>k</w:t>
      </w:r>
      <w:r>
        <w:rPr>
          <w:rFonts w:ascii="Tahoma" w:eastAsia="Tahoma" w:hAnsi="Tahoma" w:cs="Tahoma"/>
          <w:b/>
          <w:spacing w:val="1"/>
          <w:w w:val="99"/>
          <w:sz w:val="26"/>
          <w:szCs w:val="26"/>
        </w:rPr>
        <w:t>s</w:t>
      </w:r>
      <w:r>
        <w:rPr>
          <w:rFonts w:ascii="Tahoma" w:eastAsia="Tahoma" w:hAnsi="Tahoma" w:cs="Tahoma"/>
          <w:b/>
          <w:w w:val="99"/>
          <w:sz w:val="26"/>
          <w:szCs w:val="26"/>
        </w:rPr>
        <w:t xml:space="preserve">) </w:t>
      </w:r>
      <w:r>
        <w:rPr>
          <w:rFonts w:ascii="Tahoma" w:eastAsia="Tahoma" w:hAnsi="Tahoma" w:cs="Tahoma"/>
          <w:b/>
          <w:spacing w:val="3"/>
          <w:sz w:val="26"/>
          <w:szCs w:val="26"/>
        </w:rPr>
        <w:t>(</w:t>
      </w:r>
      <w:r>
        <w:rPr>
          <w:rFonts w:ascii="Tahoma" w:eastAsia="Tahoma" w:hAnsi="Tahoma" w:cs="Tahoma"/>
          <w:b/>
          <w:sz w:val="26"/>
          <w:szCs w:val="26"/>
        </w:rPr>
        <w:t>T</w:t>
      </w:r>
      <w:r>
        <w:rPr>
          <w:rFonts w:ascii="Tahoma" w:eastAsia="Tahoma" w:hAnsi="Tahoma" w:cs="Tahoma"/>
          <w:b/>
          <w:spacing w:val="-1"/>
          <w:sz w:val="26"/>
          <w:szCs w:val="26"/>
        </w:rPr>
        <w:t>o</w:t>
      </w:r>
      <w:r>
        <w:rPr>
          <w:rFonts w:ascii="Tahoma" w:eastAsia="Tahoma" w:hAnsi="Tahoma" w:cs="Tahoma"/>
          <w:b/>
          <w:spacing w:val="-2"/>
          <w:sz w:val="26"/>
          <w:szCs w:val="26"/>
        </w:rPr>
        <w:t>t</w:t>
      </w:r>
      <w:r>
        <w:rPr>
          <w:rFonts w:ascii="Tahoma" w:eastAsia="Tahoma" w:hAnsi="Tahoma" w:cs="Tahoma"/>
          <w:b/>
          <w:spacing w:val="-1"/>
          <w:sz w:val="26"/>
          <w:szCs w:val="26"/>
        </w:rPr>
        <w:t>a</w:t>
      </w:r>
      <w:r>
        <w:rPr>
          <w:rFonts w:ascii="Tahoma" w:eastAsia="Tahoma" w:hAnsi="Tahoma" w:cs="Tahoma"/>
          <w:b/>
          <w:sz w:val="26"/>
          <w:szCs w:val="26"/>
        </w:rPr>
        <w:t>l</w:t>
      </w:r>
      <w:r>
        <w:rPr>
          <w:rFonts w:ascii="Tahoma" w:eastAsia="Tahoma" w:hAnsi="Tahoma" w:cs="Tahoma"/>
          <w:b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-2"/>
          <w:sz w:val="26"/>
          <w:szCs w:val="26"/>
        </w:rPr>
        <w:t>4</w:t>
      </w:r>
      <w:r>
        <w:rPr>
          <w:rFonts w:ascii="Tahoma" w:eastAsia="Tahoma" w:hAnsi="Tahoma" w:cs="Tahoma"/>
          <w:b/>
          <w:sz w:val="26"/>
          <w:szCs w:val="26"/>
        </w:rPr>
        <w:t>0</w:t>
      </w:r>
      <w:r>
        <w:rPr>
          <w:rFonts w:ascii="Tahoma" w:eastAsia="Tahoma" w:hAnsi="Tahoma" w:cs="Tahoma"/>
          <w:b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3"/>
          <w:w w:val="99"/>
          <w:sz w:val="26"/>
          <w:szCs w:val="26"/>
        </w:rPr>
        <w:t>ma</w:t>
      </w:r>
      <w:r>
        <w:rPr>
          <w:rFonts w:ascii="Tahoma" w:eastAsia="Tahoma" w:hAnsi="Tahoma" w:cs="Tahoma"/>
          <w:b/>
          <w:spacing w:val="-2"/>
          <w:w w:val="99"/>
          <w:sz w:val="26"/>
          <w:szCs w:val="26"/>
        </w:rPr>
        <w:t>r</w:t>
      </w:r>
      <w:r>
        <w:rPr>
          <w:rFonts w:ascii="Tahoma" w:eastAsia="Tahoma" w:hAnsi="Tahoma" w:cs="Tahoma"/>
          <w:b/>
          <w:spacing w:val="2"/>
          <w:w w:val="99"/>
          <w:sz w:val="26"/>
          <w:szCs w:val="26"/>
        </w:rPr>
        <w:t>ks</w:t>
      </w:r>
      <w:r>
        <w:rPr>
          <w:rFonts w:ascii="Tahoma" w:eastAsia="Tahoma" w:hAnsi="Tahoma" w:cs="Tahoma"/>
          <w:b/>
          <w:w w:val="99"/>
          <w:sz w:val="26"/>
          <w:szCs w:val="26"/>
        </w:rPr>
        <w:t>)</w:t>
      </w:r>
    </w:p>
    <w:p w14:paraId="570C01B7" w14:textId="77777777" w:rsidR="00262D3D" w:rsidRDefault="00262D3D">
      <w:pPr>
        <w:spacing w:before="9" w:line="220" w:lineRule="exact"/>
        <w:rPr>
          <w:sz w:val="22"/>
          <w:szCs w:val="22"/>
        </w:rPr>
      </w:pPr>
    </w:p>
    <w:p w14:paraId="02AAB6BB" w14:textId="77777777" w:rsidR="003B5EB3" w:rsidRDefault="003B5EB3">
      <w:pPr>
        <w:spacing w:line="352" w:lineRule="auto"/>
        <w:ind w:left="160" w:right="3261" w:firstLine="3960"/>
        <w:rPr>
          <w:rFonts w:ascii="Tahoma" w:eastAsia="Tahoma" w:hAnsi="Tahoma" w:cs="Tahoma"/>
          <w:b/>
          <w:spacing w:val="-1"/>
          <w:sz w:val="26"/>
          <w:szCs w:val="26"/>
        </w:rPr>
      </w:pPr>
    </w:p>
    <w:p w14:paraId="6A30D0F7" w14:textId="77777777" w:rsidR="000F4018" w:rsidRDefault="00545320">
      <w:pPr>
        <w:spacing w:line="352" w:lineRule="auto"/>
        <w:ind w:left="160" w:right="3261" w:firstLine="3960"/>
        <w:rPr>
          <w:rFonts w:ascii="Tahoma" w:eastAsia="Tahoma" w:hAnsi="Tahoma" w:cs="Tahoma"/>
          <w:i/>
          <w:sz w:val="26"/>
          <w:szCs w:val="26"/>
        </w:rPr>
      </w:pPr>
      <w:r>
        <w:rPr>
          <w:rFonts w:ascii="Tahoma" w:eastAsia="Tahoma" w:hAnsi="Tahoma" w:cs="Tahoma"/>
          <w:b/>
          <w:spacing w:val="-1"/>
          <w:sz w:val="26"/>
          <w:szCs w:val="26"/>
        </w:rPr>
        <w:t>SE</w:t>
      </w:r>
      <w:r>
        <w:rPr>
          <w:rFonts w:ascii="Tahoma" w:eastAsia="Tahoma" w:hAnsi="Tahoma" w:cs="Tahoma"/>
          <w:b/>
          <w:sz w:val="26"/>
          <w:szCs w:val="26"/>
        </w:rPr>
        <w:t>CTI</w:t>
      </w:r>
      <w:r>
        <w:rPr>
          <w:rFonts w:ascii="Tahoma" w:eastAsia="Tahoma" w:hAnsi="Tahoma" w:cs="Tahoma"/>
          <w:b/>
          <w:spacing w:val="2"/>
          <w:sz w:val="26"/>
          <w:szCs w:val="26"/>
        </w:rPr>
        <w:t>O</w:t>
      </w:r>
      <w:r>
        <w:rPr>
          <w:rFonts w:ascii="Tahoma" w:eastAsia="Tahoma" w:hAnsi="Tahoma" w:cs="Tahoma"/>
          <w:b/>
          <w:sz w:val="26"/>
          <w:szCs w:val="26"/>
        </w:rPr>
        <w:t>N</w:t>
      </w:r>
      <w:r>
        <w:rPr>
          <w:rFonts w:ascii="Tahoma" w:eastAsia="Tahoma" w:hAnsi="Tahoma" w:cs="Tahoma"/>
          <w:b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z w:val="26"/>
          <w:szCs w:val="26"/>
        </w:rPr>
        <w:t xml:space="preserve">B </w:t>
      </w:r>
      <w:r>
        <w:rPr>
          <w:rFonts w:ascii="Tahoma" w:eastAsia="Tahoma" w:hAnsi="Tahoma" w:cs="Tahoma"/>
          <w:i/>
          <w:spacing w:val="-2"/>
          <w:sz w:val="26"/>
          <w:szCs w:val="26"/>
        </w:rPr>
        <w:t>A</w:t>
      </w:r>
      <w:r>
        <w:rPr>
          <w:rFonts w:ascii="Tahoma" w:eastAsia="Tahoma" w:hAnsi="Tahoma" w:cs="Tahoma"/>
          <w:i/>
          <w:sz w:val="26"/>
          <w:szCs w:val="26"/>
        </w:rPr>
        <w:t>tt</w:t>
      </w:r>
      <w:r>
        <w:rPr>
          <w:rFonts w:ascii="Tahoma" w:eastAsia="Tahoma" w:hAnsi="Tahoma" w:cs="Tahoma"/>
          <w:i/>
          <w:spacing w:val="3"/>
          <w:sz w:val="26"/>
          <w:szCs w:val="26"/>
        </w:rPr>
        <w:t>e</w:t>
      </w:r>
      <w:r>
        <w:rPr>
          <w:rFonts w:ascii="Tahoma" w:eastAsia="Tahoma" w:hAnsi="Tahoma" w:cs="Tahoma"/>
          <w:i/>
          <w:spacing w:val="-1"/>
          <w:sz w:val="26"/>
          <w:szCs w:val="26"/>
        </w:rPr>
        <w:t>m</w:t>
      </w:r>
      <w:r>
        <w:rPr>
          <w:rFonts w:ascii="Tahoma" w:eastAsia="Tahoma" w:hAnsi="Tahoma" w:cs="Tahoma"/>
          <w:i/>
          <w:spacing w:val="1"/>
          <w:sz w:val="26"/>
          <w:szCs w:val="26"/>
        </w:rPr>
        <w:t>p</w:t>
      </w:r>
      <w:r>
        <w:rPr>
          <w:rFonts w:ascii="Tahoma" w:eastAsia="Tahoma" w:hAnsi="Tahoma" w:cs="Tahoma"/>
          <w:i/>
          <w:sz w:val="26"/>
          <w:szCs w:val="26"/>
        </w:rPr>
        <w:t>t</w:t>
      </w:r>
      <w:r>
        <w:rPr>
          <w:rFonts w:ascii="Tahoma" w:eastAsia="Tahoma" w:hAnsi="Tahoma" w:cs="Tahoma"/>
          <w:i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i/>
          <w:spacing w:val="-1"/>
          <w:sz w:val="26"/>
          <w:szCs w:val="26"/>
        </w:rPr>
        <w:t>a</w:t>
      </w:r>
      <w:r w:rsidR="000F4018">
        <w:rPr>
          <w:rFonts w:ascii="Tahoma" w:eastAsia="Tahoma" w:hAnsi="Tahoma" w:cs="Tahoma"/>
          <w:i/>
          <w:sz w:val="26"/>
          <w:szCs w:val="26"/>
        </w:rPr>
        <w:t xml:space="preserve">ll </w:t>
      </w:r>
      <w:r>
        <w:rPr>
          <w:rFonts w:ascii="Tahoma" w:eastAsia="Tahoma" w:hAnsi="Tahoma" w:cs="Tahoma"/>
          <w:i/>
          <w:spacing w:val="1"/>
          <w:sz w:val="26"/>
          <w:szCs w:val="26"/>
        </w:rPr>
        <w:t>q</w:t>
      </w:r>
      <w:r>
        <w:rPr>
          <w:rFonts w:ascii="Tahoma" w:eastAsia="Tahoma" w:hAnsi="Tahoma" w:cs="Tahoma"/>
          <w:i/>
          <w:sz w:val="26"/>
          <w:szCs w:val="26"/>
        </w:rPr>
        <w:t>u</w:t>
      </w:r>
      <w:r>
        <w:rPr>
          <w:rFonts w:ascii="Tahoma" w:eastAsia="Tahoma" w:hAnsi="Tahoma" w:cs="Tahoma"/>
          <w:i/>
          <w:spacing w:val="-2"/>
          <w:sz w:val="26"/>
          <w:szCs w:val="26"/>
        </w:rPr>
        <w:t>e</w:t>
      </w:r>
      <w:r>
        <w:rPr>
          <w:rFonts w:ascii="Tahoma" w:eastAsia="Tahoma" w:hAnsi="Tahoma" w:cs="Tahoma"/>
          <w:i/>
          <w:sz w:val="26"/>
          <w:szCs w:val="26"/>
        </w:rPr>
        <w:t>s</w:t>
      </w:r>
      <w:r>
        <w:rPr>
          <w:rFonts w:ascii="Tahoma" w:eastAsia="Tahoma" w:hAnsi="Tahoma" w:cs="Tahoma"/>
          <w:i/>
          <w:spacing w:val="5"/>
          <w:sz w:val="26"/>
          <w:szCs w:val="26"/>
        </w:rPr>
        <w:t>t</w:t>
      </w:r>
      <w:r>
        <w:rPr>
          <w:rFonts w:ascii="Tahoma" w:eastAsia="Tahoma" w:hAnsi="Tahoma" w:cs="Tahoma"/>
          <w:i/>
          <w:spacing w:val="-2"/>
          <w:sz w:val="26"/>
          <w:szCs w:val="26"/>
        </w:rPr>
        <w:t>i</w:t>
      </w:r>
      <w:r>
        <w:rPr>
          <w:rFonts w:ascii="Tahoma" w:eastAsia="Tahoma" w:hAnsi="Tahoma" w:cs="Tahoma"/>
          <w:i/>
          <w:spacing w:val="-1"/>
          <w:sz w:val="26"/>
          <w:szCs w:val="26"/>
        </w:rPr>
        <w:t>o</w:t>
      </w:r>
      <w:r>
        <w:rPr>
          <w:rFonts w:ascii="Tahoma" w:eastAsia="Tahoma" w:hAnsi="Tahoma" w:cs="Tahoma"/>
          <w:i/>
          <w:spacing w:val="4"/>
          <w:sz w:val="26"/>
          <w:szCs w:val="26"/>
        </w:rPr>
        <w:t>n</w:t>
      </w:r>
      <w:r>
        <w:rPr>
          <w:rFonts w:ascii="Tahoma" w:eastAsia="Tahoma" w:hAnsi="Tahoma" w:cs="Tahoma"/>
          <w:i/>
          <w:sz w:val="26"/>
          <w:szCs w:val="26"/>
        </w:rPr>
        <w:t>s</w:t>
      </w:r>
      <w:r>
        <w:rPr>
          <w:rFonts w:ascii="Tahoma" w:eastAsia="Tahoma" w:hAnsi="Tahoma" w:cs="Tahoma"/>
          <w:i/>
          <w:spacing w:val="-11"/>
          <w:sz w:val="26"/>
          <w:szCs w:val="26"/>
        </w:rPr>
        <w:t xml:space="preserve"> </w:t>
      </w:r>
      <w:r>
        <w:rPr>
          <w:rFonts w:ascii="Tahoma" w:eastAsia="Tahoma" w:hAnsi="Tahoma" w:cs="Tahoma"/>
          <w:i/>
          <w:spacing w:val="-2"/>
          <w:sz w:val="26"/>
          <w:szCs w:val="26"/>
        </w:rPr>
        <w:t>i</w:t>
      </w:r>
      <w:r>
        <w:rPr>
          <w:rFonts w:ascii="Tahoma" w:eastAsia="Tahoma" w:hAnsi="Tahoma" w:cs="Tahoma"/>
          <w:i/>
          <w:sz w:val="26"/>
          <w:szCs w:val="26"/>
        </w:rPr>
        <w:t>n</w:t>
      </w:r>
      <w:r>
        <w:rPr>
          <w:rFonts w:ascii="Tahoma" w:eastAsia="Tahoma" w:hAnsi="Tahoma" w:cs="Tahoma"/>
          <w:i/>
          <w:spacing w:val="3"/>
          <w:sz w:val="26"/>
          <w:szCs w:val="26"/>
        </w:rPr>
        <w:t xml:space="preserve"> </w:t>
      </w:r>
      <w:r>
        <w:rPr>
          <w:rFonts w:ascii="Tahoma" w:eastAsia="Tahoma" w:hAnsi="Tahoma" w:cs="Tahoma"/>
          <w:i/>
          <w:sz w:val="26"/>
          <w:szCs w:val="26"/>
        </w:rPr>
        <w:t>th</w:t>
      </w:r>
      <w:r>
        <w:rPr>
          <w:rFonts w:ascii="Tahoma" w:eastAsia="Tahoma" w:hAnsi="Tahoma" w:cs="Tahoma"/>
          <w:i/>
          <w:spacing w:val="-2"/>
          <w:sz w:val="26"/>
          <w:szCs w:val="26"/>
        </w:rPr>
        <w:t>i</w:t>
      </w:r>
      <w:r>
        <w:rPr>
          <w:rFonts w:ascii="Tahoma" w:eastAsia="Tahoma" w:hAnsi="Tahoma" w:cs="Tahoma"/>
          <w:i/>
          <w:sz w:val="26"/>
          <w:szCs w:val="26"/>
        </w:rPr>
        <w:t>s</w:t>
      </w:r>
      <w:r>
        <w:rPr>
          <w:rFonts w:ascii="Tahoma" w:eastAsia="Tahoma" w:hAnsi="Tahoma" w:cs="Tahoma"/>
          <w:i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i/>
          <w:sz w:val="26"/>
          <w:szCs w:val="26"/>
        </w:rPr>
        <w:t>s</w:t>
      </w:r>
      <w:r>
        <w:rPr>
          <w:rFonts w:ascii="Tahoma" w:eastAsia="Tahoma" w:hAnsi="Tahoma" w:cs="Tahoma"/>
          <w:i/>
          <w:spacing w:val="-2"/>
          <w:sz w:val="26"/>
          <w:szCs w:val="26"/>
        </w:rPr>
        <w:t>e</w:t>
      </w:r>
      <w:r>
        <w:rPr>
          <w:rFonts w:ascii="Tahoma" w:eastAsia="Tahoma" w:hAnsi="Tahoma" w:cs="Tahoma"/>
          <w:i/>
          <w:spacing w:val="1"/>
          <w:sz w:val="26"/>
          <w:szCs w:val="26"/>
        </w:rPr>
        <w:t>c</w:t>
      </w:r>
      <w:r>
        <w:rPr>
          <w:rFonts w:ascii="Tahoma" w:eastAsia="Tahoma" w:hAnsi="Tahoma" w:cs="Tahoma"/>
          <w:i/>
          <w:spacing w:val="5"/>
          <w:sz w:val="26"/>
          <w:szCs w:val="26"/>
        </w:rPr>
        <w:t>t</w:t>
      </w:r>
      <w:r>
        <w:rPr>
          <w:rFonts w:ascii="Tahoma" w:eastAsia="Tahoma" w:hAnsi="Tahoma" w:cs="Tahoma"/>
          <w:i/>
          <w:spacing w:val="-2"/>
          <w:sz w:val="26"/>
          <w:szCs w:val="26"/>
        </w:rPr>
        <w:t>i</w:t>
      </w:r>
      <w:r>
        <w:rPr>
          <w:rFonts w:ascii="Tahoma" w:eastAsia="Tahoma" w:hAnsi="Tahoma" w:cs="Tahoma"/>
          <w:i/>
          <w:spacing w:val="-1"/>
          <w:sz w:val="26"/>
          <w:szCs w:val="26"/>
        </w:rPr>
        <w:t>o</w:t>
      </w:r>
      <w:r>
        <w:rPr>
          <w:rFonts w:ascii="Tahoma" w:eastAsia="Tahoma" w:hAnsi="Tahoma" w:cs="Tahoma"/>
          <w:i/>
          <w:sz w:val="26"/>
          <w:szCs w:val="26"/>
        </w:rPr>
        <w:t xml:space="preserve">n </w:t>
      </w:r>
    </w:p>
    <w:p w14:paraId="6DCD73F0" w14:textId="77777777" w:rsidR="00262D3D" w:rsidRDefault="00545320" w:rsidP="000F4018">
      <w:pPr>
        <w:spacing w:line="352" w:lineRule="auto"/>
        <w:ind w:right="3261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b/>
          <w:spacing w:val="2"/>
          <w:sz w:val="26"/>
          <w:szCs w:val="26"/>
        </w:rPr>
        <w:t>Qu</w:t>
      </w:r>
      <w:r>
        <w:rPr>
          <w:rFonts w:ascii="Tahoma" w:eastAsia="Tahoma" w:hAnsi="Tahoma" w:cs="Tahoma"/>
          <w:b/>
          <w:sz w:val="26"/>
          <w:szCs w:val="26"/>
        </w:rPr>
        <w:t>e</w:t>
      </w:r>
      <w:r>
        <w:rPr>
          <w:rFonts w:ascii="Tahoma" w:eastAsia="Tahoma" w:hAnsi="Tahoma" w:cs="Tahoma"/>
          <w:b/>
          <w:spacing w:val="1"/>
          <w:sz w:val="26"/>
          <w:szCs w:val="26"/>
        </w:rPr>
        <w:t>s</w:t>
      </w:r>
      <w:r>
        <w:rPr>
          <w:rFonts w:ascii="Tahoma" w:eastAsia="Tahoma" w:hAnsi="Tahoma" w:cs="Tahoma"/>
          <w:b/>
          <w:spacing w:val="-2"/>
          <w:sz w:val="26"/>
          <w:szCs w:val="26"/>
        </w:rPr>
        <w:t>t</w:t>
      </w:r>
      <w:r>
        <w:rPr>
          <w:rFonts w:ascii="Tahoma" w:eastAsia="Tahoma" w:hAnsi="Tahoma" w:cs="Tahoma"/>
          <w:b/>
          <w:spacing w:val="-1"/>
          <w:sz w:val="26"/>
          <w:szCs w:val="26"/>
        </w:rPr>
        <w:t>io</w:t>
      </w:r>
      <w:r>
        <w:rPr>
          <w:rFonts w:ascii="Tahoma" w:eastAsia="Tahoma" w:hAnsi="Tahoma" w:cs="Tahoma"/>
          <w:b/>
          <w:sz w:val="26"/>
          <w:szCs w:val="26"/>
        </w:rPr>
        <w:t>n</w:t>
      </w:r>
      <w:r>
        <w:rPr>
          <w:rFonts w:ascii="Tahoma" w:eastAsia="Tahoma" w:hAnsi="Tahoma" w:cs="Tahoma"/>
          <w:b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z w:val="26"/>
          <w:szCs w:val="26"/>
        </w:rPr>
        <w:t>2</w:t>
      </w:r>
    </w:p>
    <w:p w14:paraId="7DE5B7B8" w14:textId="77777777" w:rsidR="00262D3D" w:rsidRDefault="00545320">
      <w:pPr>
        <w:spacing w:line="300" w:lineRule="exact"/>
        <w:ind w:right="164"/>
        <w:jc w:val="right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position w:val="-1"/>
          <w:sz w:val="26"/>
          <w:szCs w:val="26"/>
        </w:rPr>
        <w:t>(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position w:val="-1"/>
          <w:sz w:val="26"/>
          <w:szCs w:val="26"/>
        </w:rPr>
        <w:t xml:space="preserve">)   </w:t>
      </w:r>
      <w:r>
        <w:rPr>
          <w:rFonts w:ascii="Tahoma" w:eastAsia="Tahoma" w:hAnsi="Tahoma" w:cs="Tahoma"/>
          <w:spacing w:val="58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position w:val="-1"/>
          <w:sz w:val="26"/>
          <w:szCs w:val="26"/>
        </w:rPr>
        <w:t>ssu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m</w:t>
      </w:r>
      <w:r>
        <w:rPr>
          <w:rFonts w:ascii="Tahoma" w:eastAsia="Tahoma" w:hAnsi="Tahoma" w:cs="Tahoma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19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y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u</w:t>
      </w:r>
      <w:r>
        <w:rPr>
          <w:rFonts w:ascii="Tahoma" w:eastAsia="Tahoma" w:hAnsi="Tahoma" w:cs="Tahoma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spacing w:val="22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f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position w:val="-1"/>
          <w:sz w:val="26"/>
          <w:szCs w:val="26"/>
        </w:rPr>
        <w:t>th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spacing w:val="20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spacing w:val="27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spacing w:val="27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position w:val="-1"/>
          <w:sz w:val="26"/>
          <w:szCs w:val="26"/>
        </w:rPr>
        <w:t>c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v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spacing w:val="24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er</w:t>
      </w:r>
      <w:r>
        <w:rPr>
          <w:rFonts w:ascii="Tahoma" w:eastAsia="Tahoma" w:hAnsi="Tahoma" w:cs="Tahoma"/>
          <w:spacing w:val="5"/>
          <w:position w:val="-1"/>
          <w:sz w:val="26"/>
          <w:szCs w:val="26"/>
        </w:rPr>
        <w:t>v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position w:val="-1"/>
          <w:sz w:val="26"/>
          <w:szCs w:val="26"/>
        </w:rPr>
        <w:t>nt</w:t>
      </w:r>
      <w:r>
        <w:rPr>
          <w:rFonts w:ascii="Tahoma" w:eastAsia="Tahoma" w:hAnsi="Tahoma" w:cs="Tahoma"/>
          <w:spacing w:val="21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position w:val="-1"/>
          <w:sz w:val="26"/>
          <w:szCs w:val="26"/>
        </w:rPr>
        <w:t>nd</w:t>
      </w:r>
      <w:r>
        <w:rPr>
          <w:rFonts w:ascii="Tahoma" w:eastAsia="Tahoma" w:hAnsi="Tahoma" w:cs="Tahoma"/>
          <w:spacing w:val="31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1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il</w:t>
      </w:r>
      <w:r>
        <w:rPr>
          <w:rFonts w:ascii="Tahoma" w:eastAsia="Tahoma" w:hAnsi="Tahoma" w:cs="Tahoma"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spacing w:val="24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spacing w:val="5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spacing w:val="24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6"/>
          <w:position w:val="-1"/>
          <w:sz w:val="26"/>
          <w:szCs w:val="26"/>
        </w:rPr>
        <w:t>g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position w:val="-1"/>
          <w:sz w:val="26"/>
          <w:szCs w:val="26"/>
        </w:rPr>
        <w:t>tt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position w:val="-1"/>
          <w:sz w:val="26"/>
          <w:szCs w:val="26"/>
        </w:rPr>
        <w:t>ng</w:t>
      </w:r>
      <w:r>
        <w:rPr>
          <w:rFonts w:ascii="Tahoma" w:eastAsia="Tahoma" w:hAnsi="Tahoma" w:cs="Tahoma"/>
          <w:spacing w:val="22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spacing w:val="26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spacing w:val="20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w w:val="99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w w:val="99"/>
          <w:position w:val="-1"/>
          <w:sz w:val="26"/>
          <w:szCs w:val="26"/>
        </w:rPr>
        <w:t>f</w:t>
      </w:r>
    </w:p>
    <w:p w14:paraId="70C5FFA8" w14:textId="77777777" w:rsidR="00262D3D" w:rsidRDefault="00545320">
      <w:pPr>
        <w:spacing w:before="13" w:line="300" w:lineRule="exact"/>
        <w:ind w:left="880" w:right="118"/>
        <w:rPr>
          <w:rFonts w:ascii="Tahoma" w:eastAsia="Tahoma" w:hAnsi="Tahoma" w:cs="Tahoma"/>
          <w:sz w:val="26"/>
          <w:szCs w:val="26"/>
        </w:rPr>
      </w:pPr>
      <w:proofErr w:type="spellStart"/>
      <w:r>
        <w:rPr>
          <w:rFonts w:ascii="Tahoma" w:eastAsia="Tahoma" w:hAnsi="Tahoma" w:cs="Tahoma"/>
          <w:sz w:val="26"/>
          <w:szCs w:val="26"/>
        </w:rPr>
        <w:t>Shs</w:t>
      </w:r>
      <w:proofErr w:type="spellEnd"/>
      <w:r>
        <w:rPr>
          <w:rFonts w:ascii="Tahoma" w:eastAsia="Tahoma" w:hAnsi="Tahoma" w:cs="Tahoma"/>
          <w:spacing w:val="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5</w:t>
      </w:r>
      <w:r>
        <w:rPr>
          <w:rFonts w:ascii="Tahoma" w:eastAsia="Tahoma" w:hAnsi="Tahoma" w:cs="Tahoma"/>
          <w:spacing w:val="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il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6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x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2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5</w:t>
      </w:r>
      <w:r>
        <w:rPr>
          <w:rFonts w:ascii="Tahoma" w:eastAsia="Tahoma" w:hAnsi="Tahoma" w:cs="Tahoma"/>
          <w:spacing w:val="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m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 xml:space="preserve">w </w:t>
      </w:r>
      <w:r>
        <w:rPr>
          <w:rFonts w:ascii="Tahoma" w:eastAsia="Tahoma" w:hAnsi="Tahoma" w:cs="Tahoma"/>
          <w:spacing w:val="4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2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nue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re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pacing w:val="-2"/>
          <w:sz w:val="26"/>
          <w:szCs w:val="26"/>
        </w:rPr>
        <w:t>ei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ng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f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1</w:t>
      </w:r>
      <w:r>
        <w:rPr>
          <w:rFonts w:ascii="Tahoma" w:eastAsia="Tahoma" w:hAnsi="Tahoma" w:cs="Tahoma"/>
          <w:sz w:val="26"/>
          <w:szCs w:val="26"/>
        </w:rPr>
        <w:t>5</w:t>
      </w:r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the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6"/>
          <w:sz w:val="26"/>
          <w:szCs w:val="26"/>
        </w:rPr>
        <w:t>b</w:t>
      </w:r>
      <w:r>
        <w:rPr>
          <w:rFonts w:ascii="Tahoma" w:eastAsia="Tahoma" w:hAnsi="Tahoma" w:cs="Tahoma"/>
          <w:spacing w:val="-2"/>
          <w:sz w:val="26"/>
          <w:szCs w:val="26"/>
        </w:rPr>
        <w:t>li</w:t>
      </w:r>
      <w:r>
        <w:rPr>
          <w:rFonts w:ascii="Tahoma" w:eastAsia="Tahoma" w:hAnsi="Tahoma" w:cs="Tahoma"/>
          <w:sz w:val="26"/>
          <w:szCs w:val="26"/>
        </w:rPr>
        <w:t>c</w:t>
      </w:r>
      <w:r>
        <w:rPr>
          <w:rFonts w:ascii="Tahoma" w:eastAsia="Tahoma" w:hAnsi="Tahoma" w:cs="Tahoma"/>
          <w:spacing w:val="-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er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ng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s,</w:t>
      </w:r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2</w:t>
      </w:r>
      <w:r>
        <w:rPr>
          <w:rFonts w:ascii="Tahoma" w:eastAsia="Tahoma" w:hAnsi="Tahoma" w:cs="Tahoma"/>
          <w:spacing w:val="3"/>
          <w:sz w:val="26"/>
          <w:szCs w:val="26"/>
        </w:rPr>
        <w:t>01</w:t>
      </w:r>
      <w:r>
        <w:rPr>
          <w:rFonts w:ascii="Tahoma" w:eastAsia="Tahoma" w:hAnsi="Tahoma" w:cs="Tahoma"/>
          <w:spacing w:val="-2"/>
          <w:sz w:val="26"/>
          <w:szCs w:val="26"/>
        </w:rPr>
        <w:t>0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76EDCCEF" w14:textId="77777777" w:rsidR="00262D3D" w:rsidRDefault="00262D3D">
      <w:pPr>
        <w:spacing w:before="3" w:line="120" w:lineRule="exact"/>
        <w:rPr>
          <w:sz w:val="13"/>
          <w:szCs w:val="13"/>
        </w:rPr>
      </w:pPr>
    </w:p>
    <w:p w14:paraId="1BDBE53D" w14:textId="77777777" w:rsidR="00262D3D" w:rsidRDefault="00545320">
      <w:pPr>
        <w:ind w:left="87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b/>
          <w:spacing w:val="-1"/>
          <w:sz w:val="26"/>
          <w:szCs w:val="26"/>
        </w:rPr>
        <w:t>R</w:t>
      </w:r>
      <w:r>
        <w:rPr>
          <w:rFonts w:ascii="Tahoma" w:eastAsia="Tahoma" w:hAnsi="Tahoma" w:cs="Tahoma"/>
          <w:b/>
          <w:sz w:val="26"/>
          <w:szCs w:val="26"/>
        </w:rPr>
        <w:t>eq</w:t>
      </w:r>
      <w:r>
        <w:rPr>
          <w:rFonts w:ascii="Tahoma" w:eastAsia="Tahoma" w:hAnsi="Tahoma" w:cs="Tahoma"/>
          <w:b/>
          <w:spacing w:val="2"/>
          <w:sz w:val="26"/>
          <w:szCs w:val="26"/>
        </w:rPr>
        <w:t>u</w:t>
      </w:r>
      <w:r>
        <w:rPr>
          <w:rFonts w:ascii="Tahoma" w:eastAsia="Tahoma" w:hAnsi="Tahoma" w:cs="Tahoma"/>
          <w:b/>
          <w:spacing w:val="-1"/>
          <w:sz w:val="26"/>
          <w:szCs w:val="26"/>
        </w:rPr>
        <w:t>i</w:t>
      </w:r>
      <w:r>
        <w:rPr>
          <w:rFonts w:ascii="Tahoma" w:eastAsia="Tahoma" w:hAnsi="Tahoma" w:cs="Tahoma"/>
          <w:b/>
          <w:spacing w:val="-2"/>
          <w:sz w:val="26"/>
          <w:szCs w:val="26"/>
        </w:rPr>
        <w:t>r</w:t>
      </w:r>
      <w:r>
        <w:rPr>
          <w:rFonts w:ascii="Tahoma" w:eastAsia="Tahoma" w:hAnsi="Tahoma" w:cs="Tahoma"/>
          <w:b/>
          <w:sz w:val="26"/>
          <w:szCs w:val="26"/>
        </w:rPr>
        <w:t>ed:</w:t>
      </w:r>
    </w:p>
    <w:p w14:paraId="5DF604BD" w14:textId="77777777" w:rsidR="00262D3D" w:rsidRDefault="00262D3D">
      <w:pPr>
        <w:spacing w:before="7" w:line="140" w:lineRule="exact"/>
        <w:rPr>
          <w:sz w:val="14"/>
          <w:szCs w:val="14"/>
        </w:rPr>
      </w:pPr>
    </w:p>
    <w:p w14:paraId="4220AD9D" w14:textId="77777777" w:rsidR="00262D3D" w:rsidRDefault="00545320">
      <w:pPr>
        <w:ind w:left="88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30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the</w:t>
      </w:r>
      <w:r>
        <w:rPr>
          <w:rFonts w:ascii="Tahoma" w:eastAsia="Tahoma" w:hAnsi="Tahoma" w:cs="Tahoma"/>
          <w:spacing w:val="38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th</w:t>
      </w:r>
      <w:r>
        <w:rPr>
          <w:rFonts w:ascii="Tahoma" w:eastAsia="Tahoma" w:hAnsi="Tahoma" w:cs="Tahoma"/>
          <w:spacing w:val="3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4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3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f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’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3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6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ns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34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3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37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3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st</w:t>
      </w:r>
      <w:r>
        <w:rPr>
          <w:rFonts w:ascii="Tahoma" w:eastAsia="Tahoma" w:hAnsi="Tahoma" w:cs="Tahoma"/>
          <w:spacing w:val="3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3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</w:p>
    <w:p w14:paraId="7AB12989" w14:textId="77777777" w:rsidR="00262D3D" w:rsidRDefault="00545320">
      <w:pPr>
        <w:spacing w:line="300" w:lineRule="exact"/>
        <w:ind w:left="88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10</w:t>
      </w:r>
      <w:r>
        <w:rPr>
          <w:rFonts w:ascii="Tahoma" w:eastAsia="Tahoma" w:hAnsi="Tahoma" w:cs="Tahoma"/>
          <w:spacing w:val="2"/>
          <w:position w:val="-2"/>
          <w:sz w:val="26"/>
          <w:szCs w:val="26"/>
        </w:rPr>
        <w:t>%</w:t>
      </w:r>
      <w:r>
        <w:rPr>
          <w:rFonts w:ascii="Tahoma" w:eastAsia="Tahoma" w:hAnsi="Tahoma" w:cs="Tahoma"/>
          <w:position w:val="-2"/>
          <w:sz w:val="26"/>
          <w:szCs w:val="26"/>
        </w:rPr>
        <w:t>.</w:t>
      </w:r>
    </w:p>
    <w:p w14:paraId="7993743D" w14:textId="77777777" w:rsidR="00262D3D" w:rsidRDefault="00545320">
      <w:pPr>
        <w:spacing w:before="12" w:line="257" w:lineRule="auto"/>
        <w:ind w:left="113" w:right="163" w:firstLine="8074"/>
        <w:jc w:val="right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b/>
          <w:spacing w:val="2"/>
          <w:sz w:val="26"/>
          <w:szCs w:val="26"/>
        </w:rPr>
        <w:t>(</w:t>
      </w:r>
      <w:r>
        <w:rPr>
          <w:rFonts w:ascii="Tahoma" w:eastAsia="Tahoma" w:hAnsi="Tahoma" w:cs="Tahoma"/>
          <w:b/>
          <w:sz w:val="26"/>
          <w:szCs w:val="26"/>
        </w:rPr>
        <w:t>5</w:t>
      </w:r>
      <w:r>
        <w:rPr>
          <w:rFonts w:ascii="Tahoma" w:eastAsia="Tahoma" w:hAnsi="Tahoma" w:cs="Tahoma"/>
          <w:b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3"/>
          <w:w w:val="99"/>
          <w:sz w:val="26"/>
          <w:szCs w:val="26"/>
        </w:rPr>
        <w:t>m</w:t>
      </w:r>
      <w:r>
        <w:rPr>
          <w:rFonts w:ascii="Tahoma" w:eastAsia="Tahoma" w:hAnsi="Tahoma" w:cs="Tahoma"/>
          <w:b/>
          <w:spacing w:val="-1"/>
          <w:w w:val="99"/>
          <w:sz w:val="26"/>
          <w:szCs w:val="26"/>
        </w:rPr>
        <w:t>a</w:t>
      </w:r>
      <w:r>
        <w:rPr>
          <w:rFonts w:ascii="Tahoma" w:eastAsia="Tahoma" w:hAnsi="Tahoma" w:cs="Tahoma"/>
          <w:b/>
          <w:spacing w:val="-2"/>
          <w:w w:val="99"/>
          <w:sz w:val="26"/>
          <w:szCs w:val="26"/>
        </w:rPr>
        <w:t>r</w:t>
      </w:r>
      <w:r>
        <w:rPr>
          <w:rFonts w:ascii="Tahoma" w:eastAsia="Tahoma" w:hAnsi="Tahoma" w:cs="Tahoma"/>
          <w:b/>
          <w:spacing w:val="2"/>
          <w:w w:val="99"/>
          <w:sz w:val="26"/>
          <w:szCs w:val="26"/>
        </w:rPr>
        <w:t>k</w:t>
      </w:r>
      <w:r>
        <w:rPr>
          <w:rFonts w:ascii="Tahoma" w:eastAsia="Tahoma" w:hAnsi="Tahoma" w:cs="Tahoma"/>
          <w:b/>
          <w:spacing w:val="1"/>
          <w:w w:val="99"/>
          <w:sz w:val="26"/>
          <w:szCs w:val="26"/>
        </w:rPr>
        <w:t>s</w:t>
      </w:r>
      <w:r>
        <w:rPr>
          <w:rFonts w:ascii="Tahoma" w:eastAsia="Tahoma" w:hAnsi="Tahoma" w:cs="Tahoma"/>
          <w:b/>
          <w:w w:val="99"/>
          <w:sz w:val="26"/>
          <w:szCs w:val="26"/>
        </w:rPr>
        <w:t xml:space="preserve">) </w:t>
      </w:r>
      <w:r>
        <w:rPr>
          <w:rFonts w:ascii="Tahoma" w:eastAsia="Tahoma" w:hAnsi="Tahoma" w:cs="Tahoma"/>
          <w:spacing w:val="2"/>
          <w:sz w:val="26"/>
          <w:szCs w:val="26"/>
        </w:rPr>
        <w:t>(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 xml:space="preserve">)   </w:t>
      </w:r>
      <w:r>
        <w:rPr>
          <w:rFonts w:ascii="Tahoma" w:eastAsia="Tahoma" w:hAnsi="Tahoma" w:cs="Tahoma"/>
          <w:spacing w:val="4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W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3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a</w:t>
      </w:r>
      <w:r>
        <w:rPr>
          <w:rFonts w:ascii="Tahoma" w:eastAsia="Tahoma" w:hAnsi="Tahoma" w:cs="Tahoma"/>
          <w:spacing w:val="3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30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3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le</w:t>
      </w:r>
      <w:r>
        <w:rPr>
          <w:rFonts w:ascii="Tahoma" w:eastAsia="Tahoma" w:hAnsi="Tahoma" w:cs="Tahoma"/>
          <w:spacing w:val="6"/>
          <w:sz w:val="26"/>
          <w:szCs w:val="26"/>
        </w:rPr>
        <w:t>b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ng</w:t>
      </w:r>
      <w:r>
        <w:rPr>
          <w:rFonts w:ascii="Tahoma" w:eastAsia="Tahoma" w:hAnsi="Tahoma" w:cs="Tahoma"/>
          <w:spacing w:val="27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3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1</w:t>
      </w:r>
      <w:r>
        <w:rPr>
          <w:rFonts w:ascii="Tahoma" w:eastAsia="Tahoma" w:hAnsi="Tahoma" w:cs="Tahoma"/>
          <w:sz w:val="26"/>
          <w:szCs w:val="26"/>
        </w:rPr>
        <w:t>0</w:t>
      </w:r>
      <w:r>
        <w:rPr>
          <w:rFonts w:ascii="Tahoma" w:eastAsia="Tahoma" w:hAnsi="Tahoma" w:cs="Tahoma"/>
          <w:spacing w:val="3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3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2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nn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5"/>
          <w:sz w:val="26"/>
          <w:szCs w:val="26"/>
        </w:rPr>
        <w:t>v</w:t>
      </w:r>
      <w:r>
        <w:rPr>
          <w:rFonts w:ascii="Tahoma" w:eastAsia="Tahoma" w:hAnsi="Tahoma" w:cs="Tahoma"/>
          <w:spacing w:val="-2"/>
          <w:sz w:val="26"/>
          <w:szCs w:val="26"/>
        </w:rPr>
        <w:t>er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5"/>
          <w:sz w:val="26"/>
          <w:szCs w:val="26"/>
        </w:rPr>
        <w:t>y</w:t>
      </w:r>
      <w:r>
        <w:rPr>
          <w:rFonts w:ascii="Tahoma" w:eastAsia="Tahoma" w:hAnsi="Tahoma" w:cs="Tahoma"/>
          <w:sz w:val="26"/>
          <w:szCs w:val="26"/>
        </w:rPr>
        <w:t>,</w:t>
      </w:r>
      <w:r>
        <w:rPr>
          <w:rFonts w:ascii="Tahoma" w:eastAsia="Tahoma" w:hAnsi="Tahoma" w:cs="Tahoma"/>
          <w:spacing w:val="23"/>
          <w:sz w:val="26"/>
          <w:szCs w:val="26"/>
        </w:rPr>
        <w:t xml:space="preserve"> </w:t>
      </w:r>
      <w:r>
        <w:rPr>
          <w:rFonts w:ascii="Tahoma" w:eastAsia="Tahoma" w:hAnsi="Tahoma" w:cs="Tahoma"/>
          <w:w w:val="99"/>
          <w:sz w:val="26"/>
          <w:szCs w:val="26"/>
        </w:rPr>
        <w:t xml:space="preserve">the </w:t>
      </w:r>
      <w:r>
        <w:rPr>
          <w:rFonts w:ascii="Tahoma" w:eastAsia="Tahoma" w:hAnsi="Tahoma" w:cs="Tahoma"/>
          <w:sz w:val="26"/>
          <w:szCs w:val="26"/>
        </w:rPr>
        <w:t>hus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6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6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he</w:t>
      </w:r>
      <w:r>
        <w:rPr>
          <w:rFonts w:ascii="Tahoma" w:eastAsia="Tahoma" w:hAnsi="Tahoma" w:cs="Tahoma"/>
          <w:spacing w:val="7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f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71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sz w:val="26"/>
          <w:szCs w:val="26"/>
        </w:rPr>
        <w:t>Shs</w:t>
      </w:r>
      <w:proofErr w:type="spellEnd"/>
      <w:r>
        <w:rPr>
          <w:rFonts w:ascii="Tahoma" w:eastAsia="Tahoma" w:hAnsi="Tahoma" w:cs="Tahoma"/>
          <w:spacing w:val="7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2</w:t>
      </w:r>
      <w:r>
        <w:rPr>
          <w:rFonts w:ascii="Tahoma" w:eastAsia="Tahoma" w:hAnsi="Tahoma" w:cs="Tahoma"/>
          <w:sz w:val="26"/>
          <w:szCs w:val="26"/>
        </w:rPr>
        <w:t>5</w:t>
      </w:r>
      <w:r>
        <w:rPr>
          <w:rFonts w:ascii="Tahoma" w:eastAsia="Tahoma" w:hAnsi="Tahoma" w:cs="Tahoma"/>
          <w:spacing w:val="7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ll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70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to</w:t>
      </w:r>
      <w:r>
        <w:rPr>
          <w:rFonts w:ascii="Tahoma" w:eastAsia="Tahoma" w:hAnsi="Tahoma" w:cs="Tahoma"/>
          <w:spacing w:val="6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6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>uy</w:t>
      </w:r>
      <w:r>
        <w:rPr>
          <w:rFonts w:ascii="Tahoma" w:eastAsia="Tahoma" w:hAnsi="Tahoma" w:cs="Tahoma"/>
          <w:spacing w:val="69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a</w:t>
      </w:r>
      <w:r>
        <w:rPr>
          <w:rFonts w:ascii="Tahoma" w:eastAsia="Tahoma" w:hAnsi="Tahoma" w:cs="Tahoma"/>
          <w:spacing w:val="7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7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7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7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w w:val="99"/>
          <w:sz w:val="26"/>
          <w:szCs w:val="26"/>
        </w:rPr>
        <w:t>2</w:t>
      </w:r>
      <w:r>
        <w:rPr>
          <w:rFonts w:ascii="Tahoma" w:eastAsia="Tahoma" w:hAnsi="Tahoma" w:cs="Tahoma"/>
          <w:spacing w:val="-1"/>
          <w:w w:val="99"/>
          <w:sz w:val="26"/>
          <w:szCs w:val="26"/>
        </w:rPr>
        <w:t>5</w:t>
      </w:r>
      <w:proofErr w:type="spellStart"/>
      <w:r>
        <w:rPr>
          <w:rFonts w:ascii="Tahoma" w:eastAsia="Tahoma" w:hAnsi="Tahoma" w:cs="Tahoma"/>
          <w:spacing w:val="2"/>
          <w:w w:val="104"/>
          <w:position w:val="9"/>
          <w:sz w:val="16"/>
          <w:szCs w:val="16"/>
        </w:rPr>
        <w:t>t</w:t>
      </w:r>
      <w:r>
        <w:rPr>
          <w:rFonts w:ascii="Tahoma" w:eastAsia="Tahoma" w:hAnsi="Tahoma" w:cs="Tahoma"/>
          <w:w w:val="104"/>
          <w:position w:val="9"/>
          <w:sz w:val="16"/>
          <w:szCs w:val="16"/>
        </w:rPr>
        <w:t>h</w:t>
      </w:r>
      <w:proofErr w:type="spellEnd"/>
    </w:p>
    <w:p w14:paraId="28DF3196" w14:textId="77777777" w:rsidR="00262D3D" w:rsidRDefault="00545320">
      <w:pPr>
        <w:spacing w:before="28" w:line="275" w:lineRule="auto"/>
        <w:ind w:left="880" w:right="115"/>
        <w:jc w:val="both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-1"/>
          <w:sz w:val="26"/>
          <w:szCs w:val="26"/>
        </w:rPr>
        <w:t>ma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5"/>
          <w:sz w:val="26"/>
          <w:szCs w:val="26"/>
        </w:rPr>
        <w:t>v</w:t>
      </w:r>
      <w:r>
        <w:rPr>
          <w:rFonts w:ascii="Tahoma" w:eastAsia="Tahoma" w:hAnsi="Tahoma" w:cs="Tahoma"/>
          <w:spacing w:val="-2"/>
          <w:sz w:val="26"/>
          <w:szCs w:val="26"/>
        </w:rPr>
        <w:t>er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5"/>
          <w:sz w:val="26"/>
          <w:szCs w:val="26"/>
        </w:rPr>
        <w:t>y</w:t>
      </w:r>
      <w:r>
        <w:rPr>
          <w:rFonts w:ascii="Tahoma" w:eastAsia="Tahoma" w:hAnsi="Tahoma" w:cs="Tahoma"/>
          <w:sz w:val="26"/>
          <w:szCs w:val="26"/>
        </w:rPr>
        <w:t xml:space="preserve">. </w:t>
      </w:r>
      <w:r>
        <w:rPr>
          <w:rFonts w:ascii="Tahoma" w:eastAsia="Tahoma" w:hAnsi="Tahoma" w:cs="Tahoma"/>
          <w:spacing w:val="2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he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hus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5"/>
          <w:sz w:val="26"/>
          <w:szCs w:val="26"/>
        </w:rPr>
        <w:t>w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8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he</w:t>
      </w:r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nn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1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sz w:val="26"/>
          <w:szCs w:val="26"/>
        </w:rPr>
        <w:t>Shs</w:t>
      </w:r>
      <w:proofErr w:type="spellEnd"/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2</w:t>
      </w:r>
      <w:r>
        <w:rPr>
          <w:rFonts w:ascii="Tahoma" w:eastAsia="Tahoma" w:hAnsi="Tahoma" w:cs="Tahoma"/>
          <w:sz w:val="26"/>
          <w:szCs w:val="26"/>
        </w:rPr>
        <w:t xml:space="preserve">5 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sz w:val="26"/>
          <w:szCs w:val="26"/>
        </w:rPr>
        <w:t>li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3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4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z w:val="26"/>
          <w:szCs w:val="26"/>
        </w:rPr>
        <w:t>p</w:t>
      </w:r>
      <w:r>
        <w:rPr>
          <w:rFonts w:ascii="Tahoma" w:eastAsia="Tahoma" w:hAnsi="Tahoma" w:cs="Tahoma"/>
          <w:spacing w:val="38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su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z w:val="26"/>
          <w:szCs w:val="26"/>
        </w:rPr>
        <w:t>.</w:t>
      </w:r>
      <w:r>
        <w:rPr>
          <w:rFonts w:ascii="Tahoma" w:eastAsia="Tahoma" w:hAnsi="Tahoma" w:cs="Tahoma"/>
          <w:spacing w:val="3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3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3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37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to</w:t>
      </w:r>
      <w:r>
        <w:rPr>
          <w:rFonts w:ascii="Tahoma" w:eastAsia="Tahoma" w:hAnsi="Tahoma" w:cs="Tahoma"/>
          <w:spacing w:val="4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ma</w:t>
      </w:r>
      <w:r>
        <w:rPr>
          <w:rFonts w:ascii="Tahoma" w:eastAsia="Tahoma" w:hAnsi="Tahoma" w:cs="Tahoma"/>
          <w:spacing w:val="5"/>
          <w:sz w:val="26"/>
          <w:szCs w:val="26"/>
        </w:rPr>
        <w:t>k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3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q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3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z w:val="26"/>
          <w:szCs w:val="26"/>
        </w:rPr>
        <w:t>nu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2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ts</w:t>
      </w:r>
      <w:r>
        <w:rPr>
          <w:rFonts w:ascii="Tahoma" w:eastAsia="Tahoma" w:hAnsi="Tahoma" w:cs="Tahoma"/>
          <w:spacing w:val="3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3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r </w:t>
      </w:r>
      <w:r>
        <w:rPr>
          <w:rFonts w:ascii="Tahoma" w:eastAsia="Tahoma" w:hAnsi="Tahoma" w:cs="Tahoma"/>
          <w:spacing w:val="-1"/>
          <w:sz w:val="26"/>
          <w:szCs w:val="26"/>
        </w:rPr>
        <w:t>jo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nt</w:t>
      </w:r>
      <w:r>
        <w:rPr>
          <w:rFonts w:ascii="Tahoma" w:eastAsia="Tahoma" w:hAnsi="Tahoma" w:cs="Tahoma"/>
          <w:spacing w:val="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un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.</w:t>
      </w:r>
      <w:r>
        <w:rPr>
          <w:rFonts w:ascii="Tahoma" w:eastAsia="Tahoma" w:hAnsi="Tahoma" w:cs="Tahoma"/>
          <w:spacing w:val="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5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,</w:t>
      </w:r>
      <w:r>
        <w:rPr>
          <w:rFonts w:ascii="Tahoma" w:eastAsia="Tahoma" w:hAnsi="Tahoma" w:cs="Tahoma"/>
          <w:spacing w:val="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he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to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ne the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nnu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ns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 xml:space="preserve">nt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z w:val="26"/>
          <w:szCs w:val="26"/>
        </w:rPr>
        <w:t>ht</w:t>
      </w:r>
      <w:r>
        <w:rPr>
          <w:rFonts w:ascii="Tahoma" w:eastAsia="Tahoma" w:hAnsi="Tahoma" w:cs="Tahoma"/>
          <w:spacing w:val="-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y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ur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ss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157E10DA" w14:textId="77777777" w:rsidR="00262D3D" w:rsidRDefault="00262D3D">
      <w:pPr>
        <w:spacing w:before="4" w:line="140" w:lineRule="exact"/>
        <w:rPr>
          <w:sz w:val="14"/>
          <w:szCs w:val="14"/>
        </w:rPr>
      </w:pPr>
    </w:p>
    <w:p w14:paraId="20592801" w14:textId="77777777" w:rsidR="00262D3D" w:rsidRDefault="00545320">
      <w:pPr>
        <w:ind w:left="880" w:right="7494"/>
        <w:jc w:val="both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b/>
          <w:spacing w:val="-1"/>
          <w:sz w:val="26"/>
          <w:szCs w:val="26"/>
        </w:rPr>
        <w:t>R</w:t>
      </w:r>
      <w:r>
        <w:rPr>
          <w:rFonts w:ascii="Tahoma" w:eastAsia="Tahoma" w:hAnsi="Tahoma" w:cs="Tahoma"/>
          <w:b/>
          <w:sz w:val="26"/>
          <w:szCs w:val="26"/>
        </w:rPr>
        <w:t>eq</w:t>
      </w:r>
      <w:r>
        <w:rPr>
          <w:rFonts w:ascii="Tahoma" w:eastAsia="Tahoma" w:hAnsi="Tahoma" w:cs="Tahoma"/>
          <w:b/>
          <w:spacing w:val="2"/>
          <w:sz w:val="26"/>
          <w:szCs w:val="26"/>
        </w:rPr>
        <w:t>u</w:t>
      </w:r>
      <w:r>
        <w:rPr>
          <w:rFonts w:ascii="Tahoma" w:eastAsia="Tahoma" w:hAnsi="Tahoma" w:cs="Tahoma"/>
          <w:b/>
          <w:spacing w:val="-1"/>
          <w:sz w:val="26"/>
          <w:szCs w:val="26"/>
        </w:rPr>
        <w:t>i</w:t>
      </w:r>
      <w:r>
        <w:rPr>
          <w:rFonts w:ascii="Tahoma" w:eastAsia="Tahoma" w:hAnsi="Tahoma" w:cs="Tahoma"/>
          <w:b/>
          <w:spacing w:val="-2"/>
          <w:sz w:val="26"/>
          <w:szCs w:val="26"/>
        </w:rPr>
        <w:t>r</w:t>
      </w:r>
      <w:r>
        <w:rPr>
          <w:rFonts w:ascii="Tahoma" w:eastAsia="Tahoma" w:hAnsi="Tahoma" w:cs="Tahoma"/>
          <w:b/>
          <w:sz w:val="26"/>
          <w:szCs w:val="26"/>
        </w:rPr>
        <w:t>ed</w:t>
      </w:r>
      <w:r>
        <w:rPr>
          <w:rFonts w:ascii="Tahoma" w:eastAsia="Tahoma" w:hAnsi="Tahoma" w:cs="Tahoma"/>
          <w:sz w:val="26"/>
          <w:szCs w:val="26"/>
        </w:rPr>
        <w:t>:</w:t>
      </w:r>
    </w:p>
    <w:p w14:paraId="176079AB" w14:textId="77777777" w:rsidR="00262D3D" w:rsidRDefault="00262D3D">
      <w:pPr>
        <w:spacing w:before="7" w:line="140" w:lineRule="exact"/>
        <w:rPr>
          <w:sz w:val="15"/>
          <w:szCs w:val="15"/>
        </w:rPr>
      </w:pPr>
    </w:p>
    <w:p w14:paraId="6B285DA6" w14:textId="77777777" w:rsidR="00262D3D" w:rsidRDefault="00545320">
      <w:pPr>
        <w:spacing w:line="300" w:lineRule="exact"/>
        <w:ind w:left="880" w:right="116"/>
        <w:jc w:val="both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75"/>
          <w:sz w:val="26"/>
          <w:szCs w:val="26"/>
        </w:rPr>
        <w:t xml:space="preserve"> </w:t>
      </w:r>
      <w:proofErr w:type="gramStart"/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 xml:space="preserve">he 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nn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l</w:t>
      </w:r>
      <w:proofErr w:type="gramEnd"/>
      <w:r>
        <w:rPr>
          <w:rFonts w:ascii="Tahoma" w:eastAsia="Tahoma" w:hAnsi="Tahoma" w:cs="Tahoma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ns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nt</w:t>
      </w:r>
      <w:r>
        <w:rPr>
          <w:rFonts w:ascii="Tahoma" w:eastAsia="Tahoma" w:hAnsi="Tahoma" w:cs="Tahoma"/>
          <w:spacing w:val="7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 xml:space="preserve">e 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hus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 xml:space="preserve">nd </w:t>
      </w:r>
      <w:r>
        <w:rPr>
          <w:rFonts w:ascii="Tahoma" w:eastAsia="Tahoma" w:hAnsi="Tahoma" w:cs="Tahoma"/>
          <w:spacing w:val="3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sh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 xml:space="preserve">d  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6"/>
          <w:sz w:val="26"/>
          <w:szCs w:val="26"/>
        </w:rPr>
        <w:t>p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t </w:t>
      </w:r>
      <w:r>
        <w:rPr>
          <w:rFonts w:ascii="Tahoma" w:eastAsia="Tahoma" w:hAnsi="Tahoma" w:cs="Tahoma"/>
          <w:spacing w:val="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n 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 xml:space="preserve">e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cc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unt</w:t>
      </w:r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nk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5"/>
          <w:sz w:val="26"/>
          <w:szCs w:val="26"/>
        </w:rPr>
        <w:t>y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1</w:t>
      </w:r>
      <w:r>
        <w:rPr>
          <w:rFonts w:ascii="Tahoma" w:eastAsia="Tahoma" w:hAnsi="Tahoma" w:cs="Tahoma"/>
          <w:spacing w:val="-2"/>
          <w:sz w:val="26"/>
          <w:szCs w:val="26"/>
        </w:rPr>
        <w:t>0</w:t>
      </w:r>
      <w:r>
        <w:rPr>
          <w:rFonts w:ascii="Tahoma" w:eastAsia="Tahoma" w:hAnsi="Tahoma" w:cs="Tahoma"/>
          <w:sz w:val="26"/>
          <w:szCs w:val="26"/>
        </w:rPr>
        <w:t>%</w:t>
      </w:r>
      <w:r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st.</w:t>
      </w:r>
    </w:p>
    <w:p w14:paraId="069DA2EB" w14:textId="77777777" w:rsidR="00262D3D" w:rsidRDefault="00545320">
      <w:pPr>
        <w:spacing w:line="300" w:lineRule="exact"/>
        <w:ind w:right="163"/>
        <w:jc w:val="right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b/>
          <w:spacing w:val="2"/>
          <w:position w:val="-1"/>
          <w:sz w:val="26"/>
          <w:szCs w:val="26"/>
        </w:rPr>
        <w:t>(</w:t>
      </w:r>
      <w:r>
        <w:rPr>
          <w:rFonts w:ascii="Tahoma" w:eastAsia="Tahoma" w:hAnsi="Tahoma" w:cs="Tahoma"/>
          <w:b/>
          <w:position w:val="-1"/>
          <w:sz w:val="26"/>
          <w:szCs w:val="26"/>
        </w:rPr>
        <w:t>5</w:t>
      </w:r>
      <w:r>
        <w:rPr>
          <w:rFonts w:ascii="Tahoma" w:eastAsia="Tahoma" w:hAnsi="Tahoma" w:cs="Tahoma"/>
          <w:b/>
          <w:spacing w:val="-4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3"/>
          <w:w w:val="99"/>
          <w:position w:val="-1"/>
          <w:sz w:val="26"/>
          <w:szCs w:val="26"/>
        </w:rPr>
        <w:t>m</w:t>
      </w:r>
      <w:r>
        <w:rPr>
          <w:rFonts w:ascii="Tahoma" w:eastAsia="Tahoma" w:hAnsi="Tahoma" w:cs="Tahoma"/>
          <w:b/>
          <w:spacing w:val="-1"/>
          <w:w w:val="99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b/>
          <w:spacing w:val="-2"/>
          <w:w w:val="99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b/>
          <w:spacing w:val="2"/>
          <w:w w:val="99"/>
          <w:position w:val="-1"/>
          <w:sz w:val="26"/>
          <w:szCs w:val="26"/>
        </w:rPr>
        <w:t>k</w:t>
      </w:r>
      <w:r>
        <w:rPr>
          <w:rFonts w:ascii="Tahoma" w:eastAsia="Tahoma" w:hAnsi="Tahoma" w:cs="Tahoma"/>
          <w:b/>
          <w:spacing w:val="1"/>
          <w:w w:val="99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b/>
          <w:w w:val="99"/>
          <w:position w:val="-1"/>
          <w:sz w:val="26"/>
          <w:szCs w:val="26"/>
        </w:rPr>
        <w:t>)</w:t>
      </w:r>
    </w:p>
    <w:p w14:paraId="687FBD5A" w14:textId="77777777" w:rsidR="00262D3D" w:rsidRDefault="00545320">
      <w:pPr>
        <w:spacing w:line="300" w:lineRule="exact"/>
        <w:ind w:right="166"/>
        <w:jc w:val="right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position w:val="-1"/>
          <w:sz w:val="26"/>
          <w:szCs w:val="26"/>
        </w:rPr>
        <w:t>(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c</w:t>
      </w:r>
      <w:r>
        <w:rPr>
          <w:rFonts w:ascii="Tahoma" w:eastAsia="Tahoma" w:hAnsi="Tahoma" w:cs="Tahoma"/>
          <w:position w:val="-1"/>
          <w:sz w:val="26"/>
          <w:szCs w:val="26"/>
        </w:rPr>
        <w:t xml:space="preserve">)   </w:t>
      </w:r>
      <w:r>
        <w:rPr>
          <w:rFonts w:ascii="Tahoma" w:eastAsia="Tahoma" w:hAnsi="Tahoma" w:cs="Tahoma"/>
          <w:spacing w:val="73"/>
          <w:position w:val="-1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spacing w:val="1"/>
          <w:position w:val="-1"/>
          <w:sz w:val="26"/>
          <w:szCs w:val="26"/>
        </w:rPr>
        <w:t>B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position w:val="-1"/>
          <w:sz w:val="26"/>
          <w:szCs w:val="26"/>
        </w:rPr>
        <w:t>te</w:t>
      </w:r>
      <w:proofErr w:type="spellEnd"/>
      <w:r>
        <w:rPr>
          <w:rFonts w:ascii="Tahoma" w:eastAsia="Tahoma" w:hAnsi="Tahoma" w:cs="Tahoma"/>
          <w:spacing w:val="32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U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position w:val="-1"/>
          <w:sz w:val="26"/>
          <w:szCs w:val="26"/>
        </w:rPr>
        <w:t>d</w:t>
      </w:r>
      <w:r>
        <w:rPr>
          <w:rFonts w:ascii="Tahoma" w:eastAsia="Tahoma" w:hAnsi="Tahoma" w:cs="Tahoma"/>
          <w:spacing w:val="32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B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position w:val="-1"/>
          <w:sz w:val="26"/>
          <w:szCs w:val="26"/>
        </w:rPr>
        <w:t>nk</w:t>
      </w:r>
      <w:r>
        <w:rPr>
          <w:rFonts w:ascii="Tahoma" w:eastAsia="Tahoma" w:hAnsi="Tahoma" w:cs="Tahoma"/>
          <w:spacing w:val="33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1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spacing w:val="35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position w:val="-1"/>
          <w:sz w:val="26"/>
          <w:szCs w:val="26"/>
        </w:rPr>
        <w:t>f</w:t>
      </w:r>
      <w:r>
        <w:rPr>
          <w:rFonts w:ascii="Tahoma" w:eastAsia="Tahoma" w:hAnsi="Tahoma" w:cs="Tahoma"/>
          <w:spacing w:val="36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re</w:t>
      </w:r>
      <w:r>
        <w:rPr>
          <w:rFonts w:ascii="Tahoma" w:eastAsia="Tahoma" w:hAnsi="Tahoma" w:cs="Tahoma"/>
          <w:spacing w:val="5"/>
          <w:position w:val="-1"/>
          <w:sz w:val="26"/>
          <w:szCs w:val="26"/>
        </w:rPr>
        <w:t>c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position w:val="-1"/>
          <w:sz w:val="26"/>
          <w:szCs w:val="26"/>
        </w:rPr>
        <w:t>nt</w:t>
      </w:r>
      <w:r>
        <w:rPr>
          <w:rFonts w:ascii="Tahoma" w:eastAsia="Tahoma" w:hAnsi="Tahoma" w:cs="Tahoma"/>
          <w:spacing w:val="32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b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spacing w:val="32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position w:val="-1"/>
          <w:sz w:val="26"/>
          <w:szCs w:val="26"/>
        </w:rPr>
        <w:t>u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g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position w:val="-1"/>
          <w:sz w:val="26"/>
          <w:szCs w:val="26"/>
        </w:rPr>
        <w:t>ng</w:t>
      </w:r>
      <w:r>
        <w:rPr>
          <w:rFonts w:ascii="Tahoma" w:eastAsia="Tahoma" w:hAnsi="Tahoma" w:cs="Tahoma"/>
          <w:spacing w:val="26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ei</w:t>
      </w:r>
      <w:r>
        <w:rPr>
          <w:rFonts w:ascii="Tahoma" w:eastAsia="Tahoma" w:hAnsi="Tahoma" w:cs="Tahoma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spacing w:val="32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c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u</w:t>
      </w:r>
      <w:r>
        <w:rPr>
          <w:rFonts w:ascii="Tahoma" w:eastAsia="Tahoma" w:hAnsi="Tahoma" w:cs="Tahoma"/>
          <w:position w:val="-1"/>
          <w:sz w:val="26"/>
          <w:szCs w:val="26"/>
        </w:rPr>
        <w:t>st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m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spacing w:val="27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1"/>
          <w:sz w:val="26"/>
          <w:szCs w:val="26"/>
        </w:rPr>
        <w:t>to</w:t>
      </w:r>
      <w:r>
        <w:rPr>
          <w:rFonts w:ascii="Tahoma" w:eastAsia="Tahoma" w:hAnsi="Tahoma" w:cs="Tahoma"/>
          <w:spacing w:val="36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w w:val="99"/>
          <w:position w:val="-1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w w:val="99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w w:val="99"/>
          <w:position w:val="-1"/>
          <w:sz w:val="26"/>
          <w:szCs w:val="26"/>
        </w:rPr>
        <w:t>x</w:t>
      </w:r>
    </w:p>
    <w:p w14:paraId="07901771" w14:textId="77777777" w:rsidR="00262D3D" w:rsidRDefault="00545320">
      <w:pPr>
        <w:spacing w:before="46"/>
        <w:ind w:right="167"/>
        <w:jc w:val="right"/>
        <w:rPr>
          <w:rFonts w:ascii="Tahoma" w:eastAsia="Tahoma" w:hAnsi="Tahoma" w:cs="Tahoma"/>
          <w:sz w:val="26"/>
          <w:szCs w:val="26"/>
        </w:rPr>
        <w:sectPr w:rsidR="00262D3D">
          <w:pgSz w:w="12240" w:h="15840"/>
          <w:pgMar w:top="940" w:right="1280" w:bottom="280" w:left="1280" w:header="750" w:footer="818" w:gutter="0"/>
          <w:cols w:space="720"/>
        </w:sectPr>
      </w:pPr>
      <w:r>
        <w:rPr>
          <w:rFonts w:ascii="Tahoma" w:eastAsia="Tahoma" w:hAnsi="Tahoma" w:cs="Tahoma"/>
          <w:sz w:val="26"/>
          <w:szCs w:val="26"/>
        </w:rPr>
        <w:t>th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3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3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a</w:t>
      </w:r>
      <w:r>
        <w:rPr>
          <w:rFonts w:ascii="Tahoma" w:eastAsia="Tahoma" w:hAnsi="Tahoma" w:cs="Tahoma"/>
          <w:spacing w:val="3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6"/>
          <w:sz w:val="26"/>
          <w:szCs w:val="26"/>
        </w:rPr>
        <w:t>x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3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re</w:t>
      </w:r>
      <w:r>
        <w:rPr>
          <w:rFonts w:ascii="Tahoma" w:eastAsia="Tahoma" w:hAnsi="Tahoma" w:cs="Tahoma"/>
          <w:sz w:val="26"/>
          <w:szCs w:val="26"/>
        </w:rPr>
        <w:t>st</w:t>
      </w:r>
      <w:r>
        <w:rPr>
          <w:rFonts w:ascii="Tahoma" w:eastAsia="Tahoma" w:hAnsi="Tahoma" w:cs="Tahoma"/>
          <w:spacing w:val="3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4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12</w:t>
      </w:r>
      <w:r>
        <w:rPr>
          <w:rFonts w:ascii="Tahoma" w:eastAsia="Tahoma" w:hAnsi="Tahoma" w:cs="Tahoma"/>
          <w:sz w:val="26"/>
          <w:szCs w:val="26"/>
        </w:rPr>
        <w:t>%</w:t>
      </w:r>
      <w:r>
        <w:rPr>
          <w:rFonts w:ascii="Tahoma" w:eastAsia="Tahoma" w:hAnsi="Tahoma" w:cs="Tahoma"/>
          <w:spacing w:val="4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3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nn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z w:val="26"/>
          <w:szCs w:val="26"/>
        </w:rPr>
        <w:t>.</w:t>
      </w:r>
      <w:r>
        <w:rPr>
          <w:rFonts w:ascii="Tahoma" w:eastAsia="Tahoma" w:hAnsi="Tahoma" w:cs="Tahoma"/>
          <w:spacing w:val="2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Y</w:t>
      </w:r>
      <w:r>
        <w:rPr>
          <w:rFonts w:ascii="Tahoma" w:eastAsia="Tahoma" w:hAnsi="Tahoma" w:cs="Tahoma"/>
          <w:spacing w:val="-1"/>
          <w:sz w:val="26"/>
          <w:szCs w:val="26"/>
        </w:rPr>
        <w:t>ou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3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nts</w:t>
      </w:r>
      <w:r>
        <w:rPr>
          <w:rFonts w:ascii="Tahoma" w:eastAsia="Tahoma" w:hAnsi="Tahoma" w:cs="Tahoma"/>
          <w:spacing w:val="3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w w:val="99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w w:val="99"/>
          <w:sz w:val="26"/>
          <w:szCs w:val="26"/>
        </w:rPr>
        <w:t>i</w:t>
      </w:r>
      <w:r>
        <w:rPr>
          <w:rFonts w:ascii="Tahoma" w:eastAsia="Tahoma" w:hAnsi="Tahoma" w:cs="Tahoma"/>
          <w:spacing w:val="1"/>
          <w:w w:val="99"/>
          <w:sz w:val="26"/>
          <w:szCs w:val="26"/>
        </w:rPr>
        <w:t>ck</w:t>
      </w:r>
      <w:r>
        <w:rPr>
          <w:rFonts w:ascii="Tahoma" w:eastAsia="Tahoma" w:hAnsi="Tahoma" w:cs="Tahoma"/>
          <w:spacing w:val="3"/>
          <w:w w:val="99"/>
          <w:sz w:val="26"/>
          <w:szCs w:val="26"/>
        </w:rPr>
        <w:t>e</w:t>
      </w:r>
      <w:r>
        <w:rPr>
          <w:rFonts w:ascii="Tahoma" w:eastAsia="Tahoma" w:hAnsi="Tahoma" w:cs="Tahoma"/>
          <w:w w:val="99"/>
          <w:sz w:val="26"/>
          <w:szCs w:val="26"/>
        </w:rPr>
        <w:t>d</w:t>
      </w:r>
    </w:p>
    <w:p w14:paraId="3DDFF330" w14:textId="77777777" w:rsidR="00262D3D" w:rsidRDefault="00262D3D">
      <w:pPr>
        <w:spacing w:before="9" w:line="120" w:lineRule="exact"/>
        <w:rPr>
          <w:sz w:val="12"/>
          <w:szCs w:val="12"/>
        </w:rPr>
      </w:pPr>
    </w:p>
    <w:p w14:paraId="53814790" w14:textId="77777777" w:rsidR="00262D3D" w:rsidRDefault="00262D3D">
      <w:pPr>
        <w:spacing w:line="200" w:lineRule="exact"/>
      </w:pPr>
    </w:p>
    <w:p w14:paraId="21A331F6" w14:textId="77777777" w:rsidR="00262D3D" w:rsidRDefault="00545320">
      <w:pPr>
        <w:spacing w:before="14" w:line="276" w:lineRule="auto"/>
        <w:ind w:left="880" w:right="116"/>
        <w:jc w:val="both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nt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re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 xml:space="preserve">t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 xml:space="preserve">t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to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x</w:t>
      </w:r>
      <w:r>
        <w:rPr>
          <w:rFonts w:ascii="Tahoma" w:eastAsia="Tahoma" w:hAnsi="Tahoma" w:cs="Tahoma"/>
          <w:spacing w:val="13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sz w:val="26"/>
          <w:szCs w:val="26"/>
        </w:rPr>
        <w:t>Shs</w:t>
      </w:r>
      <w:proofErr w:type="spellEnd"/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1</w:t>
      </w:r>
      <w:r>
        <w:rPr>
          <w:rFonts w:ascii="Tahoma" w:eastAsia="Tahoma" w:hAnsi="Tahoma" w:cs="Tahoma"/>
          <w:sz w:val="26"/>
          <w:szCs w:val="26"/>
        </w:rPr>
        <w:t>0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 xml:space="preserve">n 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5</w:t>
      </w:r>
      <w:r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s.</w:t>
      </w:r>
      <w:r>
        <w:rPr>
          <w:rFonts w:ascii="Tahoma" w:eastAsia="Tahoma" w:hAnsi="Tahoma" w:cs="Tahoma"/>
          <w:spacing w:val="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 xml:space="preserve">he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nk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z w:val="26"/>
          <w:szCs w:val="26"/>
        </w:rPr>
        <w:t xml:space="preserve">s 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nt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re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7"/>
          <w:sz w:val="26"/>
          <w:szCs w:val="26"/>
        </w:rPr>
        <w:t>-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nn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ll</w:t>
      </w:r>
      <w:r>
        <w:rPr>
          <w:rFonts w:ascii="Tahoma" w:eastAsia="Tahoma" w:hAnsi="Tahoma" w:cs="Tahoma"/>
          <w:spacing w:val="5"/>
          <w:sz w:val="26"/>
          <w:szCs w:val="26"/>
        </w:rPr>
        <w:t>y</w:t>
      </w:r>
      <w:r>
        <w:rPr>
          <w:rFonts w:ascii="Tahoma" w:eastAsia="Tahoma" w:hAnsi="Tahoma" w:cs="Tahoma"/>
          <w:sz w:val="26"/>
          <w:szCs w:val="26"/>
        </w:rPr>
        <w:t xml:space="preserve">. </w:t>
      </w:r>
      <w:r>
        <w:rPr>
          <w:rFonts w:ascii="Tahoma" w:eastAsia="Tahoma" w:hAnsi="Tahoma" w:cs="Tahoma"/>
          <w:spacing w:val="2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ei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r</w:t>
      </w:r>
      <w:proofErr w:type="spellEnd"/>
      <w:r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6"/>
          <w:sz w:val="26"/>
          <w:szCs w:val="26"/>
        </w:rPr>
        <w:t>g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ng th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m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f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m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f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x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ng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the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5"/>
          <w:sz w:val="26"/>
          <w:szCs w:val="26"/>
        </w:rPr>
        <w:t>y</w:t>
      </w:r>
      <w:r>
        <w:rPr>
          <w:rFonts w:ascii="Tahoma" w:eastAsia="Tahoma" w:hAnsi="Tahoma" w:cs="Tahoma"/>
          <w:sz w:val="26"/>
          <w:szCs w:val="26"/>
        </w:rPr>
        <w:t xml:space="preserve">. </w:t>
      </w:r>
      <w:r>
        <w:rPr>
          <w:rFonts w:ascii="Tahoma" w:eastAsia="Tahoma" w:hAnsi="Tahoma" w:cs="Tahoma"/>
          <w:spacing w:val="-2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5"/>
          <w:sz w:val="26"/>
          <w:szCs w:val="26"/>
        </w:rPr>
        <w:t>v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8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m</w:t>
      </w:r>
      <w:r>
        <w:rPr>
          <w:rFonts w:ascii="Tahoma" w:eastAsia="Tahoma" w:hAnsi="Tahoma" w:cs="Tahoma"/>
          <w:spacing w:val="3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to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>uy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wh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sz w:val="26"/>
          <w:szCs w:val="26"/>
        </w:rPr>
        <w:t>il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6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>e w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th</w:t>
      </w:r>
      <w:r>
        <w:rPr>
          <w:rFonts w:ascii="Tahoma" w:eastAsia="Tahoma" w:hAnsi="Tahoma" w:cs="Tahoma"/>
          <w:spacing w:val="61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sz w:val="26"/>
          <w:szCs w:val="26"/>
        </w:rPr>
        <w:t>Shs</w:t>
      </w:r>
      <w:proofErr w:type="spellEnd"/>
      <w:r>
        <w:rPr>
          <w:rFonts w:ascii="Tahoma" w:eastAsia="Tahoma" w:hAnsi="Tahoma" w:cs="Tahoma"/>
          <w:spacing w:val="6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1</w:t>
      </w:r>
      <w:r>
        <w:rPr>
          <w:rFonts w:ascii="Tahoma" w:eastAsia="Tahoma" w:hAnsi="Tahoma" w:cs="Tahoma"/>
          <w:sz w:val="26"/>
          <w:szCs w:val="26"/>
        </w:rPr>
        <w:t>5</w:t>
      </w:r>
      <w:r>
        <w:rPr>
          <w:rFonts w:ascii="Tahoma" w:eastAsia="Tahoma" w:hAnsi="Tahoma" w:cs="Tahoma"/>
          <w:spacing w:val="6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sz w:val="26"/>
          <w:szCs w:val="26"/>
        </w:rPr>
        <w:t>li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60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5</w:t>
      </w:r>
      <w:r>
        <w:rPr>
          <w:rFonts w:ascii="Tahoma" w:eastAsia="Tahoma" w:hAnsi="Tahoma" w:cs="Tahoma"/>
          <w:spacing w:val="6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.</w:t>
      </w:r>
      <w:r>
        <w:rPr>
          <w:rFonts w:ascii="Tahoma" w:eastAsia="Tahoma" w:hAnsi="Tahoma" w:cs="Tahoma"/>
          <w:spacing w:val="5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Y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ur</w:t>
      </w:r>
      <w:r>
        <w:rPr>
          <w:rFonts w:ascii="Tahoma" w:eastAsia="Tahoma" w:hAnsi="Tahoma" w:cs="Tahoma"/>
          <w:spacing w:val="6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nts</w:t>
      </w:r>
      <w:r>
        <w:rPr>
          <w:rFonts w:ascii="Tahoma" w:eastAsia="Tahoma" w:hAnsi="Tahoma" w:cs="Tahoma"/>
          <w:spacing w:val="5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6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5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6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 xml:space="preserve">r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dv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 xml:space="preserve">e 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sz w:val="26"/>
          <w:szCs w:val="26"/>
        </w:rPr>
        <w:t>il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6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 xml:space="preserve">e </w:t>
      </w:r>
      <w:r>
        <w:rPr>
          <w:rFonts w:ascii="Tahoma" w:eastAsia="Tahoma" w:hAnsi="Tahoma" w:cs="Tahoma"/>
          <w:spacing w:val="5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th the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nk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6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to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>uy</w:t>
      </w:r>
      <w:r>
        <w:rPr>
          <w:rFonts w:ascii="Tahoma" w:eastAsia="Tahoma" w:hAnsi="Tahoma" w:cs="Tahoma"/>
          <w:spacing w:val="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6"/>
          <w:sz w:val="26"/>
          <w:szCs w:val="26"/>
        </w:rPr>
        <w:t>d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0CC06B42" w14:textId="77777777" w:rsidR="00262D3D" w:rsidRDefault="00262D3D">
      <w:pPr>
        <w:spacing w:before="3" w:line="140" w:lineRule="exact"/>
        <w:rPr>
          <w:sz w:val="14"/>
          <w:szCs w:val="14"/>
        </w:rPr>
      </w:pPr>
    </w:p>
    <w:p w14:paraId="4CDF81FE" w14:textId="77777777" w:rsidR="00262D3D" w:rsidRDefault="00545320">
      <w:pPr>
        <w:ind w:left="880" w:right="7491"/>
        <w:jc w:val="both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b/>
          <w:spacing w:val="-1"/>
          <w:sz w:val="26"/>
          <w:szCs w:val="26"/>
        </w:rPr>
        <w:t>R</w:t>
      </w:r>
      <w:r>
        <w:rPr>
          <w:rFonts w:ascii="Tahoma" w:eastAsia="Tahoma" w:hAnsi="Tahoma" w:cs="Tahoma"/>
          <w:b/>
          <w:sz w:val="26"/>
          <w:szCs w:val="26"/>
        </w:rPr>
        <w:t>eq</w:t>
      </w:r>
      <w:r>
        <w:rPr>
          <w:rFonts w:ascii="Tahoma" w:eastAsia="Tahoma" w:hAnsi="Tahoma" w:cs="Tahoma"/>
          <w:b/>
          <w:spacing w:val="2"/>
          <w:sz w:val="26"/>
          <w:szCs w:val="26"/>
        </w:rPr>
        <w:t>u</w:t>
      </w:r>
      <w:r>
        <w:rPr>
          <w:rFonts w:ascii="Tahoma" w:eastAsia="Tahoma" w:hAnsi="Tahoma" w:cs="Tahoma"/>
          <w:b/>
          <w:spacing w:val="-1"/>
          <w:sz w:val="26"/>
          <w:szCs w:val="26"/>
        </w:rPr>
        <w:t>i</w:t>
      </w:r>
      <w:r>
        <w:rPr>
          <w:rFonts w:ascii="Tahoma" w:eastAsia="Tahoma" w:hAnsi="Tahoma" w:cs="Tahoma"/>
          <w:b/>
          <w:spacing w:val="-2"/>
          <w:sz w:val="26"/>
          <w:szCs w:val="26"/>
        </w:rPr>
        <w:t>r</w:t>
      </w:r>
      <w:r>
        <w:rPr>
          <w:rFonts w:ascii="Tahoma" w:eastAsia="Tahoma" w:hAnsi="Tahoma" w:cs="Tahoma"/>
          <w:b/>
          <w:sz w:val="26"/>
          <w:szCs w:val="26"/>
        </w:rPr>
        <w:t>ed:</w:t>
      </w:r>
    </w:p>
    <w:p w14:paraId="358ABDE6" w14:textId="77777777" w:rsidR="00262D3D" w:rsidRDefault="00262D3D">
      <w:pPr>
        <w:spacing w:before="1" w:line="100" w:lineRule="exact"/>
        <w:rPr>
          <w:sz w:val="10"/>
          <w:szCs w:val="10"/>
        </w:rPr>
      </w:pPr>
    </w:p>
    <w:p w14:paraId="26A3E51E" w14:textId="77777777" w:rsidR="00262D3D" w:rsidRDefault="00545320">
      <w:pPr>
        <w:spacing w:line="360" w:lineRule="atLeast"/>
        <w:ind w:left="880" w:right="117"/>
        <w:jc w:val="both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mo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,</w:t>
      </w:r>
      <w:r>
        <w:rPr>
          <w:rFonts w:ascii="Tahoma" w:eastAsia="Tahoma" w:hAnsi="Tahoma" w:cs="Tahoma"/>
          <w:spacing w:val="-1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th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su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ns,</w:t>
      </w:r>
      <w:r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 xml:space="preserve">t </w:t>
      </w:r>
      <w:r>
        <w:rPr>
          <w:rFonts w:ascii="Tahoma" w:eastAsia="Tahoma" w:hAnsi="Tahoma" w:cs="Tahoma"/>
          <w:spacing w:val="5"/>
          <w:sz w:val="26"/>
          <w:szCs w:val="26"/>
        </w:rPr>
        <w:t>y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ur</w:t>
      </w:r>
      <w:r>
        <w:rPr>
          <w:rFonts w:ascii="Tahoma" w:eastAsia="Tahoma" w:hAnsi="Tahoma" w:cs="Tahoma"/>
          <w:spacing w:val="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 xml:space="preserve">nts’ 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2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 xml:space="preserve">e </w:t>
      </w:r>
      <w:r>
        <w:rPr>
          <w:rFonts w:ascii="Tahoma" w:eastAsia="Tahoma" w:hAnsi="Tahoma" w:cs="Tahoma"/>
          <w:spacing w:val="-1"/>
          <w:sz w:val="26"/>
          <w:szCs w:val="26"/>
        </w:rPr>
        <w:t>mo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7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sz w:val="26"/>
          <w:szCs w:val="26"/>
        </w:rPr>
        <w:t>Shs</w:t>
      </w:r>
      <w:proofErr w:type="spellEnd"/>
      <w:r>
        <w:rPr>
          <w:rFonts w:ascii="Tahoma" w:eastAsia="Tahoma" w:hAnsi="Tahoma" w:cs="Tahoma"/>
          <w:spacing w:val="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1</w:t>
      </w:r>
      <w:r>
        <w:rPr>
          <w:rFonts w:ascii="Tahoma" w:eastAsia="Tahoma" w:hAnsi="Tahoma" w:cs="Tahoma"/>
          <w:sz w:val="26"/>
          <w:szCs w:val="26"/>
        </w:rPr>
        <w:t xml:space="preserve">5 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4"/>
          <w:sz w:val="26"/>
          <w:szCs w:val="26"/>
        </w:rPr>
        <w:t>f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-6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5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s.</w:t>
      </w:r>
    </w:p>
    <w:p w14:paraId="78996B17" w14:textId="77777777" w:rsidR="00262D3D" w:rsidRDefault="00545320">
      <w:pPr>
        <w:spacing w:before="46" w:line="258" w:lineRule="auto"/>
        <w:ind w:left="113" w:right="162" w:firstLine="8074"/>
        <w:jc w:val="right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b/>
          <w:spacing w:val="2"/>
          <w:sz w:val="26"/>
          <w:szCs w:val="26"/>
        </w:rPr>
        <w:t>(</w:t>
      </w:r>
      <w:r>
        <w:rPr>
          <w:rFonts w:ascii="Tahoma" w:eastAsia="Tahoma" w:hAnsi="Tahoma" w:cs="Tahoma"/>
          <w:b/>
          <w:sz w:val="26"/>
          <w:szCs w:val="26"/>
        </w:rPr>
        <w:t>5</w:t>
      </w:r>
      <w:r>
        <w:rPr>
          <w:rFonts w:ascii="Tahoma" w:eastAsia="Tahoma" w:hAnsi="Tahoma" w:cs="Tahoma"/>
          <w:b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3"/>
          <w:w w:val="99"/>
          <w:sz w:val="26"/>
          <w:szCs w:val="26"/>
        </w:rPr>
        <w:t>m</w:t>
      </w:r>
      <w:r>
        <w:rPr>
          <w:rFonts w:ascii="Tahoma" w:eastAsia="Tahoma" w:hAnsi="Tahoma" w:cs="Tahoma"/>
          <w:b/>
          <w:spacing w:val="-1"/>
          <w:w w:val="99"/>
          <w:sz w:val="26"/>
          <w:szCs w:val="26"/>
        </w:rPr>
        <w:t>a</w:t>
      </w:r>
      <w:r>
        <w:rPr>
          <w:rFonts w:ascii="Tahoma" w:eastAsia="Tahoma" w:hAnsi="Tahoma" w:cs="Tahoma"/>
          <w:b/>
          <w:spacing w:val="-2"/>
          <w:w w:val="99"/>
          <w:sz w:val="26"/>
          <w:szCs w:val="26"/>
        </w:rPr>
        <w:t>r</w:t>
      </w:r>
      <w:r>
        <w:rPr>
          <w:rFonts w:ascii="Tahoma" w:eastAsia="Tahoma" w:hAnsi="Tahoma" w:cs="Tahoma"/>
          <w:b/>
          <w:spacing w:val="3"/>
          <w:w w:val="99"/>
          <w:sz w:val="26"/>
          <w:szCs w:val="26"/>
        </w:rPr>
        <w:t>k</w:t>
      </w:r>
      <w:r>
        <w:rPr>
          <w:rFonts w:ascii="Tahoma" w:eastAsia="Tahoma" w:hAnsi="Tahoma" w:cs="Tahoma"/>
          <w:b/>
          <w:spacing w:val="1"/>
          <w:w w:val="99"/>
          <w:sz w:val="26"/>
          <w:szCs w:val="26"/>
        </w:rPr>
        <w:t>s</w:t>
      </w:r>
      <w:r>
        <w:rPr>
          <w:rFonts w:ascii="Tahoma" w:eastAsia="Tahoma" w:hAnsi="Tahoma" w:cs="Tahoma"/>
          <w:b/>
          <w:w w:val="99"/>
          <w:sz w:val="26"/>
          <w:szCs w:val="26"/>
        </w:rPr>
        <w:t xml:space="preserve">) </w:t>
      </w:r>
      <w:r>
        <w:rPr>
          <w:rFonts w:ascii="Tahoma" w:eastAsia="Tahoma" w:hAnsi="Tahoma" w:cs="Tahoma"/>
          <w:spacing w:val="2"/>
          <w:sz w:val="26"/>
          <w:szCs w:val="26"/>
        </w:rPr>
        <w:t>(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z w:val="26"/>
          <w:szCs w:val="26"/>
        </w:rPr>
        <w:t xml:space="preserve">)  </w:t>
      </w:r>
      <w:r>
        <w:rPr>
          <w:rFonts w:ascii="Tahoma" w:eastAsia="Tahoma" w:hAnsi="Tahoma" w:cs="Tahoma"/>
          <w:spacing w:val="39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 xml:space="preserve">ur </w:t>
      </w:r>
      <w:proofErr w:type="gramStart"/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6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 xml:space="preserve">e 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su</w:t>
      </w:r>
      <w:r>
        <w:rPr>
          <w:rFonts w:ascii="Tahoma" w:eastAsia="Tahoma" w:hAnsi="Tahoma" w:cs="Tahoma"/>
          <w:spacing w:val="6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er</w:t>
      </w:r>
      <w:r>
        <w:rPr>
          <w:rFonts w:ascii="Tahoma" w:eastAsia="Tahoma" w:hAnsi="Tahoma" w:cs="Tahoma"/>
          <w:spacing w:val="5"/>
          <w:sz w:val="26"/>
          <w:szCs w:val="26"/>
        </w:rPr>
        <w:t>v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r</w:t>
      </w:r>
      <w:proofErr w:type="gramEnd"/>
      <w:r>
        <w:rPr>
          <w:rFonts w:ascii="Tahoma" w:eastAsia="Tahoma" w:hAnsi="Tahoma" w:cs="Tahoma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tt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 xml:space="preserve">d 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 xml:space="preserve">e </w:t>
      </w:r>
      <w:r>
        <w:rPr>
          <w:rFonts w:ascii="Tahoma" w:eastAsia="Tahoma" w:hAnsi="Tahoma" w:cs="Tahoma"/>
          <w:spacing w:val="1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nt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 xml:space="preserve">y </w:t>
      </w:r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6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 xml:space="preserve">d 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 xml:space="preserve">st </w:t>
      </w:r>
      <w:r>
        <w:rPr>
          <w:rFonts w:ascii="Tahoma" w:eastAsia="Tahoma" w:hAnsi="Tahoma" w:cs="Tahoma"/>
          <w:spacing w:val="2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w w:val="99"/>
          <w:sz w:val="26"/>
          <w:szCs w:val="26"/>
        </w:rPr>
        <w:t>a</w:t>
      </w:r>
      <w:r>
        <w:rPr>
          <w:rFonts w:ascii="Tahoma" w:eastAsia="Tahoma" w:hAnsi="Tahoma" w:cs="Tahoma"/>
          <w:spacing w:val="4"/>
          <w:w w:val="99"/>
          <w:sz w:val="26"/>
          <w:szCs w:val="26"/>
        </w:rPr>
        <w:t>n</w:t>
      </w:r>
      <w:r>
        <w:rPr>
          <w:rFonts w:ascii="Tahoma" w:eastAsia="Tahoma" w:hAnsi="Tahoma" w:cs="Tahoma"/>
          <w:w w:val="99"/>
          <w:sz w:val="26"/>
          <w:szCs w:val="26"/>
        </w:rPr>
        <w:t xml:space="preserve">d 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ut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er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a</w:t>
      </w:r>
      <w:r>
        <w:rPr>
          <w:rFonts w:ascii="Tahoma" w:eastAsia="Tahoma" w:hAnsi="Tahoma" w:cs="Tahoma"/>
          <w:spacing w:val="6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6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cc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unt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nt</w:t>
      </w:r>
      <w:r>
        <w:rPr>
          <w:rFonts w:ascii="Tahoma" w:eastAsia="Tahoma" w:hAnsi="Tahoma" w:cs="Tahoma"/>
          <w:spacing w:val="5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G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5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(</w:t>
      </w:r>
      <w:r>
        <w:rPr>
          <w:rFonts w:ascii="Tahoma" w:eastAsia="Tahoma" w:hAnsi="Tahoma" w:cs="Tahoma"/>
          <w:spacing w:val="-1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G)</w:t>
      </w:r>
      <w:r>
        <w:rPr>
          <w:rFonts w:ascii="Tahoma" w:eastAsia="Tahoma" w:hAnsi="Tahoma" w:cs="Tahoma"/>
          <w:spacing w:val="5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w w:val="99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w w:val="99"/>
          <w:sz w:val="26"/>
          <w:szCs w:val="26"/>
        </w:rPr>
        <w:t>o</w:t>
      </w:r>
      <w:r>
        <w:rPr>
          <w:rFonts w:ascii="Tahoma" w:eastAsia="Tahoma" w:hAnsi="Tahoma" w:cs="Tahoma"/>
          <w:w w:val="99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w w:val="99"/>
          <w:sz w:val="26"/>
          <w:szCs w:val="26"/>
        </w:rPr>
        <w:t>f</w:t>
      </w:r>
      <w:r>
        <w:rPr>
          <w:rFonts w:ascii="Tahoma" w:eastAsia="Tahoma" w:hAnsi="Tahoma" w:cs="Tahoma"/>
          <w:spacing w:val="3"/>
          <w:w w:val="99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w w:val="99"/>
          <w:sz w:val="26"/>
          <w:szCs w:val="26"/>
        </w:rPr>
        <w:t>r</w:t>
      </w:r>
      <w:r>
        <w:rPr>
          <w:rFonts w:ascii="Tahoma" w:eastAsia="Tahoma" w:hAnsi="Tahoma" w:cs="Tahoma"/>
          <w:spacing w:val="3"/>
          <w:w w:val="99"/>
          <w:sz w:val="26"/>
          <w:szCs w:val="26"/>
        </w:rPr>
        <w:t>e</w:t>
      </w:r>
      <w:r>
        <w:rPr>
          <w:rFonts w:ascii="Tahoma" w:eastAsia="Tahoma" w:hAnsi="Tahoma" w:cs="Tahoma"/>
          <w:w w:val="99"/>
          <w:sz w:val="26"/>
          <w:szCs w:val="26"/>
        </w:rPr>
        <w:t>n</w:t>
      </w:r>
      <w:r>
        <w:rPr>
          <w:rFonts w:ascii="Tahoma" w:eastAsia="Tahoma" w:hAnsi="Tahoma" w:cs="Tahoma"/>
          <w:spacing w:val="5"/>
          <w:w w:val="99"/>
          <w:sz w:val="26"/>
          <w:szCs w:val="26"/>
        </w:rPr>
        <w:t>c</w:t>
      </w:r>
      <w:r>
        <w:rPr>
          <w:rFonts w:ascii="Tahoma" w:eastAsia="Tahoma" w:hAnsi="Tahoma" w:cs="Tahoma"/>
          <w:w w:val="99"/>
          <w:sz w:val="26"/>
          <w:szCs w:val="26"/>
        </w:rPr>
        <w:t>e</w:t>
      </w:r>
    </w:p>
    <w:p w14:paraId="30AE3E3A" w14:textId="77777777" w:rsidR="00262D3D" w:rsidRDefault="00545320">
      <w:pPr>
        <w:spacing w:before="21" w:line="275" w:lineRule="auto"/>
        <w:ind w:left="789" w:right="115"/>
        <w:jc w:val="both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ne</w:t>
      </w:r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the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6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re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er</w:t>
      </w:r>
      <w:r>
        <w:rPr>
          <w:rFonts w:ascii="Tahoma" w:eastAsia="Tahoma" w:hAnsi="Tahoma" w:cs="Tahoma"/>
          <w:sz w:val="26"/>
          <w:szCs w:val="26"/>
        </w:rPr>
        <w:t>s u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6"/>
          <w:sz w:val="26"/>
          <w:szCs w:val="26"/>
        </w:rPr>
        <w:t>g</w:t>
      </w:r>
      <w:r>
        <w:rPr>
          <w:rFonts w:ascii="Tahoma" w:eastAsia="Tahoma" w:hAnsi="Tahoma" w:cs="Tahoma"/>
          <w:spacing w:val="-2"/>
          <w:sz w:val="26"/>
          <w:szCs w:val="26"/>
        </w:rPr>
        <w:t>ie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ia</w:t>
      </w:r>
      <w:r>
        <w:rPr>
          <w:rFonts w:ascii="Tahoma" w:eastAsia="Tahoma" w:hAnsi="Tahoma" w:cs="Tahoma"/>
          <w:sz w:val="26"/>
          <w:szCs w:val="26"/>
        </w:rPr>
        <w:t xml:space="preserve">l </w:t>
      </w:r>
      <w:r>
        <w:rPr>
          <w:rFonts w:ascii="Tahoma" w:eastAsia="Tahoma" w:hAnsi="Tahoma" w:cs="Tahoma"/>
          <w:spacing w:val="-1"/>
          <w:sz w:val="26"/>
          <w:szCs w:val="26"/>
        </w:rPr>
        <w:t>ma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nt</w:t>
      </w:r>
      <w:r>
        <w:rPr>
          <w:rFonts w:ascii="Tahoma" w:eastAsia="Tahoma" w:hAnsi="Tahoma" w:cs="Tahoma"/>
          <w:spacing w:val="-10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 xml:space="preserve">he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d n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un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z w:val="26"/>
          <w:szCs w:val="26"/>
        </w:rPr>
        <w:t>.</w:t>
      </w:r>
      <w:r>
        <w:rPr>
          <w:rFonts w:ascii="Tahoma" w:eastAsia="Tahoma" w:hAnsi="Tahoma" w:cs="Tahoma"/>
          <w:spacing w:val="-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wn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 xml:space="preserve">s </w:t>
      </w:r>
      <w:r>
        <w:rPr>
          <w:rFonts w:ascii="Tahoma" w:eastAsia="Tahoma" w:hAnsi="Tahoma" w:cs="Tahoma"/>
          <w:spacing w:val="-2"/>
          <w:sz w:val="26"/>
          <w:szCs w:val="26"/>
        </w:rPr>
        <w:t>re</w:t>
      </w:r>
      <w:r>
        <w:rPr>
          <w:rFonts w:ascii="Tahoma" w:eastAsia="Tahoma" w:hAnsi="Tahoma" w:cs="Tahoma"/>
          <w:spacing w:val="1"/>
          <w:sz w:val="26"/>
          <w:szCs w:val="26"/>
        </w:rPr>
        <w:t>q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st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-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y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to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el</w:t>
      </w:r>
      <w:r>
        <w:rPr>
          <w:rFonts w:ascii="Tahoma" w:eastAsia="Tahoma" w:hAnsi="Tahoma" w:cs="Tahoma"/>
          <w:sz w:val="26"/>
          <w:szCs w:val="26"/>
        </w:rPr>
        <w:t>p</w:t>
      </w:r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m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-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27960E10" w14:textId="77777777" w:rsidR="00262D3D" w:rsidRDefault="00262D3D">
      <w:pPr>
        <w:spacing w:before="9" w:line="140" w:lineRule="exact"/>
        <w:rPr>
          <w:sz w:val="14"/>
          <w:szCs w:val="14"/>
        </w:rPr>
      </w:pPr>
    </w:p>
    <w:p w14:paraId="42A6513B" w14:textId="77777777" w:rsidR="00262D3D" w:rsidRDefault="00545320">
      <w:pPr>
        <w:ind w:left="789" w:right="7583"/>
        <w:jc w:val="both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b/>
          <w:spacing w:val="-1"/>
          <w:sz w:val="26"/>
          <w:szCs w:val="26"/>
        </w:rPr>
        <w:t>R</w:t>
      </w:r>
      <w:r>
        <w:rPr>
          <w:rFonts w:ascii="Tahoma" w:eastAsia="Tahoma" w:hAnsi="Tahoma" w:cs="Tahoma"/>
          <w:b/>
          <w:sz w:val="26"/>
          <w:szCs w:val="26"/>
        </w:rPr>
        <w:t>eq</w:t>
      </w:r>
      <w:r>
        <w:rPr>
          <w:rFonts w:ascii="Tahoma" w:eastAsia="Tahoma" w:hAnsi="Tahoma" w:cs="Tahoma"/>
          <w:b/>
          <w:spacing w:val="2"/>
          <w:sz w:val="26"/>
          <w:szCs w:val="26"/>
        </w:rPr>
        <w:t>u</w:t>
      </w:r>
      <w:r>
        <w:rPr>
          <w:rFonts w:ascii="Tahoma" w:eastAsia="Tahoma" w:hAnsi="Tahoma" w:cs="Tahoma"/>
          <w:b/>
          <w:spacing w:val="-1"/>
          <w:sz w:val="26"/>
          <w:szCs w:val="26"/>
        </w:rPr>
        <w:t>i</w:t>
      </w:r>
      <w:r>
        <w:rPr>
          <w:rFonts w:ascii="Tahoma" w:eastAsia="Tahoma" w:hAnsi="Tahoma" w:cs="Tahoma"/>
          <w:b/>
          <w:spacing w:val="-2"/>
          <w:sz w:val="26"/>
          <w:szCs w:val="26"/>
        </w:rPr>
        <w:t>r</w:t>
      </w:r>
      <w:r>
        <w:rPr>
          <w:rFonts w:ascii="Tahoma" w:eastAsia="Tahoma" w:hAnsi="Tahoma" w:cs="Tahoma"/>
          <w:b/>
          <w:sz w:val="26"/>
          <w:szCs w:val="26"/>
        </w:rPr>
        <w:t>ed:</w:t>
      </w:r>
    </w:p>
    <w:p w14:paraId="018720F9" w14:textId="77777777" w:rsidR="00262D3D" w:rsidRDefault="00262D3D">
      <w:pPr>
        <w:spacing w:before="2" w:line="140" w:lineRule="exact"/>
        <w:rPr>
          <w:sz w:val="14"/>
          <w:szCs w:val="14"/>
        </w:rPr>
      </w:pPr>
    </w:p>
    <w:p w14:paraId="3808B072" w14:textId="77777777" w:rsidR="00262D3D" w:rsidRDefault="00545320">
      <w:pPr>
        <w:ind w:left="789" w:right="116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-1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xp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n </w:t>
      </w:r>
      <w:r>
        <w:rPr>
          <w:rFonts w:ascii="Tahoma" w:eastAsia="Tahoma" w:hAnsi="Tahoma" w:cs="Tahoma"/>
          <w:spacing w:val="17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 xml:space="preserve">to </w:t>
      </w:r>
      <w:r>
        <w:rPr>
          <w:rFonts w:ascii="Tahoma" w:eastAsia="Tahoma" w:hAnsi="Tahoma" w:cs="Tahoma"/>
          <w:spacing w:val="2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m </w:t>
      </w:r>
      <w:r>
        <w:rPr>
          <w:rFonts w:ascii="Tahoma" w:eastAsia="Tahoma" w:hAnsi="Tahoma" w:cs="Tahoma"/>
          <w:spacing w:val="2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 xml:space="preserve">he </w:t>
      </w:r>
      <w:r>
        <w:rPr>
          <w:rFonts w:ascii="Tahoma" w:eastAsia="Tahoma" w:hAnsi="Tahoma" w:cs="Tahoma"/>
          <w:spacing w:val="2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ng </w:t>
      </w:r>
      <w:r>
        <w:rPr>
          <w:rFonts w:ascii="Tahoma" w:eastAsia="Tahoma" w:hAnsi="Tahoma" w:cs="Tahoma"/>
          <w:spacing w:val="2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 xml:space="preserve">f </w:t>
      </w:r>
      <w:r>
        <w:rPr>
          <w:rFonts w:ascii="Tahoma" w:eastAsia="Tahoma" w:hAnsi="Tahoma" w:cs="Tahoma"/>
          <w:spacing w:val="22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 xml:space="preserve">e </w:t>
      </w:r>
      <w:r>
        <w:rPr>
          <w:rFonts w:ascii="Tahoma" w:eastAsia="Tahoma" w:hAnsi="Tahoma" w:cs="Tahoma"/>
          <w:spacing w:val="1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f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ng </w:t>
      </w:r>
      <w:r>
        <w:rPr>
          <w:rFonts w:ascii="Tahoma" w:eastAsia="Tahoma" w:hAnsi="Tahoma" w:cs="Tahoma"/>
          <w:spacing w:val="1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z w:val="26"/>
          <w:szCs w:val="26"/>
        </w:rPr>
        <w:t xml:space="preserve">s </w:t>
      </w:r>
      <w:r>
        <w:rPr>
          <w:rFonts w:ascii="Tahoma" w:eastAsia="Tahoma" w:hAnsi="Tahoma" w:cs="Tahoma"/>
          <w:spacing w:val="2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 xml:space="preserve">s </w:t>
      </w:r>
      <w:r>
        <w:rPr>
          <w:rFonts w:ascii="Tahoma" w:eastAsia="Tahoma" w:hAnsi="Tahoma" w:cs="Tahoma"/>
          <w:spacing w:val="22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 xml:space="preserve">d </w:t>
      </w:r>
      <w:r>
        <w:rPr>
          <w:rFonts w:ascii="Tahoma" w:eastAsia="Tahoma" w:hAnsi="Tahoma" w:cs="Tahoma"/>
          <w:spacing w:val="2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 xml:space="preserve">t </w:t>
      </w:r>
      <w:r>
        <w:rPr>
          <w:rFonts w:ascii="Tahoma" w:eastAsia="Tahoma" w:hAnsi="Tahoma" w:cs="Tahoma"/>
          <w:spacing w:val="2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 xml:space="preserve">e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4065E3E6" w14:textId="77777777" w:rsidR="00262D3D" w:rsidRDefault="00262D3D">
      <w:pPr>
        <w:spacing w:before="9" w:line="120" w:lineRule="exact"/>
        <w:rPr>
          <w:sz w:val="13"/>
          <w:szCs w:val="13"/>
        </w:rPr>
      </w:pPr>
    </w:p>
    <w:p w14:paraId="1FE4D5BC" w14:textId="77777777" w:rsidR="00262D3D" w:rsidRDefault="00545320">
      <w:pPr>
        <w:ind w:left="726" w:right="6806"/>
        <w:jc w:val="both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sz w:val="26"/>
          <w:szCs w:val="26"/>
        </w:rPr>
        <w:t>(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)      </w:t>
      </w:r>
      <w:r>
        <w:rPr>
          <w:rFonts w:ascii="Tahoma" w:eastAsia="Tahoma" w:hAnsi="Tahoma" w:cs="Tahoma"/>
          <w:spacing w:val="4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er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ty.</w:t>
      </w:r>
    </w:p>
    <w:p w14:paraId="28E84558" w14:textId="77777777" w:rsidR="00262D3D" w:rsidRDefault="00545320">
      <w:pPr>
        <w:spacing w:before="13" w:line="300" w:lineRule="exact"/>
        <w:ind w:left="726" w:right="5545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sz w:val="26"/>
          <w:szCs w:val="26"/>
        </w:rPr>
        <w:t>(</w:t>
      </w:r>
      <w:r>
        <w:rPr>
          <w:rFonts w:ascii="Tahoma" w:eastAsia="Tahoma" w:hAnsi="Tahoma" w:cs="Tahoma"/>
          <w:spacing w:val="-2"/>
          <w:sz w:val="26"/>
          <w:szCs w:val="26"/>
        </w:rPr>
        <w:t>ii</w:t>
      </w:r>
      <w:r>
        <w:rPr>
          <w:rFonts w:ascii="Tahoma" w:eastAsia="Tahoma" w:hAnsi="Tahoma" w:cs="Tahoma"/>
          <w:sz w:val="26"/>
          <w:szCs w:val="26"/>
        </w:rPr>
        <w:t xml:space="preserve">)     </w:t>
      </w:r>
      <w:r>
        <w:rPr>
          <w:rFonts w:ascii="Tahoma" w:eastAsia="Tahoma" w:hAnsi="Tahoma" w:cs="Tahoma"/>
          <w:spacing w:val="6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ue</w:t>
      </w:r>
      <w:r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5"/>
          <w:sz w:val="26"/>
          <w:szCs w:val="26"/>
        </w:rPr>
        <w:t>y</w:t>
      </w:r>
      <w:r>
        <w:rPr>
          <w:rFonts w:ascii="Tahoma" w:eastAsia="Tahoma" w:hAnsi="Tahoma" w:cs="Tahoma"/>
          <w:sz w:val="26"/>
          <w:szCs w:val="26"/>
        </w:rPr>
        <w:t xml:space="preserve">. </w:t>
      </w:r>
      <w:r>
        <w:rPr>
          <w:rFonts w:ascii="Tahoma" w:eastAsia="Tahoma" w:hAnsi="Tahoma" w:cs="Tahoma"/>
          <w:spacing w:val="2"/>
          <w:sz w:val="26"/>
          <w:szCs w:val="26"/>
        </w:rPr>
        <w:t>(</w:t>
      </w:r>
      <w:r>
        <w:rPr>
          <w:rFonts w:ascii="Tahoma" w:eastAsia="Tahoma" w:hAnsi="Tahoma" w:cs="Tahoma"/>
          <w:spacing w:val="-2"/>
          <w:sz w:val="26"/>
          <w:szCs w:val="26"/>
        </w:rPr>
        <w:t>iii</w:t>
      </w:r>
      <w:r>
        <w:rPr>
          <w:rFonts w:ascii="Tahoma" w:eastAsia="Tahoma" w:hAnsi="Tahoma" w:cs="Tahoma"/>
          <w:sz w:val="26"/>
          <w:szCs w:val="26"/>
        </w:rPr>
        <w:t xml:space="preserve">)     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nnu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71B915B6" w14:textId="77777777" w:rsidR="00262D3D" w:rsidRDefault="00545320">
      <w:pPr>
        <w:spacing w:line="300" w:lineRule="exact"/>
        <w:ind w:left="726" w:right="5428"/>
        <w:jc w:val="both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position w:val="-1"/>
          <w:sz w:val="26"/>
          <w:szCs w:val="26"/>
        </w:rPr>
        <w:t>(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v</w:t>
      </w:r>
      <w:r>
        <w:rPr>
          <w:rFonts w:ascii="Tahoma" w:eastAsia="Tahoma" w:hAnsi="Tahoma" w:cs="Tahoma"/>
          <w:position w:val="-1"/>
          <w:sz w:val="26"/>
          <w:szCs w:val="26"/>
        </w:rPr>
        <w:t xml:space="preserve">)    </w:t>
      </w:r>
      <w:r>
        <w:rPr>
          <w:rFonts w:ascii="Tahoma" w:eastAsia="Tahoma" w:hAnsi="Tahoma" w:cs="Tahoma"/>
          <w:spacing w:val="77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position w:val="-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position w:val="-1"/>
          <w:sz w:val="26"/>
          <w:szCs w:val="26"/>
        </w:rPr>
        <w:t>un</w:t>
      </w:r>
      <w:r>
        <w:rPr>
          <w:rFonts w:ascii="Tahoma" w:eastAsia="Tahoma" w:hAnsi="Tahoma" w:cs="Tahoma"/>
          <w:spacing w:val="5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position w:val="-1"/>
          <w:sz w:val="26"/>
          <w:szCs w:val="26"/>
        </w:rPr>
        <w:t>ng</w:t>
      </w:r>
      <w:r>
        <w:rPr>
          <w:rFonts w:ascii="Tahoma" w:eastAsia="Tahoma" w:hAnsi="Tahoma" w:cs="Tahoma"/>
          <w:spacing w:val="-12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c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h</w:t>
      </w:r>
      <w:r>
        <w:rPr>
          <w:rFonts w:ascii="Tahoma" w:eastAsia="Tahoma" w:hAnsi="Tahoma" w:cs="Tahoma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q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position w:val="-1"/>
          <w:sz w:val="26"/>
          <w:szCs w:val="26"/>
        </w:rPr>
        <w:t>.</w:t>
      </w:r>
    </w:p>
    <w:p w14:paraId="6482D1AA" w14:textId="77777777" w:rsidR="00262D3D" w:rsidRDefault="00545320">
      <w:pPr>
        <w:spacing w:before="3" w:line="300" w:lineRule="exact"/>
        <w:ind w:left="726" w:right="6542"/>
        <w:jc w:val="both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position w:val="-2"/>
          <w:sz w:val="26"/>
          <w:szCs w:val="26"/>
        </w:rPr>
        <w:t>(</w:t>
      </w:r>
      <w:r>
        <w:rPr>
          <w:rFonts w:ascii="Tahoma" w:eastAsia="Tahoma" w:hAnsi="Tahoma" w:cs="Tahoma"/>
          <w:spacing w:val="1"/>
          <w:position w:val="-2"/>
          <w:sz w:val="26"/>
          <w:szCs w:val="26"/>
        </w:rPr>
        <w:t>v</w:t>
      </w:r>
      <w:r>
        <w:rPr>
          <w:rFonts w:ascii="Tahoma" w:eastAsia="Tahoma" w:hAnsi="Tahoma" w:cs="Tahoma"/>
          <w:position w:val="-2"/>
          <w:sz w:val="26"/>
          <w:szCs w:val="26"/>
        </w:rPr>
        <w:t xml:space="preserve">)     </w:t>
      </w:r>
      <w:r>
        <w:rPr>
          <w:rFonts w:ascii="Tahoma" w:eastAsia="Tahoma" w:hAnsi="Tahoma" w:cs="Tahoma"/>
          <w:spacing w:val="55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2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i</w:t>
      </w:r>
      <w:r>
        <w:rPr>
          <w:rFonts w:ascii="Tahoma" w:eastAsia="Tahoma" w:hAnsi="Tahoma" w:cs="Tahoma"/>
          <w:position w:val="-2"/>
          <w:sz w:val="26"/>
          <w:szCs w:val="26"/>
        </w:rPr>
        <w:t>n</w:t>
      </w:r>
      <w:r>
        <w:rPr>
          <w:rFonts w:ascii="Tahoma" w:eastAsia="Tahoma" w:hAnsi="Tahoma" w:cs="Tahoma"/>
          <w:spacing w:val="1"/>
          <w:position w:val="-2"/>
          <w:sz w:val="26"/>
          <w:szCs w:val="26"/>
        </w:rPr>
        <w:t>k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i</w:t>
      </w:r>
      <w:r>
        <w:rPr>
          <w:rFonts w:ascii="Tahoma" w:eastAsia="Tahoma" w:hAnsi="Tahoma" w:cs="Tahoma"/>
          <w:position w:val="-2"/>
          <w:sz w:val="26"/>
          <w:szCs w:val="26"/>
        </w:rPr>
        <w:t>ng</w:t>
      </w:r>
      <w:r>
        <w:rPr>
          <w:rFonts w:ascii="Tahoma" w:eastAsia="Tahoma" w:hAnsi="Tahoma" w:cs="Tahoma"/>
          <w:spacing w:val="-7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position w:val="-2"/>
          <w:sz w:val="26"/>
          <w:szCs w:val="26"/>
        </w:rPr>
        <w:t>f</w:t>
      </w:r>
      <w:r>
        <w:rPr>
          <w:rFonts w:ascii="Tahoma" w:eastAsia="Tahoma" w:hAnsi="Tahoma" w:cs="Tahoma"/>
          <w:position w:val="-2"/>
          <w:sz w:val="26"/>
          <w:szCs w:val="26"/>
        </w:rPr>
        <w:t>un</w:t>
      </w:r>
      <w:r>
        <w:rPr>
          <w:rFonts w:ascii="Tahoma" w:eastAsia="Tahoma" w:hAnsi="Tahoma" w:cs="Tahoma"/>
          <w:spacing w:val="1"/>
          <w:position w:val="-2"/>
          <w:sz w:val="26"/>
          <w:szCs w:val="26"/>
        </w:rPr>
        <w:t>d</w:t>
      </w:r>
      <w:r>
        <w:rPr>
          <w:rFonts w:ascii="Tahoma" w:eastAsia="Tahoma" w:hAnsi="Tahoma" w:cs="Tahoma"/>
          <w:position w:val="-2"/>
          <w:sz w:val="26"/>
          <w:szCs w:val="26"/>
        </w:rPr>
        <w:t>.</w:t>
      </w:r>
    </w:p>
    <w:p w14:paraId="09B24BFD" w14:textId="77777777" w:rsidR="00262D3D" w:rsidRDefault="00545320">
      <w:pPr>
        <w:spacing w:before="7"/>
        <w:ind w:left="7284" w:right="163" w:firstLine="902"/>
        <w:jc w:val="right"/>
        <w:rPr>
          <w:rFonts w:ascii="Tahoma" w:eastAsia="Tahoma" w:hAnsi="Tahoma" w:cs="Tahoma"/>
          <w:sz w:val="26"/>
          <w:szCs w:val="26"/>
        </w:rPr>
        <w:sectPr w:rsidR="00262D3D">
          <w:pgSz w:w="12240" w:h="15840"/>
          <w:pgMar w:top="940" w:right="1280" w:bottom="280" w:left="1280" w:header="750" w:footer="818" w:gutter="0"/>
          <w:cols w:space="720"/>
        </w:sectPr>
      </w:pPr>
      <w:r>
        <w:rPr>
          <w:rFonts w:ascii="Tahoma" w:eastAsia="Tahoma" w:hAnsi="Tahoma" w:cs="Tahoma"/>
          <w:b/>
          <w:spacing w:val="2"/>
          <w:sz w:val="26"/>
          <w:szCs w:val="26"/>
        </w:rPr>
        <w:t>(</w:t>
      </w:r>
      <w:r>
        <w:rPr>
          <w:rFonts w:ascii="Tahoma" w:eastAsia="Tahoma" w:hAnsi="Tahoma" w:cs="Tahoma"/>
          <w:b/>
          <w:sz w:val="26"/>
          <w:szCs w:val="26"/>
        </w:rPr>
        <w:t>5</w:t>
      </w:r>
      <w:r>
        <w:rPr>
          <w:rFonts w:ascii="Tahoma" w:eastAsia="Tahoma" w:hAnsi="Tahoma" w:cs="Tahoma"/>
          <w:b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3"/>
          <w:w w:val="99"/>
          <w:sz w:val="26"/>
          <w:szCs w:val="26"/>
        </w:rPr>
        <w:t>m</w:t>
      </w:r>
      <w:r>
        <w:rPr>
          <w:rFonts w:ascii="Tahoma" w:eastAsia="Tahoma" w:hAnsi="Tahoma" w:cs="Tahoma"/>
          <w:b/>
          <w:spacing w:val="-1"/>
          <w:w w:val="99"/>
          <w:sz w:val="26"/>
          <w:szCs w:val="26"/>
        </w:rPr>
        <w:t>a</w:t>
      </w:r>
      <w:r>
        <w:rPr>
          <w:rFonts w:ascii="Tahoma" w:eastAsia="Tahoma" w:hAnsi="Tahoma" w:cs="Tahoma"/>
          <w:b/>
          <w:spacing w:val="-2"/>
          <w:w w:val="99"/>
          <w:sz w:val="26"/>
          <w:szCs w:val="26"/>
        </w:rPr>
        <w:t>r</w:t>
      </w:r>
      <w:r>
        <w:rPr>
          <w:rFonts w:ascii="Tahoma" w:eastAsia="Tahoma" w:hAnsi="Tahoma" w:cs="Tahoma"/>
          <w:b/>
          <w:spacing w:val="2"/>
          <w:w w:val="99"/>
          <w:sz w:val="26"/>
          <w:szCs w:val="26"/>
        </w:rPr>
        <w:t>k</w:t>
      </w:r>
      <w:r>
        <w:rPr>
          <w:rFonts w:ascii="Tahoma" w:eastAsia="Tahoma" w:hAnsi="Tahoma" w:cs="Tahoma"/>
          <w:b/>
          <w:spacing w:val="1"/>
          <w:w w:val="99"/>
          <w:sz w:val="26"/>
          <w:szCs w:val="26"/>
        </w:rPr>
        <w:t>s</w:t>
      </w:r>
      <w:r>
        <w:rPr>
          <w:rFonts w:ascii="Tahoma" w:eastAsia="Tahoma" w:hAnsi="Tahoma" w:cs="Tahoma"/>
          <w:b/>
          <w:w w:val="99"/>
          <w:sz w:val="26"/>
          <w:szCs w:val="26"/>
        </w:rPr>
        <w:t xml:space="preserve">) </w:t>
      </w:r>
      <w:r>
        <w:rPr>
          <w:rFonts w:ascii="Tahoma" w:eastAsia="Tahoma" w:hAnsi="Tahoma" w:cs="Tahoma"/>
          <w:b/>
          <w:spacing w:val="3"/>
          <w:sz w:val="26"/>
          <w:szCs w:val="26"/>
        </w:rPr>
        <w:t>(</w:t>
      </w:r>
      <w:r>
        <w:rPr>
          <w:rFonts w:ascii="Tahoma" w:eastAsia="Tahoma" w:hAnsi="Tahoma" w:cs="Tahoma"/>
          <w:b/>
          <w:sz w:val="26"/>
          <w:szCs w:val="26"/>
        </w:rPr>
        <w:t>T</w:t>
      </w:r>
      <w:r>
        <w:rPr>
          <w:rFonts w:ascii="Tahoma" w:eastAsia="Tahoma" w:hAnsi="Tahoma" w:cs="Tahoma"/>
          <w:b/>
          <w:spacing w:val="-1"/>
          <w:sz w:val="26"/>
          <w:szCs w:val="26"/>
        </w:rPr>
        <w:t>o</w:t>
      </w:r>
      <w:r>
        <w:rPr>
          <w:rFonts w:ascii="Tahoma" w:eastAsia="Tahoma" w:hAnsi="Tahoma" w:cs="Tahoma"/>
          <w:b/>
          <w:spacing w:val="-2"/>
          <w:sz w:val="26"/>
          <w:szCs w:val="26"/>
        </w:rPr>
        <w:t>t</w:t>
      </w:r>
      <w:r>
        <w:rPr>
          <w:rFonts w:ascii="Tahoma" w:eastAsia="Tahoma" w:hAnsi="Tahoma" w:cs="Tahoma"/>
          <w:b/>
          <w:spacing w:val="-1"/>
          <w:sz w:val="26"/>
          <w:szCs w:val="26"/>
        </w:rPr>
        <w:t>a</w:t>
      </w:r>
      <w:r>
        <w:rPr>
          <w:rFonts w:ascii="Tahoma" w:eastAsia="Tahoma" w:hAnsi="Tahoma" w:cs="Tahoma"/>
          <w:b/>
          <w:sz w:val="26"/>
          <w:szCs w:val="26"/>
        </w:rPr>
        <w:t>l</w:t>
      </w:r>
      <w:r>
        <w:rPr>
          <w:rFonts w:ascii="Tahoma" w:eastAsia="Tahoma" w:hAnsi="Tahoma" w:cs="Tahoma"/>
          <w:b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-2"/>
          <w:sz w:val="26"/>
          <w:szCs w:val="26"/>
        </w:rPr>
        <w:t>2</w:t>
      </w:r>
      <w:r>
        <w:rPr>
          <w:rFonts w:ascii="Tahoma" w:eastAsia="Tahoma" w:hAnsi="Tahoma" w:cs="Tahoma"/>
          <w:b/>
          <w:sz w:val="26"/>
          <w:szCs w:val="26"/>
        </w:rPr>
        <w:t>0</w:t>
      </w:r>
      <w:r>
        <w:rPr>
          <w:rFonts w:ascii="Tahoma" w:eastAsia="Tahoma" w:hAnsi="Tahoma" w:cs="Tahoma"/>
          <w:b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3"/>
          <w:w w:val="99"/>
          <w:sz w:val="26"/>
          <w:szCs w:val="26"/>
        </w:rPr>
        <w:t>ma</w:t>
      </w:r>
      <w:r>
        <w:rPr>
          <w:rFonts w:ascii="Tahoma" w:eastAsia="Tahoma" w:hAnsi="Tahoma" w:cs="Tahoma"/>
          <w:b/>
          <w:spacing w:val="-2"/>
          <w:w w:val="99"/>
          <w:sz w:val="26"/>
          <w:szCs w:val="26"/>
        </w:rPr>
        <w:t>r</w:t>
      </w:r>
      <w:r>
        <w:rPr>
          <w:rFonts w:ascii="Tahoma" w:eastAsia="Tahoma" w:hAnsi="Tahoma" w:cs="Tahoma"/>
          <w:b/>
          <w:spacing w:val="2"/>
          <w:w w:val="99"/>
          <w:sz w:val="26"/>
          <w:szCs w:val="26"/>
        </w:rPr>
        <w:t>ks</w:t>
      </w:r>
      <w:r>
        <w:rPr>
          <w:rFonts w:ascii="Tahoma" w:eastAsia="Tahoma" w:hAnsi="Tahoma" w:cs="Tahoma"/>
          <w:b/>
          <w:w w:val="99"/>
          <w:sz w:val="26"/>
          <w:szCs w:val="26"/>
        </w:rPr>
        <w:t>)</w:t>
      </w:r>
    </w:p>
    <w:p w14:paraId="1819EB99" w14:textId="77777777" w:rsidR="00262D3D" w:rsidRDefault="00262D3D">
      <w:pPr>
        <w:spacing w:before="9" w:line="120" w:lineRule="exact"/>
        <w:rPr>
          <w:sz w:val="12"/>
          <w:szCs w:val="12"/>
        </w:rPr>
      </w:pPr>
    </w:p>
    <w:p w14:paraId="35701962" w14:textId="77777777" w:rsidR="00262D3D" w:rsidRDefault="00262D3D">
      <w:pPr>
        <w:spacing w:line="200" w:lineRule="exact"/>
      </w:pPr>
    </w:p>
    <w:p w14:paraId="288AA569" w14:textId="77777777" w:rsidR="00262D3D" w:rsidRDefault="00545320">
      <w:pPr>
        <w:spacing w:before="14"/>
        <w:ind w:left="16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b/>
          <w:spacing w:val="2"/>
          <w:sz w:val="26"/>
          <w:szCs w:val="26"/>
        </w:rPr>
        <w:t>Qu</w:t>
      </w:r>
      <w:r>
        <w:rPr>
          <w:rFonts w:ascii="Tahoma" w:eastAsia="Tahoma" w:hAnsi="Tahoma" w:cs="Tahoma"/>
          <w:b/>
          <w:sz w:val="26"/>
          <w:szCs w:val="26"/>
        </w:rPr>
        <w:t>e</w:t>
      </w:r>
      <w:r>
        <w:rPr>
          <w:rFonts w:ascii="Tahoma" w:eastAsia="Tahoma" w:hAnsi="Tahoma" w:cs="Tahoma"/>
          <w:b/>
          <w:spacing w:val="1"/>
          <w:sz w:val="26"/>
          <w:szCs w:val="26"/>
        </w:rPr>
        <w:t>s</w:t>
      </w:r>
      <w:r>
        <w:rPr>
          <w:rFonts w:ascii="Tahoma" w:eastAsia="Tahoma" w:hAnsi="Tahoma" w:cs="Tahoma"/>
          <w:b/>
          <w:spacing w:val="-2"/>
          <w:sz w:val="26"/>
          <w:szCs w:val="26"/>
        </w:rPr>
        <w:t>t</w:t>
      </w:r>
      <w:r>
        <w:rPr>
          <w:rFonts w:ascii="Tahoma" w:eastAsia="Tahoma" w:hAnsi="Tahoma" w:cs="Tahoma"/>
          <w:b/>
          <w:spacing w:val="-1"/>
          <w:sz w:val="26"/>
          <w:szCs w:val="26"/>
        </w:rPr>
        <w:t>io</w:t>
      </w:r>
      <w:r>
        <w:rPr>
          <w:rFonts w:ascii="Tahoma" w:eastAsia="Tahoma" w:hAnsi="Tahoma" w:cs="Tahoma"/>
          <w:b/>
          <w:sz w:val="26"/>
          <w:szCs w:val="26"/>
        </w:rPr>
        <w:t>n</w:t>
      </w:r>
      <w:r>
        <w:rPr>
          <w:rFonts w:ascii="Tahoma" w:eastAsia="Tahoma" w:hAnsi="Tahoma" w:cs="Tahoma"/>
          <w:b/>
          <w:spacing w:val="-9"/>
          <w:sz w:val="26"/>
          <w:szCs w:val="26"/>
        </w:rPr>
        <w:t xml:space="preserve"> </w:t>
      </w:r>
      <w:r w:rsidR="00377C53">
        <w:rPr>
          <w:rFonts w:ascii="Tahoma" w:eastAsia="Tahoma" w:hAnsi="Tahoma" w:cs="Tahoma"/>
          <w:b/>
          <w:sz w:val="26"/>
          <w:szCs w:val="26"/>
        </w:rPr>
        <w:t>3</w:t>
      </w:r>
    </w:p>
    <w:p w14:paraId="69F87AB1" w14:textId="77777777" w:rsidR="00262D3D" w:rsidRDefault="00545320">
      <w:pPr>
        <w:spacing w:before="94"/>
        <w:ind w:left="160" w:right="118"/>
        <w:rPr>
          <w:rFonts w:ascii="Tahoma" w:eastAsia="Tahoma" w:hAnsi="Tahoma" w:cs="Tahoma"/>
          <w:sz w:val="26"/>
          <w:szCs w:val="26"/>
        </w:rPr>
      </w:pPr>
      <w:proofErr w:type="spellStart"/>
      <w:r>
        <w:rPr>
          <w:rFonts w:ascii="Tahoma" w:eastAsia="Tahoma" w:hAnsi="Tahoma" w:cs="Tahoma"/>
          <w:spacing w:val="1"/>
          <w:sz w:val="26"/>
          <w:szCs w:val="26"/>
        </w:rPr>
        <w:t>K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k</w:t>
      </w:r>
      <w:r>
        <w:rPr>
          <w:rFonts w:ascii="Tahoma" w:eastAsia="Tahoma" w:hAnsi="Tahoma" w:cs="Tahoma"/>
          <w:sz w:val="26"/>
          <w:szCs w:val="26"/>
        </w:rPr>
        <w:t>o</w:t>
      </w:r>
      <w:proofErr w:type="spellEnd"/>
      <w:r>
        <w:rPr>
          <w:rFonts w:ascii="Tahoma" w:eastAsia="Tahoma" w:hAnsi="Tahoma" w:cs="Tahoma"/>
          <w:spacing w:val="2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H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2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td</w:t>
      </w:r>
      <w:r>
        <w:rPr>
          <w:rFonts w:ascii="Tahoma" w:eastAsia="Tahoma" w:hAnsi="Tahoma" w:cs="Tahoma"/>
          <w:spacing w:val="3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3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6"/>
          <w:sz w:val="26"/>
          <w:szCs w:val="26"/>
        </w:rPr>
        <w:t>g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2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3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3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a</w:t>
      </w:r>
      <w:r>
        <w:rPr>
          <w:rFonts w:ascii="Tahoma" w:eastAsia="Tahoma" w:hAnsi="Tahoma" w:cs="Tahoma"/>
          <w:spacing w:val="3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2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z w:val="26"/>
          <w:szCs w:val="26"/>
        </w:rPr>
        <w:t>st</w:t>
      </w:r>
      <w:r>
        <w:rPr>
          <w:rFonts w:ascii="Tahoma" w:eastAsia="Tahoma" w:hAnsi="Tahoma" w:cs="Tahoma"/>
          <w:spacing w:val="2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3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3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5"/>
          <w:sz w:val="26"/>
          <w:szCs w:val="26"/>
        </w:rPr>
        <w:t>v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2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u w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th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ll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ng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-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3</w:t>
      </w:r>
      <w:r>
        <w:rPr>
          <w:rFonts w:ascii="Tahoma" w:eastAsia="Tahoma" w:hAnsi="Tahoma" w:cs="Tahoma"/>
          <w:sz w:val="26"/>
          <w:szCs w:val="26"/>
        </w:rPr>
        <w:t>1</w:t>
      </w:r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6"/>
          <w:sz w:val="26"/>
          <w:szCs w:val="26"/>
        </w:rPr>
        <w:t>b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,</w:t>
      </w:r>
      <w:r>
        <w:rPr>
          <w:rFonts w:ascii="Tahoma" w:eastAsia="Tahoma" w:hAnsi="Tahoma" w:cs="Tahoma"/>
          <w:spacing w:val="-1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2</w:t>
      </w:r>
      <w:r>
        <w:rPr>
          <w:rFonts w:ascii="Tahoma" w:eastAsia="Tahoma" w:hAnsi="Tahoma" w:cs="Tahoma"/>
          <w:spacing w:val="-2"/>
          <w:sz w:val="26"/>
          <w:szCs w:val="26"/>
        </w:rPr>
        <w:t>0</w:t>
      </w:r>
      <w:r>
        <w:rPr>
          <w:rFonts w:ascii="Tahoma" w:eastAsia="Tahoma" w:hAnsi="Tahoma" w:cs="Tahoma"/>
          <w:spacing w:val="3"/>
          <w:sz w:val="26"/>
          <w:szCs w:val="26"/>
        </w:rPr>
        <w:t>1</w:t>
      </w:r>
      <w:r>
        <w:rPr>
          <w:rFonts w:ascii="Tahoma" w:eastAsia="Tahoma" w:hAnsi="Tahoma" w:cs="Tahoma"/>
          <w:spacing w:val="-2"/>
          <w:sz w:val="26"/>
          <w:szCs w:val="26"/>
        </w:rPr>
        <w:t>7</w:t>
      </w:r>
      <w:r>
        <w:rPr>
          <w:rFonts w:ascii="Tahoma" w:eastAsia="Tahoma" w:hAnsi="Tahoma" w:cs="Tahoma"/>
          <w:sz w:val="26"/>
          <w:szCs w:val="26"/>
        </w:rPr>
        <w:t>:</w:t>
      </w:r>
    </w:p>
    <w:p w14:paraId="7C87D86D" w14:textId="77777777" w:rsidR="00262D3D" w:rsidRDefault="00545320">
      <w:pPr>
        <w:spacing w:line="300" w:lineRule="exact"/>
        <w:ind w:left="2757"/>
        <w:rPr>
          <w:rFonts w:ascii="Tahoma" w:eastAsia="Tahoma" w:hAnsi="Tahoma" w:cs="Tahoma"/>
          <w:sz w:val="26"/>
          <w:szCs w:val="26"/>
        </w:rPr>
      </w:pPr>
      <w:proofErr w:type="spellStart"/>
      <w:r>
        <w:rPr>
          <w:rFonts w:ascii="Tahoma" w:eastAsia="Tahoma" w:hAnsi="Tahoma" w:cs="Tahoma"/>
          <w:position w:val="-2"/>
          <w:sz w:val="26"/>
          <w:szCs w:val="26"/>
        </w:rPr>
        <w:t>Shs</w:t>
      </w:r>
      <w:proofErr w:type="spellEnd"/>
      <w:r>
        <w:rPr>
          <w:rFonts w:ascii="Tahoma" w:eastAsia="Tahoma" w:hAnsi="Tahoma" w:cs="Tahoma"/>
          <w:spacing w:val="-4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‘</w:t>
      </w:r>
      <w:r>
        <w:rPr>
          <w:rFonts w:ascii="Tahoma" w:eastAsia="Tahoma" w:hAnsi="Tahoma" w:cs="Tahoma"/>
          <w:spacing w:val="3"/>
          <w:position w:val="-2"/>
          <w:sz w:val="26"/>
          <w:szCs w:val="26"/>
        </w:rPr>
        <w:t>00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0</w:t>
      </w:r>
      <w:r>
        <w:rPr>
          <w:rFonts w:ascii="Tahoma" w:eastAsia="Tahoma" w:hAnsi="Tahoma" w:cs="Tahoma"/>
          <w:position w:val="-2"/>
          <w:sz w:val="26"/>
          <w:szCs w:val="26"/>
        </w:rPr>
        <w:t>’</w:t>
      </w:r>
    </w:p>
    <w:tbl>
      <w:tblPr>
        <w:tblW w:w="0" w:type="auto"/>
        <w:tblInd w:w="2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1"/>
        <w:gridCol w:w="1180"/>
      </w:tblGrid>
      <w:tr w:rsidR="00262D3D" w14:paraId="6102CDCA" w14:textId="77777777">
        <w:trPr>
          <w:trHeight w:hRule="exact" w:val="343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14:paraId="0286BEAB" w14:textId="77777777" w:rsidR="00262D3D" w:rsidRDefault="00545320">
            <w:pPr>
              <w:spacing w:before="12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sz w:val="26"/>
                <w:szCs w:val="26"/>
              </w:rPr>
              <w:t>W</w:t>
            </w:r>
            <w:r>
              <w:rPr>
                <w:rFonts w:ascii="Tahoma" w:eastAsia="Tahoma" w:hAnsi="Tahoma" w:cs="Tahoma"/>
                <w:spacing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pacing w:val="1"/>
                <w:sz w:val="26"/>
                <w:szCs w:val="26"/>
              </w:rPr>
              <w:t>k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sz w:val="26"/>
                <w:szCs w:val="26"/>
              </w:rPr>
              <w:t>ng</w:t>
            </w:r>
            <w:r>
              <w:rPr>
                <w:rFonts w:ascii="Tahoma" w:eastAsia="Tahoma" w:hAnsi="Tahoma" w:cs="Tahoma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6"/>
                <w:sz w:val="26"/>
                <w:szCs w:val="26"/>
              </w:rPr>
              <w:t>c</w:t>
            </w:r>
            <w:r>
              <w:rPr>
                <w:rFonts w:ascii="Tahoma" w:eastAsia="Tahoma" w:hAnsi="Tahoma" w:cs="Tahoma"/>
                <w:spacing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spacing w:val="1"/>
                <w:sz w:val="26"/>
                <w:szCs w:val="26"/>
              </w:rPr>
              <w:t>p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3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sz w:val="26"/>
                <w:szCs w:val="26"/>
              </w:rPr>
              <w:t>l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064D5D59" w14:textId="77777777" w:rsidR="00262D3D" w:rsidRDefault="00545320">
            <w:pPr>
              <w:spacing w:before="12"/>
              <w:ind w:left="355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8</w:t>
            </w:r>
            <w:r>
              <w:rPr>
                <w:rFonts w:ascii="Tahoma" w:eastAsia="Tahoma" w:hAnsi="Tahoma" w:cs="Tahoma"/>
                <w:spacing w:val="3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,</w:t>
            </w:r>
            <w:r>
              <w:rPr>
                <w:rFonts w:ascii="Tahoma" w:eastAsia="Tahoma" w:hAnsi="Tahoma" w:cs="Tahoma"/>
                <w:spacing w:val="3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z w:val="26"/>
                <w:szCs w:val="26"/>
              </w:rPr>
              <w:t>0</w:t>
            </w:r>
          </w:p>
        </w:tc>
      </w:tr>
      <w:tr w:rsidR="00262D3D" w14:paraId="38382F4E" w14:textId="77777777">
        <w:trPr>
          <w:trHeight w:hRule="exact" w:val="312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14:paraId="439DA088" w14:textId="77777777" w:rsidR="00262D3D" w:rsidRDefault="00545320">
            <w:pPr>
              <w:spacing w:line="280" w:lineRule="exact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er</w:t>
            </w:r>
            <w:r>
              <w:rPr>
                <w:rFonts w:ascii="Tahoma" w:eastAsia="Tahoma" w:hAnsi="Tahoma" w:cs="Tahoma"/>
                <w:spacing w:val="5"/>
                <w:position w:val="-1"/>
                <w:sz w:val="26"/>
                <w:szCs w:val="26"/>
              </w:rPr>
              <w:t>v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11244A04" w14:textId="77777777" w:rsidR="00262D3D" w:rsidRDefault="00545320">
            <w:pPr>
              <w:spacing w:line="280" w:lineRule="exact"/>
              <w:ind w:left="355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6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,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0</w:t>
            </w:r>
          </w:p>
        </w:tc>
      </w:tr>
      <w:tr w:rsidR="00262D3D" w14:paraId="3A97A743" w14:textId="77777777">
        <w:trPr>
          <w:trHeight w:hRule="exact" w:val="386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14:paraId="5E7B917C" w14:textId="77777777" w:rsidR="00262D3D" w:rsidRDefault="00545320">
            <w:pPr>
              <w:spacing w:line="280" w:lineRule="exact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N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n</w:t>
            </w: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</w:rPr>
              <w:t>-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c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u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re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nt</w:t>
            </w:r>
            <w:r>
              <w:rPr>
                <w:rFonts w:ascii="Tahoma" w:eastAsia="Tahoma" w:hAnsi="Tahoma" w:cs="Tahoma"/>
                <w:spacing w:val="-9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</w:t>
            </w:r>
            <w:r>
              <w:rPr>
                <w:rFonts w:ascii="Tahoma" w:eastAsia="Tahoma" w:hAnsi="Tahoma" w:cs="Tahoma"/>
                <w:spacing w:val="4"/>
                <w:position w:val="-1"/>
                <w:sz w:val="26"/>
                <w:szCs w:val="26"/>
              </w:rPr>
              <w:t>s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ts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45892D32" w14:textId="77777777" w:rsidR="00262D3D" w:rsidRDefault="00545320">
            <w:pPr>
              <w:spacing w:line="280" w:lineRule="exact"/>
              <w:ind w:left="211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1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,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0</w:t>
            </w:r>
          </w:p>
        </w:tc>
      </w:tr>
    </w:tbl>
    <w:p w14:paraId="66F895D8" w14:textId="77777777" w:rsidR="00262D3D" w:rsidRDefault="00545320">
      <w:pPr>
        <w:spacing w:before="56"/>
        <w:ind w:left="16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s:</w:t>
      </w:r>
    </w:p>
    <w:p w14:paraId="69997DDF" w14:textId="77777777" w:rsidR="00262D3D" w:rsidRDefault="00545320">
      <w:pPr>
        <w:spacing w:line="300" w:lineRule="exact"/>
        <w:ind w:left="266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C</w:t>
      </w:r>
      <w:r>
        <w:rPr>
          <w:rFonts w:ascii="Tahoma" w:eastAsia="Tahoma" w:hAnsi="Tahoma" w:cs="Tahoma"/>
          <w:position w:val="-1"/>
          <w:sz w:val="26"/>
          <w:szCs w:val="26"/>
        </w:rPr>
        <w:t>u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re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spacing w:val="-9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position w:val="-1"/>
          <w:sz w:val="26"/>
          <w:szCs w:val="26"/>
        </w:rPr>
        <w:t xml:space="preserve">o    </w:t>
      </w:r>
      <w:r>
        <w:rPr>
          <w:rFonts w:ascii="Tahoma" w:eastAsia="Tahoma" w:hAnsi="Tahoma" w:cs="Tahoma"/>
          <w:spacing w:val="29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1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.</w:t>
      </w:r>
      <w:r>
        <w:rPr>
          <w:rFonts w:ascii="Tahoma" w:eastAsia="Tahoma" w:hAnsi="Tahoma" w:cs="Tahoma"/>
          <w:position w:val="-1"/>
          <w:sz w:val="26"/>
          <w:szCs w:val="26"/>
        </w:rPr>
        <w:t>5</w:t>
      </w:r>
    </w:p>
    <w:p w14:paraId="407EBE43" w14:textId="77777777" w:rsidR="00262D3D" w:rsidRDefault="00545320">
      <w:pPr>
        <w:spacing w:before="3"/>
        <w:ind w:left="266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-2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o  </w:t>
      </w:r>
      <w:r>
        <w:rPr>
          <w:rFonts w:ascii="Tahoma" w:eastAsia="Tahoma" w:hAnsi="Tahoma" w:cs="Tahoma"/>
          <w:spacing w:val="6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1</w:t>
      </w:r>
      <w:r>
        <w:rPr>
          <w:rFonts w:ascii="Tahoma" w:eastAsia="Tahoma" w:hAnsi="Tahoma" w:cs="Tahoma"/>
          <w:spacing w:val="3"/>
          <w:sz w:val="26"/>
          <w:szCs w:val="26"/>
        </w:rPr>
        <w:t>.</w:t>
      </w:r>
      <w:r>
        <w:rPr>
          <w:rFonts w:ascii="Tahoma" w:eastAsia="Tahoma" w:hAnsi="Tahoma" w:cs="Tahoma"/>
          <w:sz w:val="26"/>
          <w:szCs w:val="26"/>
        </w:rPr>
        <w:t>1</w:t>
      </w:r>
    </w:p>
    <w:p w14:paraId="5955D98B" w14:textId="77777777" w:rsidR="00262D3D" w:rsidRDefault="00262D3D">
      <w:pPr>
        <w:spacing w:before="2" w:line="140" w:lineRule="exact"/>
        <w:rPr>
          <w:sz w:val="14"/>
          <w:szCs w:val="14"/>
        </w:rPr>
      </w:pPr>
    </w:p>
    <w:p w14:paraId="4D879518" w14:textId="77777777" w:rsidR="00262D3D" w:rsidRDefault="00545320">
      <w:pPr>
        <w:ind w:left="16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he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om</w:t>
      </w:r>
      <w:r>
        <w:rPr>
          <w:rFonts w:ascii="Tahoma" w:eastAsia="Tahoma" w:hAnsi="Tahoma" w:cs="Tahoma"/>
          <w:spacing w:val="6"/>
          <w:sz w:val="26"/>
          <w:szCs w:val="26"/>
        </w:rPr>
        <w:t>p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ny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a</w:t>
      </w:r>
      <w:r>
        <w:rPr>
          <w:rFonts w:ascii="Tahoma" w:eastAsia="Tahoma" w:hAnsi="Tahoma" w:cs="Tahoma"/>
          <w:sz w:val="26"/>
          <w:szCs w:val="26"/>
        </w:rPr>
        <w:t>ny</w:t>
      </w:r>
      <w:r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2"/>
          <w:sz w:val="26"/>
          <w:szCs w:val="26"/>
        </w:rPr>
        <w:t>-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m</w:t>
      </w:r>
      <w:r>
        <w:rPr>
          <w:rFonts w:ascii="Tahoma" w:eastAsia="Tahoma" w:hAnsi="Tahoma" w:cs="Tahoma"/>
          <w:spacing w:val="-1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ts</w:t>
      </w:r>
      <w:r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6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st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tu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656F8D43" w14:textId="77777777" w:rsidR="00262D3D" w:rsidRDefault="00262D3D">
      <w:pPr>
        <w:spacing w:before="7" w:line="140" w:lineRule="exact"/>
        <w:rPr>
          <w:sz w:val="14"/>
          <w:szCs w:val="14"/>
        </w:rPr>
      </w:pPr>
    </w:p>
    <w:p w14:paraId="038B317D" w14:textId="77777777" w:rsidR="00262D3D" w:rsidRDefault="00545320">
      <w:pPr>
        <w:ind w:left="16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b/>
          <w:spacing w:val="-1"/>
          <w:sz w:val="26"/>
          <w:szCs w:val="26"/>
        </w:rPr>
        <w:t>R</w:t>
      </w:r>
      <w:r>
        <w:rPr>
          <w:rFonts w:ascii="Tahoma" w:eastAsia="Tahoma" w:hAnsi="Tahoma" w:cs="Tahoma"/>
          <w:b/>
          <w:sz w:val="26"/>
          <w:szCs w:val="26"/>
        </w:rPr>
        <w:t>eq</w:t>
      </w:r>
      <w:r>
        <w:rPr>
          <w:rFonts w:ascii="Tahoma" w:eastAsia="Tahoma" w:hAnsi="Tahoma" w:cs="Tahoma"/>
          <w:b/>
          <w:spacing w:val="2"/>
          <w:sz w:val="26"/>
          <w:szCs w:val="26"/>
        </w:rPr>
        <w:t>u</w:t>
      </w:r>
      <w:r>
        <w:rPr>
          <w:rFonts w:ascii="Tahoma" w:eastAsia="Tahoma" w:hAnsi="Tahoma" w:cs="Tahoma"/>
          <w:b/>
          <w:spacing w:val="-1"/>
          <w:sz w:val="26"/>
          <w:szCs w:val="26"/>
        </w:rPr>
        <w:t>i</w:t>
      </w:r>
      <w:r>
        <w:rPr>
          <w:rFonts w:ascii="Tahoma" w:eastAsia="Tahoma" w:hAnsi="Tahoma" w:cs="Tahoma"/>
          <w:b/>
          <w:spacing w:val="-2"/>
          <w:sz w:val="26"/>
          <w:szCs w:val="26"/>
        </w:rPr>
        <w:t>r</w:t>
      </w:r>
      <w:r>
        <w:rPr>
          <w:rFonts w:ascii="Tahoma" w:eastAsia="Tahoma" w:hAnsi="Tahoma" w:cs="Tahoma"/>
          <w:b/>
          <w:sz w:val="26"/>
          <w:szCs w:val="26"/>
        </w:rPr>
        <w:t>ed:</w:t>
      </w:r>
    </w:p>
    <w:p w14:paraId="0DF63C57" w14:textId="77777777" w:rsidR="00262D3D" w:rsidRDefault="00262D3D">
      <w:pPr>
        <w:spacing w:before="2" w:line="140" w:lineRule="exact"/>
        <w:rPr>
          <w:sz w:val="14"/>
          <w:szCs w:val="14"/>
        </w:rPr>
      </w:pPr>
    </w:p>
    <w:p w14:paraId="3A75845D" w14:textId="77777777" w:rsidR="00262D3D" w:rsidRDefault="00545320">
      <w:pPr>
        <w:ind w:left="880" w:right="116" w:hanging="72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sz w:val="26"/>
          <w:szCs w:val="26"/>
        </w:rPr>
        <w:t>(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 xml:space="preserve">)   </w:t>
      </w:r>
      <w:r>
        <w:rPr>
          <w:rFonts w:ascii="Tahoma" w:eastAsia="Tahoma" w:hAnsi="Tahoma" w:cs="Tahoma"/>
          <w:spacing w:val="5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U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ng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5"/>
          <w:sz w:val="26"/>
          <w:szCs w:val="26"/>
        </w:rPr>
        <w:t>v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,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6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re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he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st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nt</w:t>
      </w:r>
      <w:r>
        <w:rPr>
          <w:rFonts w:ascii="Tahoma" w:eastAsia="Tahoma" w:hAnsi="Tahoma" w:cs="Tahoma"/>
          <w:spacing w:val="-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l</w:t>
      </w:r>
      <w:r>
        <w:rPr>
          <w:rFonts w:ascii="Tahoma" w:eastAsia="Tahoma" w:hAnsi="Tahoma" w:cs="Tahoma"/>
          <w:spacing w:val="-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 xml:space="preserve">s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3</w:t>
      </w:r>
      <w:r>
        <w:rPr>
          <w:rFonts w:ascii="Tahoma" w:eastAsia="Tahoma" w:hAnsi="Tahoma" w:cs="Tahoma"/>
          <w:sz w:val="26"/>
          <w:szCs w:val="26"/>
        </w:rPr>
        <w:t>1</w:t>
      </w:r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m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,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2</w:t>
      </w:r>
      <w:r>
        <w:rPr>
          <w:rFonts w:ascii="Tahoma" w:eastAsia="Tahoma" w:hAnsi="Tahoma" w:cs="Tahoma"/>
          <w:spacing w:val="3"/>
          <w:sz w:val="26"/>
          <w:szCs w:val="26"/>
        </w:rPr>
        <w:t>0</w:t>
      </w:r>
      <w:r>
        <w:rPr>
          <w:rFonts w:ascii="Tahoma" w:eastAsia="Tahoma" w:hAnsi="Tahoma" w:cs="Tahoma"/>
          <w:spacing w:val="-2"/>
          <w:sz w:val="26"/>
          <w:szCs w:val="26"/>
        </w:rPr>
        <w:t>1</w:t>
      </w:r>
      <w:r>
        <w:rPr>
          <w:rFonts w:ascii="Tahoma" w:eastAsia="Tahoma" w:hAnsi="Tahoma" w:cs="Tahoma"/>
          <w:spacing w:val="3"/>
          <w:sz w:val="26"/>
          <w:szCs w:val="26"/>
        </w:rPr>
        <w:t>7</w:t>
      </w:r>
      <w:r>
        <w:rPr>
          <w:rFonts w:ascii="Tahoma" w:eastAsia="Tahoma" w:hAnsi="Tahoma" w:cs="Tahoma"/>
          <w:sz w:val="26"/>
          <w:szCs w:val="26"/>
        </w:rPr>
        <w:t xml:space="preserve">.                                                       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2"/>
          <w:sz w:val="26"/>
          <w:szCs w:val="26"/>
        </w:rPr>
        <w:t>(</w:t>
      </w:r>
      <w:r>
        <w:rPr>
          <w:rFonts w:ascii="Tahoma" w:eastAsia="Tahoma" w:hAnsi="Tahoma" w:cs="Tahoma"/>
          <w:b/>
          <w:spacing w:val="-2"/>
          <w:sz w:val="26"/>
          <w:szCs w:val="26"/>
        </w:rPr>
        <w:t>1</w:t>
      </w:r>
      <w:r>
        <w:rPr>
          <w:rFonts w:ascii="Tahoma" w:eastAsia="Tahoma" w:hAnsi="Tahoma" w:cs="Tahoma"/>
          <w:b/>
          <w:sz w:val="26"/>
          <w:szCs w:val="26"/>
        </w:rPr>
        <w:t>2</w:t>
      </w:r>
      <w:r>
        <w:rPr>
          <w:rFonts w:ascii="Tahoma" w:eastAsia="Tahoma" w:hAnsi="Tahoma" w:cs="Tahoma"/>
          <w:b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3"/>
          <w:sz w:val="26"/>
          <w:szCs w:val="26"/>
        </w:rPr>
        <w:t>m</w:t>
      </w:r>
      <w:r>
        <w:rPr>
          <w:rFonts w:ascii="Tahoma" w:eastAsia="Tahoma" w:hAnsi="Tahoma" w:cs="Tahoma"/>
          <w:b/>
          <w:spacing w:val="-1"/>
          <w:sz w:val="26"/>
          <w:szCs w:val="26"/>
        </w:rPr>
        <w:t>a</w:t>
      </w:r>
      <w:r>
        <w:rPr>
          <w:rFonts w:ascii="Tahoma" w:eastAsia="Tahoma" w:hAnsi="Tahoma" w:cs="Tahoma"/>
          <w:b/>
          <w:spacing w:val="-2"/>
          <w:sz w:val="26"/>
          <w:szCs w:val="26"/>
        </w:rPr>
        <w:t>r</w:t>
      </w:r>
      <w:r>
        <w:rPr>
          <w:rFonts w:ascii="Tahoma" w:eastAsia="Tahoma" w:hAnsi="Tahoma" w:cs="Tahoma"/>
          <w:b/>
          <w:spacing w:val="2"/>
          <w:sz w:val="26"/>
          <w:szCs w:val="26"/>
        </w:rPr>
        <w:t>k</w:t>
      </w:r>
      <w:r>
        <w:rPr>
          <w:rFonts w:ascii="Tahoma" w:eastAsia="Tahoma" w:hAnsi="Tahoma" w:cs="Tahoma"/>
          <w:b/>
          <w:spacing w:val="1"/>
          <w:sz w:val="26"/>
          <w:szCs w:val="26"/>
        </w:rPr>
        <w:t>s</w:t>
      </w:r>
      <w:r>
        <w:rPr>
          <w:rFonts w:ascii="Tahoma" w:eastAsia="Tahoma" w:hAnsi="Tahoma" w:cs="Tahoma"/>
          <w:b/>
          <w:sz w:val="26"/>
          <w:szCs w:val="26"/>
        </w:rPr>
        <w:t>)</w:t>
      </w:r>
    </w:p>
    <w:p w14:paraId="4963A473" w14:textId="77777777" w:rsidR="00262D3D" w:rsidRDefault="00545320">
      <w:pPr>
        <w:spacing w:before="2" w:line="300" w:lineRule="exact"/>
        <w:ind w:left="880" w:right="117" w:hanging="720"/>
        <w:rPr>
          <w:rFonts w:ascii="Tahoma" w:eastAsia="Tahoma" w:hAnsi="Tahoma" w:cs="Tahoma"/>
          <w:sz w:val="26"/>
          <w:szCs w:val="26"/>
        </w:rPr>
        <w:sectPr w:rsidR="00262D3D">
          <w:headerReference w:type="default" r:id="rId9"/>
          <w:pgSz w:w="12240" w:h="15840"/>
          <w:pgMar w:top="940" w:right="1280" w:bottom="280" w:left="1280" w:header="750" w:footer="818" w:gutter="0"/>
          <w:cols w:space="720"/>
        </w:sectPr>
      </w:pPr>
      <w:r>
        <w:rPr>
          <w:rFonts w:ascii="Tahoma" w:eastAsia="Tahoma" w:hAnsi="Tahoma" w:cs="Tahoma"/>
          <w:spacing w:val="2"/>
          <w:sz w:val="26"/>
          <w:szCs w:val="26"/>
        </w:rPr>
        <w:t>(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z w:val="26"/>
          <w:szCs w:val="26"/>
        </w:rPr>
        <w:t xml:space="preserve">)   </w:t>
      </w:r>
      <w:r>
        <w:rPr>
          <w:rFonts w:ascii="Tahoma" w:eastAsia="Tahoma" w:hAnsi="Tahoma" w:cs="Tahoma"/>
          <w:spacing w:val="4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xp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9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to</w:t>
      </w:r>
      <w:r>
        <w:rPr>
          <w:rFonts w:ascii="Tahoma" w:eastAsia="Tahoma" w:hAnsi="Tahoma" w:cs="Tahoma"/>
          <w:spacing w:val="69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6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6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65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spacing w:val="6"/>
          <w:sz w:val="26"/>
          <w:szCs w:val="26"/>
        </w:rPr>
        <w:t>K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k</w:t>
      </w:r>
      <w:r>
        <w:rPr>
          <w:rFonts w:ascii="Tahoma" w:eastAsia="Tahoma" w:hAnsi="Tahoma" w:cs="Tahoma"/>
          <w:sz w:val="26"/>
          <w:szCs w:val="26"/>
        </w:rPr>
        <w:t>o</w:t>
      </w:r>
      <w:proofErr w:type="spellEnd"/>
      <w:r>
        <w:rPr>
          <w:rFonts w:ascii="Tahoma" w:eastAsia="Tahoma" w:hAnsi="Tahoma" w:cs="Tahoma"/>
          <w:spacing w:val="6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H</w:t>
      </w:r>
      <w:r>
        <w:rPr>
          <w:rFonts w:ascii="Tahoma" w:eastAsia="Tahoma" w:hAnsi="Tahoma" w:cs="Tahoma"/>
          <w:spacing w:val="3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6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td</w:t>
      </w:r>
      <w:r>
        <w:rPr>
          <w:rFonts w:ascii="Tahoma" w:eastAsia="Tahoma" w:hAnsi="Tahoma" w:cs="Tahoma"/>
          <w:spacing w:val="6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the</w:t>
      </w:r>
      <w:r>
        <w:rPr>
          <w:rFonts w:ascii="Tahoma" w:eastAsia="Tahoma" w:hAnsi="Tahoma" w:cs="Tahoma"/>
          <w:spacing w:val="67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5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6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 xml:space="preserve">l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5"/>
          <w:sz w:val="26"/>
          <w:szCs w:val="26"/>
        </w:rPr>
        <w:t>y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0EA8A041" w14:textId="77777777" w:rsidR="00262D3D" w:rsidRDefault="00262D3D">
      <w:pPr>
        <w:spacing w:line="200" w:lineRule="exact"/>
      </w:pPr>
    </w:p>
    <w:p w14:paraId="7618943C" w14:textId="77777777" w:rsidR="00262D3D" w:rsidRDefault="00262D3D">
      <w:pPr>
        <w:spacing w:line="200" w:lineRule="exact"/>
      </w:pPr>
    </w:p>
    <w:p w14:paraId="27FBAB99" w14:textId="77777777" w:rsidR="00262D3D" w:rsidRDefault="00262D3D">
      <w:pPr>
        <w:spacing w:before="17" w:line="200" w:lineRule="exact"/>
      </w:pPr>
    </w:p>
    <w:p w14:paraId="7CF2D256" w14:textId="77777777" w:rsidR="00262D3D" w:rsidRDefault="00545320">
      <w:pPr>
        <w:spacing w:line="300" w:lineRule="exact"/>
        <w:ind w:left="160" w:right="-59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b/>
          <w:spacing w:val="2"/>
          <w:position w:val="-2"/>
          <w:sz w:val="26"/>
          <w:szCs w:val="26"/>
        </w:rPr>
        <w:t>Qu</w:t>
      </w:r>
      <w:r>
        <w:rPr>
          <w:rFonts w:ascii="Tahoma" w:eastAsia="Tahoma" w:hAnsi="Tahoma" w:cs="Tahoma"/>
          <w:b/>
          <w:position w:val="-2"/>
          <w:sz w:val="26"/>
          <w:szCs w:val="26"/>
        </w:rPr>
        <w:t>e</w:t>
      </w:r>
      <w:r>
        <w:rPr>
          <w:rFonts w:ascii="Tahoma" w:eastAsia="Tahoma" w:hAnsi="Tahoma" w:cs="Tahoma"/>
          <w:b/>
          <w:spacing w:val="1"/>
          <w:position w:val="-2"/>
          <w:sz w:val="26"/>
          <w:szCs w:val="26"/>
        </w:rPr>
        <w:t>s</w:t>
      </w:r>
      <w:r>
        <w:rPr>
          <w:rFonts w:ascii="Tahoma" w:eastAsia="Tahoma" w:hAnsi="Tahoma" w:cs="Tahoma"/>
          <w:b/>
          <w:spacing w:val="-2"/>
          <w:position w:val="-2"/>
          <w:sz w:val="26"/>
          <w:szCs w:val="26"/>
        </w:rPr>
        <w:t>t</w:t>
      </w:r>
      <w:r>
        <w:rPr>
          <w:rFonts w:ascii="Tahoma" w:eastAsia="Tahoma" w:hAnsi="Tahoma" w:cs="Tahoma"/>
          <w:b/>
          <w:spacing w:val="-1"/>
          <w:position w:val="-2"/>
          <w:sz w:val="26"/>
          <w:szCs w:val="26"/>
        </w:rPr>
        <w:t>io</w:t>
      </w:r>
      <w:r>
        <w:rPr>
          <w:rFonts w:ascii="Tahoma" w:eastAsia="Tahoma" w:hAnsi="Tahoma" w:cs="Tahoma"/>
          <w:b/>
          <w:position w:val="-2"/>
          <w:sz w:val="26"/>
          <w:szCs w:val="26"/>
        </w:rPr>
        <w:t>n</w:t>
      </w:r>
      <w:r>
        <w:rPr>
          <w:rFonts w:ascii="Tahoma" w:eastAsia="Tahoma" w:hAnsi="Tahoma" w:cs="Tahoma"/>
          <w:b/>
          <w:spacing w:val="-9"/>
          <w:position w:val="-2"/>
          <w:sz w:val="26"/>
          <w:szCs w:val="26"/>
        </w:rPr>
        <w:t xml:space="preserve"> </w:t>
      </w:r>
      <w:r w:rsidR="00377C53">
        <w:rPr>
          <w:rFonts w:ascii="Tahoma" w:eastAsia="Tahoma" w:hAnsi="Tahoma" w:cs="Tahoma"/>
          <w:b/>
          <w:position w:val="-2"/>
          <w:sz w:val="26"/>
          <w:szCs w:val="26"/>
        </w:rPr>
        <w:t>4</w:t>
      </w:r>
    </w:p>
    <w:p w14:paraId="0A7C3192" w14:textId="77777777" w:rsidR="00262D3D" w:rsidRDefault="00545320">
      <w:pPr>
        <w:spacing w:line="300" w:lineRule="exact"/>
        <w:ind w:left="902"/>
        <w:rPr>
          <w:rFonts w:ascii="Tahoma" w:eastAsia="Tahoma" w:hAnsi="Tahoma" w:cs="Tahoma"/>
          <w:sz w:val="26"/>
          <w:szCs w:val="26"/>
        </w:rPr>
      </w:pPr>
      <w:r>
        <w:br w:type="column"/>
      </w:r>
      <w:r>
        <w:rPr>
          <w:rFonts w:ascii="Tahoma" w:eastAsia="Tahoma" w:hAnsi="Tahoma" w:cs="Tahoma"/>
          <w:b/>
          <w:spacing w:val="2"/>
          <w:position w:val="-1"/>
          <w:sz w:val="26"/>
          <w:szCs w:val="26"/>
        </w:rPr>
        <w:lastRenderedPageBreak/>
        <w:t>(</w:t>
      </w:r>
      <w:r>
        <w:rPr>
          <w:rFonts w:ascii="Tahoma" w:eastAsia="Tahoma" w:hAnsi="Tahoma" w:cs="Tahoma"/>
          <w:b/>
          <w:position w:val="-1"/>
          <w:sz w:val="26"/>
          <w:szCs w:val="26"/>
        </w:rPr>
        <w:t>8</w:t>
      </w:r>
      <w:r>
        <w:rPr>
          <w:rFonts w:ascii="Tahoma" w:eastAsia="Tahoma" w:hAnsi="Tahoma" w:cs="Tahoma"/>
          <w:b/>
          <w:spacing w:val="-4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3"/>
          <w:position w:val="-1"/>
          <w:sz w:val="26"/>
          <w:szCs w:val="26"/>
        </w:rPr>
        <w:t>m</w:t>
      </w:r>
      <w:r>
        <w:rPr>
          <w:rFonts w:ascii="Tahoma" w:eastAsia="Tahoma" w:hAnsi="Tahoma" w:cs="Tahoma"/>
          <w:b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b/>
          <w:spacing w:val="-2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b/>
          <w:spacing w:val="2"/>
          <w:position w:val="-1"/>
          <w:sz w:val="26"/>
          <w:szCs w:val="26"/>
        </w:rPr>
        <w:t>k</w:t>
      </w:r>
      <w:r>
        <w:rPr>
          <w:rFonts w:ascii="Tahoma" w:eastAsia="Tahoma" w:hAnsi="Tahoma" w:cs="Tahoma"/>
          <w:b/>
          <w:spacing w:val="1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b/>
          <w:position w:val="-1"/>
          <w:sz w:val="26"/>
          <w:szCs w:val="26"/>
        </w:rPr>
        <w:t>)</w:t>
      </w:r>
    </w:p>
    <w:p w14:paraId="5986591F" w14:textId="77777777" w:rsidR="00262D3D" w:rsidRDefault="00545320">
      <w:pPr>
        <w:spacing w:line="300" w:lineRule="exact"/>
        <w:rPr>
          <w:rFonts w:ascii="Tahoma" w:eastAsia="Tahoma" w:hAnsi="Tahoma" w:cs="Tahoma"/>
          <w:sz w:val="26"/>
          <w:szCs w:val="26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num="2" w:space="720" w:equalWidth="0">
            <w:col w:w="1568" w:space="5763"/>
            <w:col w:w="2349"/>
          </w:cols>
        </w:sectPr>
      </w:pPr>
      <w:r>
        <w:rPr>
          <w:rFonts w:ascii="Tahoma" w:eastAsia="Tahoma" w:hAnsi="Tahoma" w:cs="Tahoma"/>
          <w:b/>
          <w:spacing w:val="2"/>
          <w:position w:val="-1"/>
          <w:sz w:val="26"/>
          <w:szCs w:val="26"/>
        </w:rPr>
        <w:t>(</w:t>
      </w:r>
      <w:r>
        <w:rPr>
          <w:rFonts w:ascii="Tahoma" w:eastAsia="Tahoma" w:hAnsi="Tahoma" w:cs="Tahoma"/>
          <w:b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b/>
          <w:spacing w:val="-1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b/>
          <w:spacing w:val="-2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b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b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b/>
          <w:spacing w:val="-4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-2"/>
          <w:position w:val="-1"/>
          <w:sz w:val="26"/>
          <w:szCs w:val="26"/>
        </w:rPr>
        <w:t>2</w:t>
      </w:r>
      <w:r>
        <w:rPr>
          <w:rFonts w:ascii="Tahoma" w:eastAsia="Tahoma" w:hAnsi="Tahoma" w:cs="Tahoma"/>
          <w:b/>
          <w:position w:val="-1"/>
          <w:sz w:val="26"/>
          <w:szCs w:val="26"/>
        </w:rPr>
        <w:t>0</w:t>
      </w:r>
      <w:r>
        <w:rPr>
          <w:rFonts w:ascii="Tahoma" w:eastAsia="Tahoma" w:hAnsi="Tahoma" w:cs="Tahoma"/>
          <w:b/>
          <w:spacing w:val="-4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3"/>
          <w:position w:val="-1"/>
          <w:sz w:val="26"/>
          <w:szCs w:val="26"/>
        </w:rPr>
        <w:t>ma</w:t>
      </w:r>
      <w:r>
        <w:rPr>
          <w:rFonts w:ascii="Tahoma" w:eastAsia="Tahoma" w:hAnsi="Tahoma" w:cs="Tahoma"/>
          <w:b/>
          <w:spacing w:val="-2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b/>
          <w:spacing w:val="2"/>
          <w:position w:val="-1"/>
          <w:sz w:val="26"/>
          <w:szCs w:val="26"/>
        </w:rPr>
        <w:t>k</w:t>
      </w:r>
      <w:r>
        <w:rPr>
          <w:rFonts w:ascii="Tahoma" w:eastAsia="Tahoma" w:hAnsi="Tahoma" w:cs="Tahoma"/>
          <w:b/>
          <w:spacing w:val="1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b/>
          <w:position w:val="-1"/>
          <w:sz w:val="26"/>
          <w:szCs w:val="26"/>
        </w:rPr>
        <w:t>)</w:t>
      </w:r>
    </w:p>
    <w:p w14:paraId="1215E51D" w14:textId="77777777" w:rsidR="00262D3D" w:rsidRDefault="00262D3D">
      <w:pPr>
        <w:spacing w:before="2" w:line="140" w:lineRule="exact"/>
        <w:rPr>
          <w:sz w:val="15"/>
          <w:szCs w:val="15"/>
        </w:rPr>
      </w:pPr>
    </w:p>
    <w:p w14:paraId="6D033DC2" w14:textId="77777777" w:rsidR="00262D3D" w:rsidRDefault="00545320">
      <w:pPr>
        <w:ind w:left="880" w:right="164" w:hanging="72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sz w:val="26"/>
          <w:szCs w:val="26"/>
        </w:rPr>
        <w:t>(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 xml:space="preserve">)   </w:t>
      </w:r>
      <w:r>
        <w:rPr>
          <w:rFonts w:ascii="Tahoma" w:eastAsia="Tahoma" w:hAnsi="Tahoma" w:cs="Tahoma"/>
          <w:spacing w:val="5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xp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8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the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m</w:t>
      </w:r>
      <w:r>
        <w:rPr>
          <w:rFonts w:ascii="Tahoma" w:eastAsia="Tahoma" w:hAnsi="Tahoma" w:cs="Tahoma"/>
          <w:spacing w:val="-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‘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st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’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4"/>
          <w:sz w:val="26"/>
          <w:szCs w:val="26"/>
        </w:rPr>
        <w:t>u</w:t>
      </w:r>
      <w:r>
        <w:rPr>
          <w:rFonts w:ascii="Tahoma" w:eastAsia="Tahoma" w:hAnsi="Tahoma" w:cs="Tahoma"/>
          <w:sz w:val="26"/>
          <w:szCs w:val="26"/>
        </w:rPr>
        <w:t>ss</w:t>
      </w:r>
      <w:r>
        <w:rPr>
          <w:rFonts w:ascii="Tahoma" w:eastAsia="Tahoma" w:hAnsi="Tahoma" w:cs="Tahoma"/>
          <w:spacing w:val="-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ts</w:t>
      </w:r>
      <w:r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ncy</w:t>
      </w:r>
      <w:r>
        <w:rPr>
          <w:rFonts w:ascii="Tahoma" w:eastAsia="Tahoma" w:hAnsi="Tahoma" w:cs="Tahoma"/>
          <w:spacing w:val="-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c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 xml:space="preserve">l </w:t>
      </w:r>
      <w:r>
        <w:rPr>
          <w:rFonts w:ascii="Tahoma" w:eastAsia="Tahoma" w:hAnsi="Tahoma" w:cs="Tahoma"/>
          <w:spacing w:val="-1"/>
          <w:sz w:val="26"/>
          <w:szCs w:val="26"/>
        </w:rPr>
        <w:t>ma</w:t>
      </w:r>
      <w:r>
        <w:rPr>
          <w:rFonts w:ascii="Tahoma" w:eastAsia="Tahoma" w:hAnsi="Tahoma" w:cs="Tahoma"/>
          <w:spacing w:val="4"/>
          <w:sz w:val="26"/>
          <w:szCs w:val="26"/>
        </w:rPr>
        <w:t>n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 xml:space="preserve">.                                                                     </w:t>
      </w:r>
      <w:r>
        <w:rPr>
          <w:rFonts w:ascii="Tahoma" w:eastAsia="Tahoma" w:hAnsi="Tahoma" w:cs="Tahoma"/>
          <w:spacing w:val="30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2"/>
          <w:sz w:val="26"/>
          <w:szCs w:val="26"/>
        </w:rPr>
        <w:t>(</w:t>
      </w:r>
      <w:r>
        <w:rPr>
          <w:rFonts w:ascii="Tahoma" w:eastAsia="Tahoma" w:hAnsi="Tahoma" w:cs="Tahoma"/>
          <w:b/>
          <w:sz w:val="26"/>
          <w:szCs w:val="26"/>
        </w:rPr>
        <w:t>5</w:t>
      </w:r>
      <w:r>
        <w:rPr>
          <w:rFonts w:ascii="Tahoma" w:eastAsia="Tahoma" w:hAnsi="Tahoma" w:cs="Tahoma"/>
          <w:b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3"/>
          <w:sz w:val="26"/>
          <w:szCs w:val="26"/>
        </w:rPr>
        <w:t>m</w:t>
      </w:r>
      <w:r>
        <w:rPr>
          <w:rFonts w:ascii="Tahoma" w:eastAsia="Tahoma" w:hAnsi="Tahoma" w:cs="Tahoma"/>
          <w:b/>
          <w:spacing w:val="-1"/>
          <w:sz w:val="26"/>
          <w:szCs w:val="26"/>
        </w:rPr>
        <w:t>a</w:t>
      </w:r>
      <w:r>
        <w:rPr>
          <w:rFonts w:ascii="Tahoma" w:eastAsia="Tahoma" w:hAnsi="Tahoma" w:cs="Tahoma"/>
          <w:b/>
          <w:spacing w:val="-2"/>
          <w:sz w:val="26"/>
          <w:szCs w:val="26"/>
        </w:rPr>
        <w:t>r</w:t>
      </w:r>
      <w:r>
        <w:rPr>
          <w:rFonts w:ascii="Tahoma" w:eastAsia="Tahoma" w:hAnsi="Tahoma" w:cs="Tahoma"/>
          <w:b/>
          <w:spacing w:val="2"/>
          <w:sz w:val="26"/>
          <w:szCs w:val="26"/>
        </w:rPr>
        <w:t>k</w:t>
      </w:r>
      <w:r>
        <w:rPr>
          <w:rFonts w:ascii="Tahoma" w:eastAsia="Tahoma" w:hAnsi="Tahoma" w:cs="Tahoma"/>
          <w:b/>
          <w:spacing w:val="1"/>
          <w:sz w:val="26"/>
          <w:szCs w:val="26"/>
        </w:rPr>
        <w:t>s</w:t>
      </w:r>
      <w:r>
        <w:rPr>
          <w:rFonts w:ascii="Tahoma" w:eastAsia="Tahoma" w:hAnsi="Tahoma" w:cs="Tahoma"/>
          <w:b/>
          <w:sz w:val="26"/>
          <w:szCs w:val="26"/>
        </w:rPr>
        <w:t>)</w:t>
      </w:r>
    </w:p>
    <w:p w14:paraId="30652C78" w14:textId="77777777" w:rsidR="00262D3D" w:rsidRDefault="00545320">
      <w:pPr>
        <w:spacing w:line="300" w:lineRule="exact"/>
        <w:ind w:left="16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position w:val="-1"/>
          <w:sz w:val="26"/>
          <w:szCs w:val="26"/>
        </w:rPr>
        <w:t>(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b</w:t>
      </w:r>
      <w:r>
        <w:rPr>
          <w:rFonts w:ascii="Tahoma" w:eastAsia="Tahoma" w:hAnsi="Tahoma" w:cs="Tahoma"/>
          <w:position w:val="-1"/>
          <w:sz w:val="26"/>
          <w:szCs w:val="26"/>
        </w:rPr>
        <w:t xml:space="preserve">)   </w:t>
      </w:r>
      <w:r>
        <w:rPr>
          <w:rFonts w:ascii="Tahoma" w:eastAsia="Tahoma" w:hAnsi="Tahoma" w:cs="Tahoma"/>
          <w:spacing w:val="49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position w:val="-1"/>
          <w:sz w:val="26"/>
          <w:szCs w:val="26"/>
        </w:rPr>
        <w:t>he</w:t>
      </w:r>
      <w:r>
        <w:rPr>
          <w:rFonts w:ascii="Tahoma" w:eastAsia="Tahoma" w:hAnsi="Tahoma" w:cs="Tahoma"/>
          <w:spacing w:val="-5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spacing w:val="5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spacing w:val="-8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spacing w:val="5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position w:val="-1"/>
          <w:sz w:val="26"/>
          <w:szCs w:val="26"/>
        </w:rPr>
        <w:t>u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c</w:t>
      </w:r>
      <w:r>
        <w:rPr>
          <w:rFonts w:ascii="Tahoma" w:eastAsia="Tahoma" w:hAnsi="Tahoma" w:cs="Tahoma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u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-11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position w:val="-1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g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6"/>
          <w:position w:val="-1"/>
          <w:sz w:val="26"/>
          <w:szCs w:val="26"/>
        </w:rPr>
        <w:t>g</w:t>
      </w:r>
      <w:r>
        <w:rPr>
          <w:rFonts w:ascii="Tahoma" w:eastAsia="Tahoma" w:hAnsi="Tahoma" w:cs="Tahoma"/>
          <w:position w:val="-1"/>
          <w:sz w:val="26"/>
          <w:szCs w:val="26"/>
        </w:rPr>
        <w:t>e</w:t>
      </w:r>
      <w:proofErr w:type="spellEnd"/>
      <w:r>
        <w:rPr>
          <w:rFonts w:ascii="Tahoma" w:eastAsia="Tahoma" w:hAnsi="Tahoma" w:cs="Tahoma"/>
          <w:spacing w:val="-7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position w:val="-1"/>
          <w:sz w:val="26"/>
          <w:szCs w:val="26"/>
        </w:rPr>
        <w:t>td</w:t>
      </w:r>
      <w:r>
        <w:rPr>
          <w:rFonts w:ascii="Tahoma" w:eastAsia="Tahoma" w:hAnsi="Tahoma" w:cs="Tahoma"/>
          <w:spacing w:val="-3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</w:t>
      </w:r>
      <w:r>
        <w:rPr>
          <w:rFonts w:ascii="Tahoma" w:eastAsia="Tahoma" w:hAnsi="Tahoma" w:cs="Tahoma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spacing w:val="-3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position w:val="-1"/>
          <w:sz w:val="26"/>
          <w:szCs w:val="26"/>
        </w:rPr>
        <w:t>wn</w:t>
      </w:r>
      <w:r>
        <w:rPr>
          <w:rFonts w:ascii="Tahoma" w:eastAsia="Tahoma" w:hAnsi="Tahoma" w:cs="Tahoma"/>
          <w:spacing w:val="-7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b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l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o</w:t>
      </w:r>
      <w:r>
        <w:rPr>
          <w:rFonts w:ascii="Tahoma" w:eastAsia="Tahoma" w:hAnsi="Tahoma" w:cs="Tahoma"/>
          <w:position w:val="-1"/>
          <w:sz w:val="26"/>
          <w:szCs w:val="26"/>
        </w:rPr>
        <w:t>w:</w:t>
      </w:r>
    </w:p>
    <w:p w14:paraId="3467CE23" w14:textId="77777777" w:rsidR="00262D3D" w:rsidRDefault="00545320">
      <w:pPr>
        <w:spacing w:before="94" w:line="300" w:lineRule="exact"/>
        <w:ind w:left="5762"/>
        <w:rPr>
          <w:rFonts w:ascii="Tahoma" w:eastAsia="Tahoma" w:hAnsi="Tahoma" w:cs="Tahoma"/>
          <w:sz w:val="26"/>
          <w:szCs w:val="26"/>
        </w:rPr>
      </w:pPr>
      <w:proofErr w:type="spellStart"/>
      <w:r>
        <w:rPr>
          <w:rFonts w:ascii="Tahoma" w:eastAsia="Tahoma" w:hAnsi="Tahoma" w:cs="Tahoma"/>
          <w:position w:val="-2"/>
          <w:sz w:val="26"/>
          <w:szCs w:val="26"/>
        </w:rPr>
        <w:t>Shs</w:t>
      </w:r>
      <w:proofErr w:type="spellEnd"/>
      <w:r>
        <w:rPr>
          <w:rFonts w:ascii="Tahoma" w:eastAsia="Tahoma" w:hAnsi="Tahoma" w:cs="Tahoma"/>
          <w:spacing w:val="-4"/>
          <w:position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‘</w:t>
      </w:r>
      <w:r>
        <w:rPr>
          <w:rFonts w:ascii="Tahoma" w:eastAsia="Tahoma" w:hAnsi="Tahoma" w:cs="Tahoma"/>
          <w:spacing w:val="3"/>
          <w:position w:val="-2"/>
          <w:sz w:val="26"/>
          <w:szCs w:val="26"/>
        </w:rPr>
        <w:t>00</w:t>
      </w:r>
      <w:r>
        <w:rPr>
          <w:rFonts w:ascii="Tahoma" w:eastAsia="Tahoma" w:hAnsi="Tahoma" w:cs="Tahoma"/>
          <w:spacing w:val="-2"/>
          <w:position w:val="-2"/>
          <w:sz w:val="26"/>
          <w:szCs w:val="26"/>
        </w:rPr>
        <w:t>0</w:t>
      </w:r>
      <w:r>
        <w:rPr>
          <w:rFonts w:ascii="Tahoma" w:eastAsia="Tahoma" w:hAnsi="Tahoma" w:cs="Tahoma"/>
          <w:position w:val="-2"/>
          <w:sz w:val="26"/>
          <w:szCs w:val="26"/>
        </w:rPr>
        <w:t>’</w:t>
      </w:r>
    </w:p>
    <w:tbl>
      <w:tblPr>
        <w:tblW w:w="0" w:type="auto"/>
        <w:tblInd w:w="8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1"/>
        <w:gridCol w:w="1321"/>
      </w:tblGrid>
      <w:tr w:rsidR="00262D3D" w14:paraId="393241D9" w14:textId="77777777">
        <w:trPr>
          <w:trHeight w:hRule="exact" w:val="343"/>
        </w:trPr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</w:tcPr>
          <w:p w14:paraId="0D5BE6B1" w14:textId="77777777" w:rsidR="00262D3D" w:rsidRDefault="00545320">
            <w:pPr>
              <w:spacing w:before="12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pacing w:val="1"/>
                <w:sz w:val="26"/>
                <w:szCs w:val="26"/>
              </w:rPr>
              <w:t>d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spacing w:val="4"/>
                <w:sz w:val="26"/>
                <w:szCs w:val="26"/>
              </w:rPr>
              <w:t>n</w:t>
            </w:r>
            <w:r>
              <w:rPr>
                <w:rFonts w:ascii="Tahoma" w:eastAsia="Tahoma" w:hAnsi="Tahoma" w:cs="Tahoma"/>
                <w:spacing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z w:val="26"/>
                <w:szCs w:val="26"/>
              </w:rPr>
              <w:t>y</w:t>
            </w:r>
            <w:r>
              <w:rPr>
                <w:rFonts w:ascii="Tahoma" w:eastAsia="Tahoma" w:hAnsi="Tahoma" w:cs="Tahoma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4"/>
                <w:sz w:val="26"/>
                <w:szCs w:val="26"/>
              </w:rPr>
              <w:t>s</w:t>
            </w:r>
            <w:r>
              <w:rPr>
                <w:rFonts w:ascii="Tahoma" w:eastAsia="Tahoma" w:hAnsi="Tahoma" w:cs="Tahoma"/>
                <w:sz w:val="26"/>
                <w:szCs w:val="26"/>
              </w:rPr>
              <w:t>h</w:t>
            </w:r>
            <w:r>
              <w:rPr>
                <w:rFonts w:ascii="Tahoma" w:eastAsia="Tahoma" w:hAnsi="Tahoma" w:cs="Tahoma"/>
                <w:spacing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spacing w:val="3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26"/>
                <w:szCs w:val="26"/>
              </w:rPr>
              <w:t>c</w:t>
            </w:r>
            <w:r>
              <w:rPr>
                <w:rFonts w:ascii="Tahoma" w:eastAsia="Tahoma" w:hAnsi="Tahoma" w:cs="Tahoma"/>
                <w:spacing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spacing w:val="6"/>
                <w:sz w:val="26"/>
                <w:szCs w:val="26"/>
              </w:rPr>
              <w:t>p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3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sz w:val="26"/>
                <w:szCs w:val="26"/>
              </w:rPr>
              <w:t>l</w:t>
            </w:r>
            <w:r>
              <w:rPr>
                <w:rFonts w:ascii="Tahoma" w:eastAsia="Tahoma" w:hAnsi="Tahoma" w:cs="Tahoma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pacing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spacing w:val="5"/>
                <w:sz w:val="26"/>
                <w:szCs w:val="26"/>
              </w:rPr>
              <w:t>c</w:t>
            </w:r>
            <w:r>
              <w:rPr>
                <w:rFonts w:ascii="Tahoma" w:eastAsia="Tahoma" w:hAnsi="Tahoma" w:cs="Tahoma"/>
                <w:sz w:val="26"/>
                <w:szCs w:val="26"/>
              </w:rPr>
              <w:t>h</w:t>
            </w:r>
            <w:r>
              <w:rPr>
                <w:rFonts w:ascii="Tahoma" w:eastAsia="Tahoma" w:hAnsi="Tahoma" w:cs="Tahoma"/>
                <w:spacing w:val="-5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6"/>
                <w:szCs w:val="26"/>
              </w:rPr>
              <w:t>Shs</w:t>
            </w:r>
            <w:proofErr w:type="spellEnd"/>
            <w:r>
              <w:rPr>
                <w:rFonts w:ascii="Tahoma" w:eastAsia="Tahoma" w:hAnsi="Tahoma" w:cs="Tahoma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1</w:t>
            </w:r>
            <w:r>
              <w:rPr>
                <w:rFonts w:ascii="Tahoma" w:eastAsia="Tahoma" w:hAnsi="Tahoma" w:cs="Tahoma"/>
                <w:spacing w:val="3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,</w:t>
            </w:r>
            <w:r>
              <w:rPr>
                <w:rFonts w:ascii="Tahoma" w:eastAsia="Tahoma" w:hAnsi="Tahoma" w:cs="Tahoma"/>
                <w:spacing w:val="3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z w:val="26"/>
                <w:szCs w:val="26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14:paraId="19ADBCD7" w14:textId="77777777" w:rsidR="00262D3D" w:rsidRDefault="00545320">
            <w:pPr>
              <w:spacing w:before="12"/>
              <w:ind w:left="352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8</w:t>
            </w:r>
            <w:r>
              <w:rPr>
                <w:rFonts w:ascii="Tahoma" w:eastAsia="Tahoma" w:hAnsi="Tahoma" w:cs="Tahoma"/>
                <w:spacing w:val="3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pacing w:val="3"/>
                <w:sz w:val="26"/>
                <w:szCs w:val="26"/>
              </w:rPr>
              <w:t>,</w:t>
            </w:r>
            <w:r>
              <w:rPr>
                <w:rFonts w:ascii="Tahoma" w:eastAsia="Tahoma" w:hAnsi="Tahoma" w:cs="Tahoma"/>
                <w:spacing w:val="-2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pacing w:val="3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z w:val="26"/>
                <w:szCs w:val="26"/>
              </w:rPr>
              <w:t>0</w:t>
            </w:r>
          </w:p>
        </w:tc>
      </w:tr>
      <w:tr w:rsidR="00262D3D" w14:paraId="3F3AA54A" w14:textId="77777777">
        <w:trPr>
          <w:trHeight w:hRule="exact" w:val="314"/>
        </w:trPr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</w:tcPr>
          <w:p w14:paraId="5814EF15" w14:textId="77777777" w:rsidR="00262D3D" w:rsidRDefault="00545320">
            <w:pPr>
              <w:spacing w:line="280" w:lineRule="exact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15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%</w:t>
            </w:r>
            <w:r>
              <w:rPr>
                <w:rFonts w:ascii="Tahoma" w:eastAsia="Tahoma" w:hAnsi="Tahoma" w:cs="Tahoma"/>
                <w:spacing w:val="-3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b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nd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14:paraId="3624DCE2" w14:textId="77777777" w:rsidR="00262D3D" w:rsidRDefault="00545320">
            <w:pPr>
              <w:spacing w:line="280" w:lineRule="exact"/>
              <w:ind w:left="352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3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,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0</w:t>
            </w:r>
          </w:p>
        </w:tc>
      </w:tr>
      <w:tr w:rsidR="00262D3D" w14:paraId="09675AF6" w14:textId="77777777">
        <w:trPr>
          <w:trHeight w:hRule="exact" w:val="314"/>
        </w:trPr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</w:tcPr>
          <w:p w14:paraId="47E3E3E5" w14:textId="77777777" w:rsidR="00262D3D" w:rsidRDefault="00545320">
            <w:pPr>
              <w:spacing w:line="280" w:lineRule="exact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2"/>
                <w:position w:val="-1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er</w:t>
            </w:r>
            <w:r>
              <w:rPr>
                <w:rFonts w:ascii="Tahoma" w:eastAsia="Tahoma" w:hAnsi="Tahoma" w:cs="Tahoma"/>
                <w:spacing w:val="5"/>
                <w:position w:val="-1"/>
                <w:sz w:val="26"/>
                <w:szCs w:val="26"/>
              </w:rPr>
              <w:t>v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14:paraId="0CAAA422" w14:textId="77777777" w:rsidR="00262D3D" w:rsidRDefault="00545320">
            <w:pPr>
              <w:spacing w:line="280" w:lineRule="exact"/>
              <w:ind w:left="352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1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,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0</w:t>
            </w:r>
          </w:p>
        </w:tc>
      </w:tr>
      <w:tr w:rsidR="00262D3D" w14:paraId="5D6B5D8F" w14:textId="77777777">
        <w:trPr>
          <w:trHeight w:hRule="exact" w:val="312"/>
        </w:trPr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</w:tcPr>
          <w:p w14:paraId="5D194218" w14:textId="77777777" w:rsidR="00262D3D" w:rsidRDefault="00545320">
            <w:pPr>
              <w:spacing w:line="280" w:lineRule="exact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10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%</w:t>
            </w:r>
            <w:r>
              <w:rPr>
                <w:rFonts w:ascii="Tahoma" w:eastAsia="Tahoma" w:hAnsi="Tahoma" w:cs="Tahoma"/>
                <w:spacing w:val="-3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p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pacing w:val="4"/>
                <w:position w:val="-1"/>
                <w:sz w:val="26"/>
                <w:szCs w:val="26"/>
              </w:rPr>
              <w:t>f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c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e</w:t>
            </w:r>
            <w:r>
              <w:rPr>
                <w:rFonts w:ascii="Tahoma" w:eastAsia="Tahoma" w:hAnsi="Tahoma" w:cs="Tahoma"/>
                <w:spacing w:val="-13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4"/>
                <w:position w:val="-1"/>
                <w:sz w:val="26"/>
                <w:szCs w:val="26"/>
              </w:rPr>
              <w:t>s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h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re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s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 xml:space="preserve"> e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c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 xml:space="preserve">h 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1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,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14:paraId="2D096B6F" w14:textId="77777777" w:rsidR="00262D3D" w:rsidRDefault="00545320">
            <w:pPr>
              <w:spacing w:line="280" w:lineRule="exact"/>
              <w:ind w:left="496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2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  <w:u w:val="single" w:color="000000"/>
              </w:rPr>
              <w:t>0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,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  <w:u w:val="single" w:color="000000"/>
              </w:rPr>
              <w:t>0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single" w:color="000000"/>
              </w:rPr>
              <w:t>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single" w:color="000000"/>
              </w:rPr>
              <w:t>0</w:t>
            </w:r>
          </w:p>
        </w:tc>
      </w:tr>
      <w:tr w:rsidR="00262D3D" w14:paraId="0DA6D9FD" w14:textId="77777777">
        <w:trPr>
          <w:trHeight w:hRule="exact" w:val="314"/>
        </w:trPr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</w:tcPr>
          <w:p w14:paraId="7AF127CA" w14:textId="77777777" w:rsidR="00262D3D" w:rsidRDefault="00262D3D"/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14:paraId="10905F5B" w14:textId="77777777" w:rsidR="00262D3D" w:rsidRDefault="00545320">
            <w:pPr>
              <w:spacing w:line="280" w:lineRule="exact"/>
              <w:ind w:left="131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double" w:color="000000"/>
              </w:rPr>
              <w:t>1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  <w:u w:val="double" w:color="000000"/>
              </w:rPr>
              <w:t>,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double" w:color="000000"/>
              </w:rPr>
              <w:t>2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  <w:u w:val="double" w:color="000000"/>
              </w:rPr>
              <w:t>2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double" w:color="000000"/>
              </w:rPr>
              <w:t>0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  <w:u w:val="double" w:color="000000"/>
              </w:rPr>
              <w:t>,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  <w:u w:val="double" w:color="000000"/>
              </w:rPr>
              <w:t>0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  <w:u w:val="double" w:color="000000"/>
              </w:rPr>
              <w:t>0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  <w:u w:val="double" w:color="000000"/>
              </w:rPr>
              <w:t>0</w:t>
            </w:r>
          </w:p>
        </w:tc>
      </w:tr>
      <w:tr w:rsidR="00262D3D" w14:paraId="4017647E" w14:textId="77777777">
        <w:trPr>
          <w:trHeight w:hRule="exact" w:val="388"/>
        </w:trPr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</w:tcPr>
          <w:p w14:paraId="55056DAA" w14:textId="77777777" w:rsidR="00262D3D" w:rsidRDefault="00545320">
            <w:pPr>
              <w:spacing w:line="280" w:lineRule="exact"/>
              <w:ind w:left="40"/>
              <w:rPr>
                <w:rFonts w:ascii="Tahoma" w:eastAsia="Tahoma" w:hAnsi="Tahoma" w:cs="Tahoma"/>
                <w:sz w:val="26"/>
                <w:szCs w:val="26"/>
              </w:rPr>
            </w:pP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26"/>
                <w:szCs w:val="26"/>
              </w:rPr>
              <w:t>dd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n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a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l</w:t>
            </w:r>
            <w:r>
              <w:rPr>
                <w:rFonts w:ascii="Tahoma" w:eastAsia="Tahoma" w:hAnsi="Tahoma" w:cs="Tahoma"/>
                <w:spacing w:val="-12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n</w:t>
            </w:r>
            <w:r>
              <w:rPr>
                <w:rFonts w:ascii="Tahoma" w:eastAsia="Tahoma" w:hAnsi="Tahoma" w:cs="Tahoma"/>
                <w:spacing w:val="4"/>
                <w:position w:val="-1"/>
                <w:sz w:val="26"/>
                <w:szCs w:val="26"/>
              </w:rPr>
              <w:t>f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o</w:t>
            </w:r>
            <w:r>
              <w:rPr>
                <w:rFonts w:ascii="Tahoma" w:eastAsia="Tahoma" w:hAnsi="Tahoma" w:cs="Tahoma"/>
                <w:spacing w:val="3"/>
                <w:position w:val="-1"/>
                <w:sz w:val="26"/>
                <w:szCs w:val="26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ma</w:t>
            </w:r>
            <w:r>
              <w:rPr>
                <w:rFonts w:ascii="Tahoma" w:eastAsia="Tahoma" w:hAnsi="Tahoma" w:cs="Tahoma"/>
                <w:spacing w:val="5"/>
                <w:position w:val="-1"/>
                <w:sz w:val="26"/>
                <w:szCs w:val="26"/>
              </w:rPr>
              <w:t>t</w:t>
            </w:r>
            <w:r>
              <w:rPr>
                <w:rFonts w:ascii="Tahoma" w:eastAsia="Tahoma" w:hAnsi="Tahoma" w:cs="Tahoma"/>
                <w:spacing w:val="-2"/>
                <w:position w:val="-1"/>
                <w:sz w:val="26"/>
                <w:szCs w:val="26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26"/>
                <w:szCs w:val="26"/>
              </w:rPr>
              <w:t>on</w:t>
            </w:r>
            <w:r>
              <w:rPr>
                <w:rFonts w:ascii="Tahoma" w:eastAsia="Tahoma" w:hAnsi="Tahoma" w:cs="Tahoma"/>
                <w:position w:val="-1"/>
                <w:sz w:val="26"/>
                <w:szCs w:val="26"/>
              </w:rPr>
              <w:t>: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14:paraId="4C4CF9C9" w14:textId="77777777" w:rsidR="00262D3D" w:rsidRDefault="00262D3D"/>
        </w:tc>
      </w:tr>
    </w:tbl>
    <w:p w14:paraId="5C7712C2" w14:textId="77777777" w:rsidR="00262D3D" w:rsidRDefault="00545320">
      <w:pPr>
        <w:spacing w:before="51"/>
        <w:ind w:left="1600" w:right="118" w:hanging="653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sz w:val="26"/>
          <w:szCs w:val="26"/>
        </w:rPr>
        <w:t>(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)   </w:t>
      </w:r>
      <w:r>
        <w:rPr>
          <w:rFonts w:ascii="Tahoma" w:eastAsia="Tahoma" w:hAnsi="Tahoma" w:cs="Tahoma"/>
          <w:spacing w:val="6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 xml:space="preserve">he 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6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 xml:space="preserve">y </w:t>
      </w:r>
      <w:r>
        <w:rPr>
          <w:rFonts w:ascii="Tahoma" w:eastAsia="Tahoma" w:hAnsi="Tahoma" w:cs="Tahoma"/>
          <w:spacing w:val="7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sh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 xml:space="preserve">e </w:t>
      </w:r>
      <w:r>
        <w:rPr>
          <w:rFonts w:ascii="Tahoma" w:eastAsia="Tahoma" w:hAnsi="Tahoma" w:cs="Tahoma"/>
          <w:spacing w:val="1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s </w:t>
      </w:r>
      <w:r>
        <w:rPr>
          <w:rFonts w:ascii="Tahoma" w:eastAsia="Tahoma" w:hAnsi="Tahoma" w:cs="Tahoma"/>
          <w:spacing w:val="1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el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 xml:space="preserve">ng </w:t>
      </w:r>
      <w:r>
        <w:rPr>
          <w:rFonts w:ascii="Tahoma" w:eastAsia="Tahoma" w:hAnsi="Tahoma" w:cs="Tahoma"/>
          <w:spacing w:val="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 xml:space="preserve">t </w:t>
      </w:r>
      <w:r>
        <w:rPr>
          <w:rFonts w:ascii="Tahoma" w:eastAsia="Tahoma" w:hAnsi="Tahoma" w:cs="Tahoma"/>
          <w:spacing w:val="18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sz w:val="26"/>
          <w:szCs w:val="26"/>
        </w:rPr>
        <w:t>Shs</w:t>
      </w:r>
      <w:proofErr w:type="spellEnd"/>
      <w:r>
        <w:rPr>
          <w:rFonts w:ascii="Tahoma" w:eastAsia="Tahoma" w:hAnsi="Tahoma" w:cs="Tahoma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1</w:t>
      </w:r>
      <w:r>
        <w:rPr>
          <w:rFonts w:ascii="Tahoma" w:eastAsia="Tahoma" w:hAnsi="Tahoma" w:cs="Tahoma"/>
          <w:spacing w:val="-2"/>
          <w:sz w:val="26"/>
          <w:szCs w:val="26"/>
        </w:rPr>
        <w:t>2</w:t>
      </w:r>
      <w:r>
        <w:rPr>
          <w:rFonts w:ascii="Tahoma" w:eastAsia="Tahoma" w:hAnsi="Tahoma" w:cs="Tahoma"/>
          <w:spacing w:val="3"/>
          <w:sz w:val="26"/>
          <w:szCs w:val="26"/>
        </w:rPr>
        <w:t>,</w:t>
      </w:r>
      <w:r>
        <w:rPr>
          <w:rFonts w:ascii="Tahoma" w:eastAsia="Tahoma" w:hAnsi="Tahoma" w:cs="Tahoma"/>
          <w:spacing w:val="-2"/>
          <w:sz w:val="26"/>
          <w:szCs w:val="26"/>
        </w:rPr>
        <w:t>0</w:t>
      </w:r>
      <w:r>
        <w:rPr>
          <w:rFonts w:ascii="Tahoma" w:eastAsia="Tahoma" w:hAnsi="Tahoma" w:cs="Tahoma"/>
          <w:spacing w:val="3"/>
          <w:sz w:val="26"/>
          <w:szCs w:val="26"/>
        </w:rPr>
        <w:t>0</w:t>
      </w:r>
      <w:r>
        <w:rPr>
          <w:rFonts w:ascii="Tahoma" w:eastAsia="Tahoma" w:hAnsi="Tahoma" w:cs="Tahoma"/>
          <w:sz w:val="26"/>
          <w:szCs w:val="26"/>
        </w:rPr>
        <w:t xml:space="preserve">0 </w:t>
      </w:r>
      <w:r>
        <w:rPr>
          <w:rFonts w:ascii="Tahoma" w:eastAsia="Tahoma" w:hAnsi="Tahoma" w:cs="Tahoma"/>
          <w:spacing w:val="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 xml:space="preserve">nd </w:t>
      </w:r>
      <w:r>
        <w:rPr>
          <w:rFonts w:ascii="Tahoma" w:eastAsia="Tahoma" w:hAnsi="Tahoma" w:cs="Tahoma"/>
          <w:spacing w:val="12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 xml:space="preserve">e </w:t>
      </w:r>
      <w:r>
        <w:rPr>
          <w:rFonts w:ascii="Tahoma" w:eastAsia="Tahoma" w:hAnsi="Tahoma" w:cs="Tahoma"/>
          <w:spacing w:val="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x</w:t>
      </w:r>
      <w:r>
        <w:rPr>
          <w:rFonts w:ascii="Tahoma" w:eastAsia="Tahoma" w:hAnsi="Tahoma" w:cs="Tahoma"/>
          <w:spacing w:val="6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 xml:space="preserve">d 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6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proofErr w:type="spellStart"/>
      <w:r>
        <w:rPr>
          <w:rFonts w:ascii="Tahoma" w:eastAsia="Tahoma" w:hAnsi="Tahoma" w:cs="Tahoma"/>
          <w:spacing w:val="5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hs</w:t>
      </w:r>
      <w:proofErr w:type="spellEnd"/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5</w:t>
      </w:r>
      <w:r>
        <w:rPr>
          <w:rFonts w:ascii="Tahoma" w:eastAsia="Tahoma" w:hAnsi="Tahoma" w:cs="Tahoma"/>
          <w:spacing w:val="-2"/>
          <w:sz w:val="26"/>
          <w:szCs w:val="26"/>
        </w:rPr>
        <w:t>0</w:t>
      </w:r>
      <w:r>
        <w:rPr>
          <w:rFonts w:ascii="Tahoma" w:eastAsia="Tahoma" w:hAnsi="Tahoma" w:cs="Tahoma"/>
          <w:sz w:val="26"/>
          <w:szCs w:val="26"/>
        </w:rPr>
        <w:t>0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wh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e</w:t>
      </w:r>
      <w:r>
        <w:rPr>
          <w:rFonts w:ascii="Tahoma" w:eastAsia="Tahoma" w:hAnsi="Tahoma" w:cs="Tahoma"/>
          <w:spacing w:val="1"/>
          <w:sz w:val="26"/>
          <w:szCs w:val="26"/>
        </w:rPr>
        <w:t>x</w:t>
      </w:r>
      <w:r>
        <w:rPr>
          <w:rFonts w:ascii="Tahoma" w:eastAsia="Tahoma" w:hAnsi="Tahoma" w:cs="Tahoma"/>
          <w:spacing w:val="6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to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6"/>
          <w:sz w:val="26"/>
          <w:szCs w:val="26"/>
        </w:rPr>
        <w:t>g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w</w:t>
      </w:r>
      <w:r>
        <w:rPr>
          <w:rFonts w:ascii="Tahoma" w:eastAsia="Tahoma" w:hAnsi="Tahoma" w:cs="Tahoma"/>
          <w:spacing w:val="-1"/>
          <w:sz w:val="26"/>
          <w:szCs w:val="26"/>
        </w:rPr>
        <w:t xml:space="preserve"> 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1</w:t>
      </w:r>
      <w:r>
        <w:rPr>
          <w:rFonts w:ascii="Tahoma" w:eastAsia="Tahoma" w:hAnsi="Tahoma" w:cs="Tahoma"/>
          <w:spacing w:val="-2"/>
          <w:sz w:val="26"/>
          <w:szCs w:val="26"/>
        </w:rPr>
        <w:t>0</w:t>
      </w:r>
      <w:r>
        <w:rPr>
          <w:rFonts w:ascii="Tahoma" w:eastAsia="Tahoma" w:hAnsi="Tahoma" w:cs="Tahoma"/>
          <w:spacing w:val="2"/>
          <w:sz w:val="26"/>
          <w:szCs w:val="26"/>
        </w:rPr>
        <w:t>%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5F178646" w14:textId="77777777" w:rsidR="00262D3D" w:rsidRDefault="00545320">
      <w:pPr>
        <w:spacing w:line="300" w:lineRule="exact"/>
        <w:ind w:left="947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position w:val="-1"/>
          <w:sz w:val="26"/>
          <w:szCs w:val="26"/>
        </w:rPr>
        <w:t>(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ii</w:t>
      </w:r>
      <w:r>
        <w:rPr>
          <w:rFonts w:ascii="Tahoma" w:eastAsia="Tahoma" w:hAnsi="Tahoma" w:cs="Tahoma"/>
          <w:position w:val="-1"/>
          <w:sz w:val="26"/>
          <w:szCs w:val="26"/>
        </w:rPr>
        <w:t xml:space="preserve">)   </w:t>
      </w:r>
      <w:r>
        <w:rPr>
          <w:rFonts w:ascii="Tahoma" w:eastAsia="Tahoma" w:hAnsi="Tahoma" w:cs="Tahoma"/>
          <w:spacing w:val="10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position w:val="-1"/>
          <w:sz w:val="26"/>
          <w:szCs w:val="26"/>
        </w:rPr>
        <w:t>he</w:t>
      </w:r>
      <w:r>
        <w:rPr>
          <w:rFonts w:ascii="Tahoma" w:eastAsia="Tahoma" w:hAnsi="Tahoma" w:cs="Tahoma"/>
          <w:spacing w:val="-5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10</w:t>
      </w:r>
      <w:r>
        <w:rPr>
          <w:rFonts w:ascii="Tahoma" w:eastAsia="Tahoma" w:hAnsi="Tahoma" w:cs="Tahoma"/>
          <w:position w:val="-1"/>
          <w:sz w:val="26"/>
          <w:szCs w:val="26"/>
        </w:rPr>
        <w:t>%</w:t>
      </w:r>
      <w:r>
        <w:rPr>
          <w:rFonts w:ascii="Tahoma" w:eastAsia="Tahoma" w:hAnsi="Tahoma" w:cs="Tahoma"/>
          <w:spacing w:val="-3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6"/>
          <w:position w:val="-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re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spacing w:val="5"/>
          <w:position w:val="-1"/>
          <w:sz w:val="26"/>
          <w:szCs w:val="26"/>
        </w:rPr>
        <w:t>c</w:t>
      </w:r>
      <w:r>
        <w:rPr>
          <w:rFonts w:ascii="Tahoma" w:eastAsia="Tahoma" w:hAnsi="Tahoma" w:cs="Tahoma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spacing w:val="-13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1"/>
          <w:sz w:val="26"/>
          <w:szCs w:val="26"/>
        </w:rPr>
        <w:t>sh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position w:val="-1"/>
          <w:sz w:val="26"/>
          <w:szCs w:val="26"/>
        </w:rPr>
        <w:t>s</w:t>
      </w:r>
      <w:r>
        <w:rPr>
          <w:rFonts w:ascii="Tahoma" w:eastAsia="Tahoma" w:hAnsi="Tahoma" w:cs="Tahoma"/>
          <w:spacing w:val="-7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position w:val="-1"/>
          <w:sz w:val="26"/>
          <w:szCs w:val="26"/>
        </w:rPr>
        <w:t>n</w:t>
      </w:r>
      <w:r>
        <w:rPr>
          <w:rFonts w:ascii="Tahoma" w:eastAsia="Tahoma" w:hAnsi="Tahoma" w:cs="Tahoma"/>
          <w:spacing w:val="-4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position w:val="-1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position w:val="-1"/>
          <w:sz w:val="26"/>
          <w:szCs w:val="26"/>
        </w:rPr>
        <w:t>t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c</w:t>
      </w:r>
      <w:r>
        <w:rPr>
          <w:rFonts w:ascii="Tahoma" w:eastAsia="Tahoma" w:hAnsi="Tahoma" w:cs="Tahoma"/>
          <w:position w:val="-1"/>
          <w:sz w:val="26"/>
          <w:szCs w:val="26"/>
        </w:rPr>
        <w:t>h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1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,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0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0</w:t>
      </w:r>
      <w:r>
        <w:rPr>
          <w:rFonts w:ascii="Tahoma" w:eastAsia="Tahoma" w:hAnsi="Tahoma" w:cs="Tahoma"/>
          <w:position w:val="-1"/>
          <w:sz w:val="26"/>
          <w:szCs w:val="26"/>
        </w:rPr>
        <w:t>5</w:t>
      </w:r>
      <w:r>
        <w:rPr>
          <w:rFonts w:ascii="Tahoma" w:eastAsia="Tahoma" w:hAnsi="Tahoma" w:cs="Tahoma"/>
          <w:spacing w:val="-7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position w:val="-1"/>
          <w:sz w:val="26"/>
          <w:szCs w:val="26"/>
        </w:rPr>
        <w:t xml:space="preserve"> </w:t>
      </w:r>
      <w:r>
        <w:rPr>
          <w:rFonts w:ascii="Tahoma" w:eastAsia="Tahoma" w:hAnsi="Tahoma" w:cs="Tahoma"/>
          <w:position w:val="-1"/>
          <w:sz w:val="26"/>
          <w:szCs w:val="26"/>
        </w:rPr>
        <w:t>sh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position w:val="-1"/>
          <w:sz w:val="26"/>
          <w:szCs w:val="26"/>
        </w:rPr>
        <w:t>r</w:t>
      </w:r>
      <w:r>
        <w:rPr>
          <w:rFonts w:ascii="Tahoma" w:eastAsia="Tahoma" w:hAnsi="Tahoma" w:cs="Tahoma"/>
          <w:spacing w:val="3"/>
          <w:position w:val="-1"/>
          <w:sz w:val="26"/>
          <w:szCs w:val="26"/>
        </w:rPr>
        <w:t>e</w:t>
      </w:r>
      <w:r>
        <w:rPr>
          <w:rFonts w:ascii="Tahoma" w:eastAsia="Tahoma" w:hAnsi="Tahoma" w:cs="Tahoma"/>
          <w:position w:val="-1"/>
          <w:sz w:val="26"/>
          <w:szCs w:val="26"/>
        </w:rPr>
        <w:t>.</w:t>
      </w:r>
    </w:p>
    <w:p w14:paraId="2487178E" w14:textId="77777777" w:rsidR="00262D3D" w:rsidRDefault="00545320">
      <w:pPr>
        <w:spacing w:before="5" w:line="300" w:lineRule="exact"/>
        <w:ind w:left="1600" w:right="116" w:hanging="653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spacing w:val="2"/>
          <w:sz w:val="26"/>
          <w:szCs w:val="26"/>
        </w:rPr>
        <w:t>(</w:t>
      </w:r>
      <w:r>
        <w:rPr>
          <w:rFonts w:ascii="Tahoma" w:eastAsia="Tahoma" w:hAnsi="Tahoma" w:cs="Tahoma"/>
          <w:spacing w:val="-2"/>
          <w:sz w:val="26"/>
          <w:szCs w:val="26"/>
        </w:rPr>
        <w:t>iii</w:t>
      </w:r>
      <w:r>
        <w:rPr>
          <w:rFonts w:ascii="Tahoma" w:eastAsia="Tahoma" w:hAnsi="Tahoma" w:cs="Tahoma"/>
          <w:sz w:val="26"/>
          <w:szCs w:val="26"/>
        </w:rPr>
        <w:t xml:space="preserve">)  </w:t>
      </w:r>
      <w:r>
        <w:rPr>
          <w:rFonts w:ascii="Tahoma" w:eastAsia="Tahoma" w:hAnsi="Tahoma" w:cs="Tahoma"/>
          <w:spacing w:val="3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2"/>
          <w:sz w:val="26"/>
          <w:szCs w:val="26"/>
        </w:rPr>
        <w:t>T</w:t>
      </w:r>
      <w:r>
        <w:rPr>
          <w:rFonts w:ascii="Tahoma" w:eastAsia="Tahoma" w:hAnsi="Tahoma" w:cs="Tahoma"/>
          <w:sz w:val="26"/>
          <w:szCs w:val="26"/>
        </w:rPr>
        <w:t>he</w:t>
      </w:r>
      <w:r>
        <w:rPr>
          <w:rFonts w:ascii="Tahoma" w:eastAsia="Tahoma" w:hAnsi="Tahoma" w:cs="Tahoma"/>
          <w:spacing w:val="2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2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nt</w:t>
      </w:r>
      <w:r>
        <w:rPr>
          <w:rFonts w:ascii="Tahoma" w:eastAsia="Tahoma" w:hAnsi="Tahoma" w:cs="Tahoma"/>
          <w:spacing w:val="-2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y</w:t>
      </w:r>
      <w:r>
        <w:rPr>
          <w:rFonts w:ascii="Tahoma" w:eastAsia="Tahoma" w:hAnsi="Tahoma" w:cs="Tahoma"/>
          <w:spacing w:val="2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>el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2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 xml:space="preserve">. </w:t>
      </w:r>
      <w:r>
        <w:rPr>
          <w:rFonts w:ascii="Tahoma" w:eastAsia="Tahoma" w:hAnsi="Tahoma" w:cs="Tahoma"/>
          <w:spacing w:val="6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4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3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re</w:t>
      </w:r>
      <w:r>
        <w:rPr>
          <w:rFonts w:ascii="Tahoma" w:eastAsia="Tahoma" w:hAnsi="Tahoma" w:cs="Tahoma"/>
          <w:spacing w:val="1"/>
          <w:sz w:val="26"/>
          <w:szCs w:val="26"/>
        </w:rPr>
        <w:t>d</w:t>
      </w:r>
      <w:r>
        <w:rPr>
          <w:rFonts w:ascii="Tahoma" w:eastAsia="Tahoma" w:hAnsi="Tahoma" w:cs="Tahoma"/>
          <w:spacing w:val="-2"/>
          <w:sz w:val="26"/>
          <w:szCs w:val="26"/>
        </w:rPr>
        <w:t>ee</w:t>
      </w:r>
      <w:r>
        <w:rPr>
          <w:rFonts w:ascii="Tahoma" w:eastAsia="Tahoma" w:hAnsi="Tahoma" w:cs="Tahoma"/>
          <w:spacing w:val="3"/>
          <w:sz w:val="26"/>
          <w:szCs w:val="26"/>
        </w:rPr>
        <w:t>m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b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2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28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r</w:t>
      </w:r>
      <w:r>
        <w:rPr>
          <w:rFonts w:ascii="Tahoma" w:eastAsia="Tahoma" w:hAnsi="Tahoma" w:cs="Tahoma"/>
          <w:spacing w:val="27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pacing w:val="5"/>
          <w:sz w:val="26"/>
          <w:szCs w:val="26"/>
        </w:rPr>
        <w:t>v</w:t>
      </w:r>
      <w:r>
        <w:rPr>
          <w:rFonts w:ascii="Tahoma" w:eastAsia="Tahoma" w:hAnsi="Tahoma" w:cs="Tahoma"/>
          <w:sz w:val="26"/>
          <w:szCs w:val="26"/>
        </w:rPr>
        <w:t xml:space="preserve">e 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6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z w:val="26"/>
          <w:szCs w:val="26"/>
        </w:rPr>
        <w:t>nd</w:t>
      </w:r>
      <w:r>
        <w:rPr>
          <w:rFonts w:ascii="Tahoma" w:eastAsia="Tahoma" w:hAnsi="Tahoma" w:cs="Tahoma"/>
          <w:spacing w:val="-3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3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nt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re</w:t>
      </w:r>
      <w:r>
        <w:rPr>
          <w:rFonts w:ascii="Tahoma" w:eastAsia="Tahoma" w:hAnsi="Tahoma" w:cs="Tahoma"/>
          <w:spacing w:val="4"/>
          <w:sz w:val="26"/>
          <w:szCs w:val="26"/>
        </w:rPr>
        <w:t>s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s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q</w:t>
      </w:r>
      <w:r>
        <w:rPr>
          <w:rFonts w:ascii="Tahoma" w:eastAsia="Tahoma" w:hAnsi="Tahoma" w:cs="Tahoma"/>
          <w:sz w:val="26"/>
          <w:szCs w:val="26"/>
        </w:rPr>
        <w:t>u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rl</w:t>
      </w:r>
      <w:r>
        <w:rPr>
          <w:rFonts w:ascii="Tahoma" w:eastAsia="Tahoma" w:hAnsi="Tahoma" w:cs="Tahoma"/>
          <w:spacing w:val="1"/>
          <w:sz w:val="26"/>
          <w:szCs w:val="26"/>
        </w:rPr>
        <w:t>y</w:t>
      </w:r>
      <w:r>
        <w:rPr>
          <w:rFonts w:ascii="Tahoma" w:eastAsia="Tahoma" w:hAnsi="Tahoma" w:cs="Tahoma"/>
          <w:sz w:val="26"/>
          <w:szCs w:val="26"/>
        </w:rPr>
        <w:t>.</w:t>
      </w:r>
    </w:p>
    <w:p w14:paraId="6D9F5A2E" w14:textId="77777777" w:rsidR="00262D3D" w:rsidRDefault="00262D3D">
      <w:pPr>
        <w:spacing w:before="3" w:line="120" w:lineRule="exact"/>
        <w:rPr>
          <w:sz w:val="13"/>
          <w:szCs w:val="13"/>
        </w:rPr>
      </w:pPr>
    </w:p>
    <w:p w14:paraId="15538E60" w14:textId="77777777" w:rsidR="00262D3D" w:rsidRDefault="00545320">
      <w:pPr>
        <w:ind w:left="1600"/>
        <w:rPr>
          <w:rFonts w:ascii="Tahoma" w:eastAsia="Tahoma" w:hAnsi="Tahoma" w:cs="Tahoma"/>
          <w:sz w:val="26"/>
          <w:szCs w:val="26"/>
        </w:rPr>
      </w:pPr>
      <w:r>
        <w:rPr>
          <w:rFonts w:ascii="Tahoma" w:eastAsia="Tahoma" w:hAnsi="Tahoma" w:cs="Tahoma"/>
          <w:b/>
          <w:spacing w:val="-1"/>
          <w:sz w:val="26"/>
          <w:szCs w:val="26"/>
        </w:rPr>
        <w:t>R</w:t>
      </w:r>
      <w:r>
        <w:rPr>
          <w:rFonts w:ascii="Tahoma" w:eastAsia="Tahoma" w:hAnsi="Tahoma" w:cs="Tahoma"/>
          <w:b/>
          <w:sz w:val="26"/>
          <w:szCs w:val="26"/>
        </w:rPr>
        <w:t>eq</w:t>
      </w:r>
      <w:r>
        <w:rPr>
          <w:rFonts w:ascii="Tahoma" w:eastAsia="Tahoma" w:hAnsi="Tahoma" w:cs="Tahoma"/>
          <w:b/>
          <w:spacing w:val="2"/>
          <w:sz w:val="26"/>
          <w:szCs w:val="26"/>
        </w:rPr>
        <w:t>u</w:t>
      </w:r>
      <w:r>
        <w:rPr>
          <w:rFonts w:ascii="Tahoma" w:eastAsia="Tahoma" w:hAnsi="Tahoma" w:cs="Tahoma"/>
          <w:b/>
          <w:spacing w:val="-1"/>
          <w:sz w:val="26"/>
          <w:szCs w:val="26"/>
        </w:rPr>
        <w:t>i</w:t>
      </w:r>
      <w:r>
        <w:rPr>
          <w:rFonts w:ascii="Tahoma" w:eastAsia="Tahoma" w:hAnsi="Tahoma" w:cs="Tahoma"/>
          <w:b/>
          <w:spacing w:val="-2"/>
          <w:sz w:val="26"/>
          <w:szCs w:val="26"/>
        </w:rPr>
        <w:t>r</w:t>
      </w:r>
      <w:r>
        <w:rPr>
          <w:rFonts w:ascii="Tahoma" w:eastAsia="Tahoma" w:hAnsi="Tahoma" w:cs="Tahoma"/>
          <w:b/>
          <w:sz w:val="26"/>
          <w:szCs w:val="26"/>
        </w:rPr>
        <w:t>ed:</w:t>
      </w:r>
    </w:p>
    <w:p w14:paraId="4189AF7F" w14:textId="77777777" w:rsidR="00262D3D" w:rsidRDefault="00262D3D">
      <w:pPr>
        <w:spacing w:before="3" w:line="120" w:lineRule="exact"/>
        <w:rPr>
          <w:sz w:val="13"/>
          <w:szCs w:val="13"/>
        </w:rPr>
      </w:pPr>
    </w:p>
    <w:p w14:paraId="5A1E84EF" w14:textId="77777777" w:rsidR="00262D3D" w:rsidRDefault="00545320">
      <w:pPr>
        <w:spacing w:line="300" w:lineRule="exact"/>
        <w:ind w:left="7284" w:right="163" w:hanging="5731"/>
        <w:jc w:val="right"/>
        <w:rPr>
          <w:rFonts w:ascii="Tahoma" w:eastAsia="Tahoma" w:hAnsi="Tahoma" w:cs="Tahoma"/>
          <w:sz w:val="26"/>
          <w:szCs w:val="26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space="720"/>
        </w:sectPr>
      </w:pPr>
      <w:r>
        <w:rPr>
          <w:rFonts w:ascii="Tahoma" w:eastAsia="Tahoma" w:hAnsi="Tahoma" w:cs="Tahoma"/>
          <w:spacing w:val="-2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om</w:t>
      </w:r>
      <w:r>
        <w:rPr>
          <w:rFonts w:ascii="Tahoma" w:eastAsia="Tahoma" w:hAnsi="Tahoma" w:cs="Tahoma"/>
          <w:spacing w:val="6"/>
          <w:sz w:val="26"/>
          <w:szCs w:val="26"/>
        </w:rPr>
        <w:t>p</w:t>
      </w:r>
      <w:r>
        <w:rPr>
          <w:rFonts w:ascii="Tahoma" w:eastAsia="Tahoma" w:hAnsi="Tahoma" w:cs="Tahoma"/>
          <w:sz w:val="26"/>
          <w:szCs w:val="26"/>
        </w:rPr>
        <w:t>ute</w:t>
      </w:r>
      <w:r>
        <w:rPr>
          <w:rFonts w:ascii="Tahoma" w:eastAsia="Tahoma" w:hAnsi="Tahoma" w:cs="Tahoma"/>
          <w:spacing w:val="-11"/>
          <w:sz w:val="26"/>
          <w:szCs w:val="26"/>
        </w:rPr>
        <w:t xml:space="preserve"> 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4"/>
          <w:sz w:val="26"/>
          <w:szCs w:val="26"/>
        </w:rPr>
        <w:t>h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5"/>
          <w:sz w:val="26"/>
          <w:szCs w:val="26"/>
        </w:rPr>
        <w:t>w</w:t>
      </w:r>
      <w:r>
        <w:rPr>
          <w:rFonts w:ascii="Tahoma" w:eastAsia="Tahoma" w:hAnsi="Tahoma" w:cs="Tahoma"/>
          <w:spacing w:val="-2"/>
          <w:sz w:val="26"/>
          <w:szCs w:val="26"/>
        </w:rPr>
        <w:t>ei</w:t>
      </w:r>
      <w:r>
        <w:rPr>
          <w:rFonts w:ascii="Tahoma" w:eastAsia="Tahoma" w:hAnsi="Tahoma" w:cs="Tahoma"/>
          <w:spacing w:val="1"/>
          <w:sz w:val="26"/>
          <w:szCs w:val="26"/>
        </w:rPr>
        <w:t>g</w:t>
      </w:r>
      <w:r>
        <w:rPr>
          <w:rFonts w:ascii="Tahoma" w:eastAsia="Tahoma" w:hAnsi="Tahoma" w:cs="Tahoma"/>
          <w:sz w:val="26"/>
          <w:szCs w:val="26"/>
        </w:rPr>
        <w:t>h</w:t>
      </w:r>
      <w:r>
        <w:rPr>
          <w:rFonts w:ascii="Tahoma" w:eastAsia="Tahoma" w:hAnsi="Tahoma" w:cs="Tahoma"/>
          <w:spacing w:val="5"/>
          <w:sz w:val="26"/>
          <w:szCs w:val="26"/>
        </w:rPr>
        <w:t>t</w:t>
      </w:r>
      <w:r>
        <w:rPr>
          <w:rFonts w:ascii="Tahoma" w:eastAsia="Tahoma" w:hAnsi="Tahoma" w:cs="Tahoma"/>
          <w:spacing w:val="-2"/>
          <w:sz w:val="26"/>
          <w:szCs w:val="26"/>
        </w:rPr>
        <w:t>e</w:t>
      </w:r>
      <w:r>
        <w:rPr>
          <w:rFonts w:ascii="Tahoma" w:eastAsia="Tahoma" w:hAnsi="Tahoma" w:cs="Tahoma"/>
          <w:sz w:val="26"/>
          <w:szCs w:val="26"/>
        </w:rPr>
        <w:t>d</w:t>
      </w:r>
      <w:r>
        <w:rPr>
          <w:rFonts w:ascii="Tahoma" w:eastAsia="Tahoma" w:hAnsi="Tahoma" w:cs="Tahoma"/>
          <w:spacing w:val="-9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v</w:t>
      </w:r>
      <w:r>
        <w:rPr>
          <w:rFonts w:ascii="Tahoma" w:eastAsia="Tahoma" w:hAnsi="Tahoma" w:cs="Tahoma"/>
          <w:spacing w:val="3"/>
          <w:sz w:val="26"/>
          <w:szCs w:val="26"/>
        </w:rPr>
        <w:t>e</w:t>
      </w:r>
      <w:r>
        <w:rPr>
          <w:rFonts w:ascii="Tahoma" w:eastAsia="Tahoma" w:hAnsi="Tahoma" w:cs="Tahoma"/>
          <w:spacing w:val="-2"/>
          <w:sz w:val="26"/>
          <w:szCs w:val="26"/>
        </w:rPr>
        <w:t>r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6"/>
          <w:sz w:val="26"/>
          <w:szCs w:val="26"/>
        </w:rPr>
        <w:t>g</w:t>
      </w:r>
      <w:r>
        <w:rPr>
          <w:rFonts w:ascii="Tahoma" w:eastAsia="Tahoma" w:hAnsi="Tahoma" w:cs="Tahoma"/>
          <w:sz w:val="26"/>
          <w:szCs w:val="26"/>
        </w:rPr>
        <w:t>e</w:t>
      </w:r>
      <w:r>
        <w:rPr>
          <w:rFonts w:ascii="Tahoma" w:eastAsia="Tahoma" w:hAnsi="Tahoma" w:cs="Tahoma"/>
          <w:spacing w:val="-10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 xml:space="preserve">st </w:t>
      </w:r>
      <w:r>
        <w:rPr>
          <w:rFonts w:ascii="Tahoma" w:eastAsia="Tahoma" w:hAnsi="Tahoma" w:cs="Tahoma"/>
          <w:spacing w:val="-1"/>
          <w:sz w:val="26"/>
          <w:szCs w:val="26"/>
        </w:rPr>
        <w:t>o</w:t>
      </w:r>
      <w:r>
        <w:rPr>
          <w:rFonts w:ascii="Tahoma" w:eastAsia="Tahoma" w:hAnsi="Tahoma" w:cs="Tahoma"/>
          <w:sz w:val="26"/>
          <w:szCs w:val="26"/>
        </w:rPr>
        <w:t>f</w:t>
      </w:r>
      <w:r>
        <w:rPr>
          <w:rFonts w:ascii="Tahoma" w:eastAsia="Tahoma" w:hAnsi="Tahoma" w:cs="Tahoma"/>
          <w:spacing w:val="-2"/>
          <w:sz w:val="26"/>
          <w:szCs w:val="26"/>
        </w:rPr>
        <w:t xml:space="preserve"> </w:t>
      </w:r>
      <w:r>
        <w:rPr>
          <w:rFonts w:ascii="Tahoma" w:eastAsia="Tahoma" w:hAnsi="Tahoma" w:cs="Tahoma"/>
          <w:spacing w:val="1"/>
          <w:sz w:val="26"/>
          <w:szCs w:val="26"/>
        </w:rPr>
        <w:t>c</w:t>
      </w:r>
      <w:r>
        <w:rPr>
          <w:rFonts w:ascii="Tahoma" w:eastAsia="Tahoma" w:hAnsi="Tahoma" w:cs="Tahoma"/>
          <w:spacing w:val="3"/>
          <w:sz w:val="26"/>
          <w:szCs w:val="26"/>
        </w:rPr>
        <w:t>a</w:t>
      </w:r>
      <w:r>
        <w:rPr>
          <w:rFonts w:ascii="Tahoma" w:eastAsia="Tahoma" w:hAnsi="Tahoma" w:cs="Tahoma"/>
          <w:spacing w:val="1"/>
          <w:sz w:val="26"/>
          <w:szCs w:val="26"/>
        </w:rPr>
        <w:t>p</w:t>
      </w:r>
      <w:r>
        <w:rPr>
          <w:rFonts w:ascii="Tahoma" w:eastAsia="Tahoma" w:hAnsi="Tahoma" w:cs="Tahoma"/>
          <w:spacing w:val="-2"/>
          <w:sz w:val="26"/>
          <w:szCs w:val="26"/>
        </w:rPr>
        <w:t>i</w:t>
      </w:r>
      <w:r>
        <w:rPr>
          <w:rFonts w:ascii="Tahoma" w:eastAsia="Tahoma" w:hAnsi="Tahoma" w:cs="Tahoma"/>
          <w:sz w:val="26"/>
          <w:szCs w:val="26"/>
        </w:rPr>
        <w:t>t</w:t>
      </w:r>
      <w:r>
        <w:rPr>
          <w:rFonts w:ascii="Tahoma" w:eastAsia="Tahoma" w:hAnsi="Tahoma" w:cs="Tahoma"/>
          <w:spacing w:val="-1"/>
          <w:sz w:val="26"/>
          <w:szCs w:val="26"/>
        </w:rPr>
        <w:t>a</w:t>
      </w:r>
      <w:r>
        <w:rPr>
          <w:rFonts w:ascii="Tahoma" w:eastAsia="Tahoma" w:hAnsi="Tahoma" w:cs="Tahoma"/>
          <w:spacing w:val="3"/>
          <w:sz w:val="26"/>
          <w:szCs w:val="26"/>
        </w:rPr>
        <w:t>l</w:t>
      </w:r>
      <w:r>
        <w:rPr>
          <w:rFonts w:ascii="Tahoma" w:eastAsia="Tahoma" w:hAnsi="Tahoma" w:cs="Tahoma"/>
          <w:sz w:val="26"/>
          <w:szCs w:val="26"/>
        </w:rPr>
        <w:t xml:space="preserve">.            </w:t>
      </w:r>
      <w:r>
        <w:rPr>
          <w:rFonts w:ascii="Tahoma" w:eastAsia="Tahoma" w:hAnsi="Tahoma" w:cs="Tahoma"/>
          <w:spacing w:val="59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2"/>
          <w:sz w:val="26"/>
          <w:szCs w:val="26"/>
        </w:rPr>
        <w:t>(</w:t>
      </w:r>
      <w:r>
        <w:rPr>
          <w:rFonts w:ascii="Tahoma" w:eastAsia="Tahoma" w:hAnsi="Tahoma" w:cs="Tahoma"/>
          <w:b/>
          <w:spacing w:val="-2"/>
          <w:sz w:val="26"/>
          <w:szCs w:val="26"/>
        </w:rPr>
        <w:t>1</w:t>
      </w:r>
      <w:r>
        <w:rPr>
          <w:rFonts w:ascii="Tahoma" w:eastAsia="Tahoma" w:hAnsi="Tahoma" w:cs="Tahoma"/>
          <w:b/>
          <w:sz w:val="26"/>
          <w:szCs w:val="26"/>
        </w:rPr>
        <w:t>5</w:t>
      </w:r>
      <w:r>
        <w:rPr>
          <w:rFonts w:ascii="Tahoma" w:eastAsia="Tahoma" w:hAnsi="Tahoma" w:cs="Tahoma"/>
          <w:b/>
          <w:spacing w:val="-5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3"/>
          <w:w w:val="99"/>
          <w:sz w:val="26"/>
          <w:szCs w:val="26"/>
        </w:rPr>
        <w:t>m</w:t>
      </w:r>
      <w:r>
        <w:rPr>
          <w:rFonts w:ascii="Tahoma" w:eastAsia="Tahoma" w:hAnsi="Tahoma" w:cs="Tahoma"/>
          <w:b/>
          <w:spacing w:val="-1"/>
          <w:w w:val="99"/>
          <w:sz w:val="26"/>
          <w:szCs w:val="26"/>
        </w:rPr>
        <w:t>a</w:t>
      </w:r>
      <w:r>
        <w:rPr>
          <w:rFonts w:ascii="Tahoma" w:eastAsia="Tahoma" w:hAnsi="Tahoma" w:cs="Tahoma"/>
          <w:b/>
          <w:spacing w:val="-2"/>
          <w:w w:val="99"/>
          <w:sz w:val="26"/>
          <w:szCs w:val="26"/>
        </w:rPr>
        <w:t>r</w:t>
      </w:r>
      <w:r>
        <w:rPr>
          <w:rFonts w:ascii="Tahoma" w:eastAsia="Tahoma" w:hAnsi="Tahoma" w:cs="Tahoma"/>
          <w:b/>
          <w:spacing w:val="2"/>
          <w:w w:val="99"/>
          <w:sz w:val="26"/>
          <w:szCs w:val="26"/>
        </w:rPr>
        <w:t>k</w:t>
      </w:r>
      <w:r>
        <w:rPr>
          <w:rFonts w:ascii="Tahoma" w:eastAsia="Tahoma" w:hAnsi="Tahoma" w:cs="Tahoma"/>
          <w:b/>
          <w:spacing w:val="1"/>
          <w:w w:val="99"/>
          <w:sz w:val="26"/>
          <w:szCs w:val="26"/>
        </w:rPr>
        <w:t>s</w:t>
      </w:r>
      <w:r>
        <w:rPr>
          <w:rFonts w:ascii="Tahoma" w:eastAsia="Tahoma" w:hAnsi="Tahoma" w:cs="Tahoma"/>
          <w:b/>
          <w:w w:val="99"/>
          <w:sz w:val="26"/>
          <w:szCs w:val="26"/>
        </w:rPr>
        <w:t xml:space="preserve">) </w:t>
      </w:r>
      <w:r>
        <w:rPr>
          <w:rFonts w:ascii="Tahoma" w:eastAsia="Tahoma" w:hAnsi="Tahoma" w:cs="Tahoma"/>
          <w:b/>
          <w:spacing w:val="2"/>
          <w:sz w:val="26"/>
          <w:szCs w:val="26"/>
        </w:rPr>
        <w:t>(</w:t>
      </w:r>
      <w:r>
        <w:rPr>
          <w:rFonts w:ascii="Tahoma" w:eastAsia="Tahoma" w:hAnsi="Tahoma" w:cs="Tahoma"/>
          <w:b/>
          <w:sz w:val="26"/>
          <w:szCs w:val="26"/>
        </w:rPr>
        <w:t>T</w:t>
      </w:r>
      <w:r>
        <w:rPr>
          <w:rFonts w:ascii="Tahoma" w:eastAsia="Tahoma" w:hAnsi="Tahoma" w:cs="Tahoma"/>
          <w:b/>
          <w:spacing w:val="-1"/>
          <w:sz w:val="26"/>
          <w:szCs w:val="26"/>
        </w:rPr>
        <w:t>o</w:t>
      </w:r>
      <w:r>
        <w:rPr>
          <w:rFonts w:ascii="Tahoma" w:eastAsia="Tahoma" w:hAnsi="Tahoma" w:cs="Tahoma"/>
          <w:b/>
          <w:spacing w:val="-2"/>
          <w:sz w:val="26"/>
          <w:szCs w:val="26"/>
        </w:rPr>
        <w:t>t</w:t>
      </w:r>
      <w:r>
        <w:rPr>
          <w:rFonts w:ascii="Tahoma" w:eastAsia="Tahoma" w:hAnsi="Tahoma" w:cs="Tahoma"/>
          <w:b/>
          <w:spacing w:val="-1"/>
          <w:sz w:val="26"/>
          <w:szCs w:val="26"/>
        </w:rPr>
        <w:t>a</w:t>
      </w:r>
      <w:r>
        <w:rPr>
          <w:rFonts w:ascii="Tahoma" w:eastAsia="Tahoma" w:hAnsi="Tahoma" w:cs="Tahoma"/>
          <w:b/>
          <w:sz w:val="26"/>
          <w:szCs w:val="26"/>
        </w:rPr>
        <w:t>l</w:t>
      </w:r>
      <w:r>
        <w:rPr>
          <w:rFonts w:ascii="Tahoma" w:eastAsia="Tahoma" w:hAnsi="Tahoma" w:cs="Tahoma"/>
          <w:b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-2"/>
          <w:sz w:val="26"/>
          <w:szCs w:val="26"/>
        </w:rPr>
        <w:t>2</w:t>
      </w:r>
      <w:r>
        <w:rPr>
          <w:rFonts w:ascii="Tahoma" w:eastAsia="Tahoma" w:hAnsi="Tahoma" w:cs="Tahoma"/>
          <w:b/>
          <w:sz w:val="26"/>
          <w:szCs w:val="26"/>
        </w:rPr>
        <w:t>0</w:t>
      </w:r>
      <w:r>
        <w:rPr>
          <w:rFonts w:ascii="Tahoma" w:eastAsia="Tahoma" w:hAnsi="Tahoma" w:cs="Tahoma"/>
          <w:b/>
          <w:spacing w:val="-4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3"/>
          <w:w w:val="99"/>
          <w:sz w:val="26"/>
          <w:szCs w:val="26"/>
        </w:rPr>
        <w:t>ma</w:t>
      </w:r>
      <w:r>
        <w:rPr>
          <w:rFonts w:ascii="Tahoma" w:eastAsia="Tahoma" w:hAnsi="Tahoma" w:cs="Tahoma"/>
          <w:b/>
          <w:spacing w:val="-2"/>
          <w:w w:val="99"/>
          <w:sz w:val="26"/>
          <w:szCs w:val="26"/>
        </w:rPr>
        <w:t>r</w:t>
      </w:r>
      <w:r>
        <w:rPr>
          <w:rFonts w:ascii="Tahoma" w:eastAsia="Tahoma" w:hAnsi="Tahoma" w:cs="Tahoma"/>
          <w:b/>
          <w:spacing w:val="2"/>
          <w:w w:val="99"/>
          <w:sz w:val="26"/>
          <w:szCs w:val="26"/>
        </w:rPr>
        <w:t>k</w:t>
      </w:r>
      <w:r>
        <w:rPr>
          <w:rFonts w:ascii="Tahoma" w:eastAsia="Tahoma" w:hAnsi="Tahoma" w:cs="Tahoma"/>
          <w:b/>
          <w:spacing w:val="1"/>
          <w:w w:val="99"/>
          <w:sz w:val="26"/>
          <w:szCs w:val="26"/>
        </w:rPr>
        <w:t>s</w:t>
      </w:r>
      <w:r>
        <w:rPr>
          <w:rFonts w:ascii="Tahoma" w:eastAsia="Tahoma" w:hAnsi="Tahoma" w:cs="Tahoma"/>
          <w:b/>
          <w:w w:val="99"/>
          <w:sz w:val="26"/>
          <w:szCs w:val="26"/>
        </w:rPr>
        <w:t>)</w:t>
      </w:r>
    </w:p>
    <w:p w14:paraId="5FDEB0F2" w14:textId="77777777" w:rsidR="00262D3D" w:rsidRDefault="00262D3D">
      <w:pPr>
        <w:spacing w:before="9" w:line="120" w:lineRule="exact"/>
        <w:rPr>
          <w:sz w:val="12"/>
          <w:szCs w:val="12"/>
        </w:rPr>
      </w:pPr>
    </w:p>
    <w:p w14:paraId="7D3711DF" w14:textId="77777777" w:rsidR="00262D3D" w:rsidRDefault="00262D3D">
      <w:pPr>
        <w:spacing w:line="200" w:lineRule="exact"/>
        <w:sectPr w:rsidR="00262D3D">
          <w:pgSz w:w="12240" w:h="15840"/>
          <w:pgMar w:top="940" w:right="1280" w:bottom="280" w:left="1280" w:header="750" w:footer="818" w:gutter="0"/>
          <w:cols w:space="720"/>
        </w:sectPr>
      </w:pPr>
    </w:p>
    <w:p w14:paraId="44B58FAC" w14:textId="77777777" w:rsidR="00262D3D" w:rsidRDefault="00262D3D">
      <w:pPr>
        <w:spacing w:line="200" w:lineRule="exact"/>
      </w:pPr>
    </w:p>
    <w:p w14:paraId="04559679" w14:textId="77777777" w:rsidR="00262D3D" w:rsidRDefault="00262D3D">
      <w:pPr>
        <w:spacing w:line="200" w:lineRule="exact"/>
      </w:pPr>
    </w:p>
    <w:p w14:paraId="627A6364" w14:textId="77777777" w:rsidR="00262D3D" w:rsidRDefault="00262D3D">
      <w:pPr>
        <w:spacing w:before="16" w:line="200" w:lineRule="exact"/>
      </w:pPr>
    </w:p>
    <w:p w14:paraId="0C43DF74" w14:textId="77777777" w:rsidR="00262D3D" w:rsidRDefault="00545320">
      <w:pPr>
        <w:ind w:left="160" w:right="-53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pacing w:val="1"/>
          <w:sz w:val="22"/>
          <w:szCs w:val="22"/>
        </w:rPr>
        <w:t>T</w:t>
      </w:r>
      <w:r>
        <w:rPr>
          <w:rFonts w:ascii="Tahoma" w:eastAsia="Tahoma" w:hAnsi="Tahoma" w:cs="Tahoma"/>
          <w:spacing w:val="2"/>
          <w:sz w:val="22"/>
          <w:szCs w:val="22"/>
        </w:rPr>
        <w:t>h</w:t>
      </w:r>
      <w:r>
        <w:rPr>
          <w:rFonts w:ascii="Tahoma" w:eastAsia="Tahoma" w:hAnsi="Tahoma" w:cs="Tahoma"/>
          <w:sz w:val="22"/>
          <w:szCs w:val="22"/>
        </w:rPr>
        <w:t>e</w:t>
      </w:r>
      <w:r>
        <w:rPr>
          <w:rFonts w:ascii="Tahoma" w:eastAsia="Tahoma" w:hAnsi="Tahoma" w:cs="Tahoma"/>
          <w:spacing w:val="-2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-1"/>
          <w:sz w:val="22"/>
          <w:szCs w:val="22"/>
        </w:rPr>
        <w:t>c</w:t>
      </w:r>
      <w:r>
        <w:rPr>
          <w:rFonts w:ascii="Tahoma" w:eastAsia="Tahoma" w:hAnsi="Tahoma" w:cs="Tahoma"/>
          <w:sz w:val="22"/>
          <w:szCs w:val="22"/>
        </w:rPr>
        <w:t>a</w:t>
      </w:r>
      <w:r>
        <w:rPr>
          <w:rFonts w:ascii="Tahoma" w:eastAsia="Tahoma" w:hAnsi="Tahoma" w:cs="Tahoma"/>
          <w:spacing w:val="-2"/>
          <w:sz w:val="22"/>
          <w:szCs w:val="22"/>
        </w:rPr>
        <w:t>p</w:t>
      </w:r>
      <w:r>
        <w:rPr>
          <w:rFonts w:ascii="Tahoma" w:eastAsia="Tahoma" w:hAnsi="Tahoma" w:cs="Tahoma"/>
          <w:spacing w:val="2"/>
          <w:sz w:val="22"/>
          <w:szCs w:val="22"/>
        </w:rPr>
        <w:t>i</w:t>
      </w:r>
      <w:r>
        <w:rPr>
          <w:rFonts w:ascii="Tahoma" w:eastAsia="Tahoma" w:hAnsi="Tahoma" w:cs="Tahoma"/>
          <w:spacing w:val="-2"/>
          <w:sz w:val="22"/>
          <w:szCs w:val="22"/>
        </w:rPr>
        <w:t>t</w:t>
      </w:r>
      <w:r>
        <w:rPr>
          <w:rFonts w:ascii="Tahoma" w:eastAsia="Tahoma" w:hAnsi="Tahoma" w:cs="Tahoma"/>
          <w:sz w:val="22"/>
          <w:szCs w:val="22"/>
        </w:rPr>
        <w:t>al</w:t>
      </w:r>
      <w:r>
        <w:rPr>
          <w:rFonts w:ascii="Tahoma" w:eastAsia="Tahoma" w:hAnsi="Tahoma" w:cs="Tahoma"/>
          <w:spacing w:val="1"/>
          <w:sz w:val="22"/>
          <w:szCs w:val="22"/>
        </w:rPr>
        <w:t xml:space="preserve"> </w:t>
      </w:r>
      <w:r>
        <w:rPr>
          <w:rFonts w:ascii="Tahoma" w:eastAsia="Tahoma" w:hAnsi="Tahoma" w:cs="Tahoma"/>
          <w:sz w:val="22"/>
          <w:szCs w:val="22"/>
        </w:rPr>
        <w:t>a</w:t>
      </w:r>
      <w:r>
        <w:rPr>
          <w:rFonts w:ascii="Tahoma" w:eastAsia="Tahoma" w:hAnsi="Tahoma" w:cs="Tahoma"/>
          <w:spacing w:val="2"/>
          <w:sz w:val="22"/>
          <w:szCs w:val="22"/>
        </w:rPr>
        <w:t>ss</w:t>
      </w:r>
      <w:r>
        <w:rPr>
          <w:rFonts w:ascii="Tahoma" w:eastAsia="Tahoma" w:hAnsi="Tahoma" w:cs="Tahoma"/>
          <w:spacing w:val="-1"/>
          <w:sz w:val="22"/>
          <w:szCs w:val="22"/>
        </w:rPr>
        <w:t>e</w:t>
      </w:r>
      <w:r>
        <w:rPr>
          <w:rFonts w:ascii="Tahoma" w:eastAsia="Tahoma" w:hAnsi="Tahoma" w:cs="Tahoma"/>
          <w:sz w:val="22"/>
          <w:szCs w:val="22"/>
        </w:rPr>
        <w:t>t</w:t>
      </w:r>
      <w:r>
        <w:rPr>
          <w:rFonts w:ascii="Tahoma" w:eastAsia="Tahoma" w:hAnsi="Tahoma" w:cs="Tahoma"/>
          <w:spacing w:val="-3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-2"/>
          <w:sz w:val="22"/>
          <w:szCs w:val="22"/>
        </w:rPr>
        <w:t>p</w:t>
      </w:r>
      <w:r>
        <w:rPr>
          <w:rFonts w:ascii="Tahoma" w:eastAsia="Tahoma" w:hAnsi="Tahoma" w:cs="Tahoma"/>
          <w:spacing w:val="2"/>
          <w:sz w:val="22"/>
          <w:szCs w:val="22"/>
        </w:rPr>
        <w:t>ri</w:t>
      </w:r>
      <w:r>
        <w:rPr>
          <w:rFonts w:ascii="Tahoma" w:eastAsia="Tahoma" w:hAnsi="Tahoma" w:cs="Tahoma"/>
          <w:spacing w:val="-1"/>
          <w:sz w:val="22"/>
          <w:szCs w:val="22"/>
        </w:rPr>
        <w:t>c</w:t>
      </w:r>
      <w:r>
        <w:rPr>
          <w:rFonts w:ascii="Tahoma" w:eastAsia="Tahoma" w:hAnsi="Tahoma" w:cs="Tahoma"/>
          <w:spacing w:val="-2"/>
          <w:sz w:val="22"/>
          <w:szCs w:val="22"/>
        </w:rPr>
        <w:t>i</w:t>
      </w:r>
      <w:r>
        <w:rPr>
          <w:rFonts w:ascii="Tahoma" w:eastAsia="Tahoma" w:hAnsi="Tahoma" w:cs="Tahoma"/>
          <w:spacing w:val="2"/>
          <w:sz w:val="22"/>
          <w:szCs w:val="22"/>
        </w:rPr>
        <w:t>n</w:t>
      </w:r>
      <w:r>
        <w:rPr>
          <w:rFonts w:ascii="Tahoma" w:eastAsia="Tahoma" w:hAnsi="Tahoma" w:cs="Tahoma"/>
          <w:sz w:val="22"/>
          <w:szCs w:val="22"/>
        </w:rPr>
        <w:t>g</w:t>
      </w:r>
      <w:r>
        <w:rPr>
          <w:rFonts w:ascii="Tahoma" w:eastAsia="Tahoma" w:hAnsi="Tahoma" w:cs="Tahoma"/>
          <w:spacing w:val="-3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2"/>
          <w:sz w:val="22"/>
          <w:szCs w:val="22"/>
        </w:rPr>
        <w:t>m</w:t>
      </w:r>
      <w:r>
        <w:rPr>
          <w:rFonts w:ascii="Tahoma" w:eastAsia="Tahoma" w:hAnsi="Tahoma" w:cs="Tahoma"/>
          <w:sz w:val="22"/>
          <w:szCs w:val="22"/>
        </w:rPr>
        <w:t>o</w:t>
      </w:r>
      <w:r>
        <w:rPr>
          <w:rFonts w:ascii="Tahoma" w:eastAsia="Tahoma" w:hAnsi="Tahoma" w:cs="Tahoma"/>
          <w:spacing w:val="-2"/>
          <w:sz w:val="22"/>
          <w:szCs w:val="22"/>
        </w:rPr>
        <w:t>d</w:t>
      </w:r>
      <w:r>
        <w:rPr>
          <w:rFonts w:ascii="Tahoma" w:eastAsia="Tahoma" w:hAnsi="Tahoma" w:cs="Tahoma"/>
          <w:spacing w:val="-1"/>
          <w:sz w:val="22"/>
          <w:szCs w:val="22"/>
        </w:rPr>
        <w:t>e</w:t>
      </w:r>
      <w:r>
        <w:rPr>
          <w:rFonts w:ascii="Tahoma" w:eastAsia="Tahoma" w:hAnsi="Tahoma" w:cs="Tahoma"/>
          <w:sz w:val="22"/>
          <w:szCs w:val="22"/>
        </w:rPr>
        <w:t>l</w:t>
      </w:r>
    </w:p>
    <w:p w14:paraId="22E01CBD" w14:textId="77777777" w:rsidR="00262D3D" w:rsidRDefault="00545320">
      <w:pPr>
        <w:spacing w:before="14"/>
        <w:ind w:left="-39" w:right="3302"/>
        <w:jc w:val="center"/>
        <w:rPr>
          <w:rFonts w:ascii="Tahoma" w:eastAsia="Tahoma" w:hAnsi="Tahoma" w:cs="Tahoma"/>
          <w:sz w:val="26"/>
          <w:szCs w:val="26"/>
        </w:rPr>
      </w:pPr>
      <w:r>
        <w:br w:type="column"/>
      </w:r>
      <w:r>
        <w:rPr>
          <w:rFonts w:ascii="Tahoma" w:eastAsia="Tahoma" w:hAnsi="Tahoma" w:cs="Tahoma"/>
          <w:b/>
          <w:spacing w:val="-1"/>
          <w:sz w:val="26"/>
          <w:szCs w:val="26"/>
        </w:rPr>
        <w:lastRenderedPageBreak/>
        <w:t>F</w:t>
      </w:r>
      <w:r>
        <w:rPr>
          <w:rFonts w:ascii="Tahoma" w:eastAsia="Tahoma" w:hAnsi="Tahoma" w:cs="Tahoma"/>
          <w:b/>
          <w:sz w:val="26"/>
          <w:szCs w:val="26"/>
        </w:rPr>
        <w:t>I</w:t>
      </w:r>
      <w:r>
        <w:rPr>
          <w:rFonts w:ascii="Tahoma" w:eastAsia="Tahoma" w:hAnsi="Tahoma" w:cs="Tahoma"/>
          <w:b/>
          <w:spacing w:val="2"/>
          <w:sz w:val="26"/>
          <w:szCs w:val="26"/>
        </w:rPr>
        <w:t>N</w:t>
      </w:r>
      <w:r>
        <w:rPr>
          <w:rFonts w:ascii="Tahoma" w:eastAsia="Tahoma" w:hAnsi="Tahoma" w:cs="Tahoma"/>
          <w:b/>
          <w:sz w:val="26"/>
          <w:szCs w:val="26"/>
        </w:rPr>
        <w:t>A</w:t>
      </w:r>
      <w:r>
        <w:rPr>
          <w:rFonts w:ascii="Tahoma" w:eastAsia="Tahoma" w:hAnsi="Tahoma" w:cs="Tahoma"/>
          <w:b/>
          <w:spacing w:val="2"/>
          <w:sz w:val="26"/>
          <w:szCs w:val="26"/>
        </w:rPr>
        <w:t>N</w:t>
      </w:r>
      <w:r>
        <w:rPr>
          <w:rFonts w:ascii="Tahoma" w:eastAsia="Tahoma" w:hAnsi="Tahoma" w:cs="Tahoma"/>
          <w:b/>
          <w:sz w:val="26"/>
          <w:szCs w:val="26"/>
        </w:rPr>
        <w:t>CIAL</w:t>
      </w:r>
      <w:r>
        <w:rPr>
          <w:rFonts w:ascii="Tahoma" w:eastAsia="Tahoma" w:hAnsi="Tahoma" w:cs="Tahoma"/>
          <w:b/>
          <w:spacing w:val="-14"/>
          <w:sz w:val="26"/>
          <w:szCs w:val="26"/>
        </w:rPr>
        <w:t xml:space="preserve"> </w:t>
      </w:r>
      <w:r>
        <w:rPr>
          <w:rFonts w:ascii="Tahoma" w:eastAsia="Tahoma" w:hAnsi="Tahoma" w:cs="Tahoma"/>
          <w:b/>
          <w:spacing w:val="-1"/>
          <w:w w:val="99"/>
          <w:sz w:val="26"/>
          <w:szCs w:val="26"/>
        </w:rPr>
        <w:t>F</w:t>
      </w:r>
      <w:r>
        <w:rPr>
          <w:rFonts w:ascii="Tahoma" w:eastAsia="Tahoma" w:hAnsi="Tahoma" w:cs="Tahoma"/>
          <w:b/>
          <w:spacing w:val="2"/>
          <w:w w:val="99"/>
          <w:sz w:val="26"/>
          <w:szCs w:val="26"/>
        </w:rPr>
        <w:t>O</w:t>
      </w:r>
      <w:r>
        <w:rPr>
          <w:rFonts w:ascii="Tahoma" w:eastAsia="Tahoma" w:hAnsi="Tahoma" w:cs="Tahoma"/>
          <w:b/>
          <w:spacing w:val="-1"/>
          <w:w w:val="99"/>
          <w:sz w:val="26"/>
          <w:szCs w:val="26"/>
        </w:rPr>
        <w:t>RM</w:t>
      </w:r>
      <w:r>
        <w:rPr>
          <w:rFonts w:ascii="Tahoma" w:eastAsia="Tahoma" w:hAnsi="Tahoma" w:cs="Tahoma"/>
          <w:b/>
          <w:spacing w:val="1"/>
          <w:w w:val="99"/>
          <w:sz w:val="26"/>
          <w:szCs w:val="26"/>
        </w:rPr>
        <w:t>UL</w:t>
      </w:r>
      <w:r>
        <w:rPr>
          <w:rFonts w:ascii="Tahoma" w:eastAsia="Tahoma" w:hAnsi="Tahoma" w:cs="Tahoma"/>
          <w:b/>
          <w:spacing w:val="5"/>
          <w:w w:val="99"/>
          <w:sz w:val="26"/>
          <w:szCs w:val="26"/>
        </w:rPr>
        <w:t>A</w:t>
      </w:r>
      <w:r>
        <w:rPr>
          <w:rFonts w:ascii="Tahoma" w:eastAsia="Tahoma" w:hAnsi="Tahoma" w:cs="Tahoma"/>
          <w:b/>
          <w:w w:val="99"/>
          <w:sz w:val="26"/>
          <w:szCs w:val="26"/>
        </w:rPr>
        <w:t>E</w:t>
      </w:r>
    </w:p>
    <w:p w14:paraId="0ABB4FF6" w14:textId="77777777" w:rsidR="00262D3D" w:rsidRDefault="00262D3D">
      <w:pPr>
        <w:spacing w:before="6" w:line="180" w:lineRule="exact"/>
        <w:rPr>
          <w:sz w:val="19"/>
          <w:szCs w:val="19"/>
        </w:rPr>
      </w:pPr>
    </w:p>
    <w:p w14:paraId="4EF746EA" w14:textId="77777777" w:rsidR="00262D3D" w:rsidRDefault="00545320">
      <w:pPr>
        <w:spacing w:line="400" w:lineRule="exact"/>
        <w:ind w:left="424" w:right="3573"/>
        <w:jc w:val="center"/>
        <w:rPr>
          <w:rFonts w:ascii="Symbol" w:eastAsia="Symbol" w:hAnsi="Symbol" w:cs="Symbol"/>
          <w:sz w:val="31"/>
          <w:szCs w:val="31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num="2" w:space="720" w:equalWidth="0">
            <w:col w:w="3173" w:space="160"/>
            <w:col w:w="6347"/>
          </w:cols>
        </w:sectPr>
      </w:pPr>
      <w:proofErr w:type="spellStart"/>
      <w:proofErr w:type="gramStart"/>
      <w:r>
        <w:rPr>
          <w:i/>
          <w:spacing w:val="2"/>
          <w:position w:val="1"/>
          <w:sz w:val="24"/>
          <w:szCs w:val="24"/>
        </w:rPr>
        <w:t>E</w:t>
      </w:r>
      <w:r>
        <w:rPr>
          <w:i/>
          <w:spacing w:val="-21"/>
          <w:position w:val="1"/>
          <w:sz w:val="24"/>
          <w:szCs w:val="24"/>
        </w:rPr>
        <w:t>r</w:t>
      </w:r>
      <w:r>
        <w:rPr>
          <w:i/>
          <w:position w:val="-5"/>
          <w:sz w:val="14"/>
          <w:szCs w:val="14"/>
        </w:rPr>
        <w:t>i</w:t>
      </w:r>
      <w:proofErr w:type="spellEnd"/>
      <w:r>
        <w:rPr>
          <w:i/>
          <w:position w:val="-5"/>
          <w:sz w:val="14"/>
          <w:szCs w:val="14"/>
        </w:rPr>
        <w:t xml:space="preserve"> </w:t>
      </w:r>
      <w:r>
        <w:rPr>
          <w:i/>
          <w:spacing w:val="14"/>
          <w:position w:val="-5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1"/>
          <w:sz w:val="24"/>
          <w:szCs w:val="24"/>
        </w:rPr>
        <w:t></w:t>
      </w:r>
      <w:proofErr w:type="gramEnd"/>
      <w:r>
        <w:rPr>
          <w:spacing w:val="-1"/>
          <w:position w:val="1"/>
          <w:sz w:val="24"/>
          <w:szCs w:val="24"/>
        </w:rPr>
        <w:t xml:space="preserve"> </w:t>
      </w:r>
      <w:proofErr w:type="spellStart"/>
      <w:r>
        <w:rPr>
          <w:i/>
          <w:spacing w:val="2"/>
          <w:position w:val="1"/>
          <w:sz w:val="24"/>
          <w:szCs w:val="24"/>
        </w:rPr>
        <w:t>R</w:t>
      </w:r>
      <w:r>
        <w:rPr>
          <w:i/>
          <w:position w:val="1"/>
          <w:sz w:val="24"/>
          <w:szCs w:val="24"/>
        </w:rPr>
        <w:t>f</w:t>
      </w:r>
      <w:proofErr w:type="spellEnd"/>
      <w:r>
        <w:rPr>
          <w:i/>
          <w:spacing w:val="36"/>
          <w:position w:val="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1"/>
          <w:sz w:val="24"/>
          <w:szCs w:val="24"/>
        </w:rPr>
        <w:t></w:t>
      </w:r>
      <w:r>
        <w:rPr>
          <w:spacing w:val="-15"/>
          <w:position w:val="1"/>
          <w:sz w:val="24"/>
          <w:szCs w:val="24"/>
        </w:rPr>
        <w:t xml:space="preserve"> </w:t>
      </w:r>
      <w:r>
        <w:rPr>
          <w:rFonts w:ascii="Symbol" w:eastAsia="Symbol" w:hAnsi="Symbol" w:cs="Symbol"/>
          <w:i/>
          <w:spacing w:val="8"/>
          <w:w w:val="95"/>
          <w:position w:val="1"/>
          <w:sz w:val="25"/>
          <w:szCs w:val="25"/>
        </w:rPr>
        <w:t></w:t>
      </w:r>
      <w:proofErr w:type="spellStart"/>
      <w:r>
        <w:rPr>
          <w:i/>
          <w:spacing w:val="10"/>
          <w:position w:val="1"/>
          <w:sz w:val="24"/>
          <w:szCs w:val="24"/>
        </w:rPr>
        <w:t>i</w:t>
      </w:r>
      <w:r>
        <w:rPr>
          <w:rFonts w:ascii="Symbol" w:eastAsia="Symbol" w:hAnsi="Symbol" w:cs="Symbol"/>
          <w:spacing w:val="3"/>
          <w:w w:val="76"/>
          <w:position w:val="1"/>
          <w:sz w:val="31"/>
          <w:szCs w:val="31"/>
        </w:rPr>
        <w:t></w:t>
      </w:r>
      <w:r>
        <w:rPr>
          <w:i/>
          <w:spacing w:val="2"/>
          <w:w w:val="99"/>
          <w:position w:val="1"/>
          <w:sz w:val="24"/>
          <w:szCs w:val="24"/>
        </w:rPr>
        <w:t>R</w:t>
      </w:r>
      <w:r>
        <w:rPr>
          <w:i/>
          <w:spacing w:val="-16"/>
          <w:w w:val="99"/>
          <w:position w:val="1"/>
          <w:sz w:val="24"/>
          <w:szCs w:val="24"/>
        </w:rPr>
        <w:t>r</w:t>
      </w:r>
      <w:proofErr w:type="spellEnd"/>
      <w:r>
        <w:rPr>
          <w:i/>
          <w:w w:val="99"/>
          <w:position w:val="-5"/>
          <w:sz w:val="14"/>
          <w:szCs w:val="14"/>
        </w:rPr>
        <w:t>m</w:t>
      </w:r>
      <w:r>
        <w:rPr>
          <w:i/>
          <w:position w:val="-5"/>
          <w:sz w:val="14"/>
          <w:szCs w:val="14"/>
        </w:rPr>
        <w:t xml:space="preserve"> </w:t>
      </w:r>
      <w:r>
        <w:rPr>
          <w:i/>
          <w:spacing w:val="-3"/>
          <w:position w:val="-5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1"/>
          <w:sz w:val="24"/>
          <w:szCs w:val="24"/>
        </w:rPr>
        <w:t></w:t>
      </w:r>
      <w:r>
        <w:rPr>
          <w:spacing w:val="-10"/>
          <w:position w:val="1"/>
          <w:sz w:val="24"/>
          <w:szCs w:val="24"/>
        </w:rPr>
        <w:t xml:space="preserve"> </w:t>
      </w:r>
      <w:r>
        <w:rPr>
          <w:i/>
          <w:spacing w:val="2"/>
          <w:position w:val="1"/>
          <w:sz w:val="24"/>
          <w:szCs w:val="24"/>
        </w:rPr>
        <w:t>R</w:t>
      </w:r>
      <w:r>
        <w:rPr>
          <w:i/>
          <w:position w:val="1"/>
          <w:sz w:val="24"/>
          <w:szCs w:val="24"/>
        </w:rPr>
        <w:t>f</w:t>
      </w:r>
      <w:r>
        <w:rPr>
          <w:i/>
          <w:spacing w:val="2"/>
          <w:position w:val="1"/>
          <w:sz w:val="24"/>
          <w:szCs w:val="24"/>
        </w:rPr>
        <w:t xml:space="preserve"> </w:t>
      </w:r>
      <w:r>
        <w:rPr>
          <w:rFonts w:ascii="Symbol" w:eastAsia="Symbol" w:hAnsi="Symbol" w:cs="Symbol"/>
          <w:w w:val="76"/>
          <w:position w:val="1"/>
          <w:sz w:val="31"/>
          <w:szCs w:val="31"/>
        </w:rPr>
        <w:t></w:t>
      </w:r>
    </w:p>
    <w:p w14:paraId="7F6861D6" w14:textId="77777777" w:rsidR="00262D3D" w:rsidRDefault="00262D3D">
      <w:pPr>
        <w:spacing w:before="2" w:line="140" w:lineRule="exact"/>
        <w:rPr>
          <w:sz w:val="14"/>
          <w:szCs w:val="14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space="720"/>
        </w:sectPr>
      </w:pPr>
    </w:p>
    <w:p w14:paraId="627E3EFC" w14:textId="77777777" w:rsidR="00262D3D" w:rsidRDefault="0006163B">
      <w:pPr>
        <w:spacing w:before="78" w:line="160" w:lineRule="exact"/>
        <w:jc w:val="right"/>
        <w:rPr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12232" behindDoc="1" locked="0" layoutInCell="1" allowOverlap="1" wp14:anchorId="04B9B727" wp14:editId="63B408E4">
                <wp:simplePos x="0" y="0"/>
                <wp:positionH relativeFrom="page">
                  <wp:posOffset>3608070</wp:posOffset>
                </wp:positionH>
                <wp:positionV relativeFrom="paragraph">
                  <wp:posOffset>260350</wp:posOffset>
                </wp:positionV>
                <wp:extent cx="836295" cy="0"/>
                <wp:effectExtent l="7620" t="12700" r="13335" b="6350"/>
                <wp:wrapNone/>
                <wp:docPr id="4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6295" cy="0"/>
                          <a:chOff x="5682" y="410"/>
                          <a:chExt cx="1317" cy="0"/>
                        </a:xfrm>
                      </wpg:grpSpPr>
                      <wps:wsp>
                        <wps:cNvPr id="45" name="Freeform 36"/>
                        <wps:cNvSpPr>
                          <a:spLocks/>
                        </wps:cNvSpPr>
                        <wps:spPr bwMode="auto">
                          <a:xfrm>
                            <a:off x="5682" y="410"/>
                            <a:ext cx="1317" cy="0"/>
                          </a:xfrm>
                          <a:custGeom>
                            <a:avLst/>
                            <a:gdLst>
                              <a:gd name="T0" fmla="+- 0 5682 5682"/>
                              <a:gd name="T1" fmla="*/ T0 w 1317"/>
                              <a:gd name="T2" fmla="+- 0 6998 5682"/>
                              <a:gd name="T3" fmla="*/ T2 w 131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17">
                                <a:moveTo>
                                  <a:pt x="0" y="0"/>
                                </a:moveTo>
                                <a:lnTo>
                                  <a:pt x="1316" y="0"/>
                                </a:lnTo>
                              </a:path>
                            </a:pathLst>
                          </a:custGeom>
                          <a:noFill/>
                          <a:ln w="63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543A389" id="Group 35" o:spid="_x0000_s1026" style="position:absolute;margin-left:284.1pt;margin-top:20.5pt;width:65.85pt;height:0;z-index:-4248;mso-position-horizontal-relative:page" coordorigin="5682,410" coordsize="13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">
                <v:shape id="Freeform 36" o:spid="_x0000_s1027" style="position:absolute;left:5682;top:410;width:1317;height:0;visibility:visible;mso-wrap-style:square;v-text-anchor:top" coordsize="13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" path="m,l1316,e" filled="f" strokeweight=".17611mm">
                  <v:path arrowok="t" o:connecttype="custom" o:connectlocs="0,0;1316,0" o:connectangles="0,0"/>
                </v:shape>
                <w10:wrap anchorx="page"/>
              </v:group>
            </w:pict>
          </mc:Fallback>
        </mc:AlternateContent>
      </w:r>
      <w:r w:rsidR="00545320">
        <w:rPr>
          <w:rFonts w:ascii="Symbol" w:eastAsia="Symbol" w:hAnsi="Symbol" w:cs="Symbol"/>
          <w:position w:val="-10"/>
          <w:sz w:val="24"/>
          <w:szCs w:val="24"/>
        </w:rPr>
        <w:t></w:t>
      </w:r>
      <w:r w:rsidR="00545320">
        <w:rPr>
          <w:position w:val="-10"/>
          <w:sz w:val="24"/>
          <w:szCs w:val="24"/>
        </w:rPr>
        <w:t xml:space="preserve">        </w:t>
      </w:r>
      <w:r w:rsidR="00545320">
        <w:rPr>
          <w:spacing w:val="16"/>
          <w:position w:val="-10"/>
          <w:sz w:val="24"/>
          <w:szCs w:val="24"/>
        </w:rPr>
        <w:t xml:space="preserve"> </w:t>
      </w:r>
      <w:proofErr w:type="spellStart"/>
      <w:r w:rsidR="00545320">
        <w:rPr>
          <w:i/>
          <w:spacing w:val="-2"/>
          <w:w w:val="99"/>
          <w:position w:val="-11"/>
          <w:sz w:val="24"/>
          <w:szCs w:val="24"/>
        </w:rPr>
        <w:t>V</w:t>
      </w:r>
      <w:r w:rsidR="00545320">
        <w:rPr>
          <w:i/>
          <w:position w:val="-11"/>
          <w:sz w:val="24"/>
          <w:szCs w:val="24"/>
        </w:rPr>
        <w:t>e</w:t>
      </w:r>
      <w:proofErr w:type="spellEnd"/>
    </w:p>
    <w:p w14:paraId="20432749" w14:textId="77777777" w:rsidR="00262D3D" w:rsidRDefault="00545320">
      <w:pPr>
        <w:spacing w:before="8" w:line="220" w:lineRule="exact"/>
        <w:rPr>
          <w:rFonts w:ascii="Symbol" w:eastAsia="Symbol" w:hAnsi="Symbol" w:cs="Symbol"/>
          <w:sz w:val="24"/>
          <w:szCs w:val="24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num="2" w:space="720" w:equalWidth="0">
            <w:col w:w="5177" w:space="877"/>
            <w:col w:w="3626"/>
          </w:cols>
        </w:sectPr>
      </w:pPr>
      <w:r>
        <w:br w:type="column"/>
      </w:r>
      <w:r>
        <w:rPr>
          <w:rFonts w:ascii="Symbol" w:eastAsia="Symbol" w:hAnsi="Symbol" w:cs="Symbol"/>
          <w:position w:val="-12"/>
          <w:sz w:val="24"/>
          <w:szCs w:val="24"/>
        </w:rPr>
        <w:lastRenderedPageBreak/>
        <w:t></w:t>
      </w:r>
      <w:r>
        <w:rPr>
          <w:position w:val="-12"/>
          <w:sz w:val="24"/>
          <w:szCs w:val="24"/>
        </w:rPr>
        <w:t xml:space="preserve">    </w:t>
      </w:r>
      <w:r>
        <w:rPr>
          <w:spacing w:val="45"/>
          <w:position w:val="-12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2"/>
          <w:sz w:val="24"/>
          <w:szCs w:val="24"/>
        </w:rPr>
        <w:t></w:t>
      </w:r>
      <w:r>
        <w:rPr>
          <w:position w:val="-12"/>
          <w:sz w:val="24"/>
          <w:szCs w:val="24"/>
        </w:rPr>
        <w:t xml:space="preserve">   </w:t>
      </w:r>
      <w:r>
        <w:rPr>
          <w:spacing w:val="14"/>
          <w:position w:val="-12"/>
          <w:sz w:val="24"/>
          <w:szCs w:val="24"/>
        </w:rPr>
        <w:t xml:space="preserve"> </w:t>
      </w:r>
      <w:proofErr w:type="spellStart"/>
      <w:r>
        <w:rPr>
          <w:i/>
          <w:spacing w:val="-2"/>
          <w:w w:val="99"/>
          <w:position w:val="-12"/>
          <w:sz w:val="24"/>
          <w:szCs w:val="24"/>
        </w:rPr>
        <w:t>V</w:t>
      </w:r>
      <w:r>
        <w:rPr>
          <w:i/>
          <w:w w:val="99"/>
          <w:position w:val="-12"/>
          <w:sz w:val="24"/>
          <w:szCs w:val="24"/>
        </w:rPr>
        <w:t>d</w:t>
      </w:r>
      <w:proofErr w:type="spellEnd"/>
      <w:r>
        <w:rPr>
          <w:i/>
          <w:spacing w:val="-31"/>
          <w:position w:val="-12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-31"/>
          <w:w w:val="76"/>
          <w:position w:val="-12"/>
          <w:sz w:val="31"/>
          <w:szCs w:val="31"/>
        </w:rPr>
        <w:t></w:t>
      </w:r>
      <w:r>
        <w:rPr>
          <w:w w:val="99"/>
          <w:position w:val="-12"/>
          <w:sz w:val="24"/>
          <w:szCs w:val="24"/>
        </w:rPr>
        <w:t>1</w:t>
      </w:r>
      <w:r>
        <w:rPr>
          <w:spacing w:val="-31"/>
          <w:position w:val="-12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position w:val="-12"/>
          <w:sz w:val="24"/>
          <w:szCs w:val="24"/>
        </w:rPr>
        <w:t></w:t>
      </w:r>
      <w:r>
        <w:rPr>
          <w:spacing w:val="-28"/>
          <w:position w:val="-12"/>
          <w:sz w:val="24"/>
          <w:szCs w:val="24"/>
        </w:rPr>
        <w:t xml:space="preserve"> </w:t>
      </w:r>
      <w:r>
        <w:rPr>
          <w:i/>
          <w:position w:val="-12"/>
          <w:sz w:val="24"/>
          <w:szCs w:val="24"/>
        </w:rPr>
        <w:t>T</w:t>
      </w:r>
      <w:r>
        <w:rPr>
          <w:i/>
          <w:spacing w:val="-21"/>
          <w:position w:val="-12"/>
          <w:sz w:val="24"/>
          <w:szCs w:val="24"/>
        </w:rPr>
        <w:t xml:space="preserve"> </w:t>
      </w:r>
      <w:r>
        <w:rPr>
          <w:rFonts w:ascii="Symbol" w:eastAsia="Symbol" w:hAnsi="Symbol" w:cs="Symbol"/>
          <w:w w:val="76"/>
          <w:position w:val="-12"/>
          <w:sz w:val="31"/>
          <w:szCs w:val="31"/>
        </w:rPr>
        <w:t></w:t>
      </w:r>
      <w:r>
        <w:rPr>
          <w:w w:val="76"/>
          <w:position w:val="-12"/>
          <w:sz w:val="31"/>
          <w:szCs w:val="31"/>
        </w:rPr>
        <w:t xml:space="preserve">         </w:t>
      </w:r>
      <w:r>
        <w:rPr>
          <w:spacing w:val="9"/>
          <w:w w:val="76"/>
          <w:position w:val="-12"/>
          <w:sz w:val="31"/>
          <w:szCs w:val="31"/>
        </w:rPr>
        <w:t xml:space="preserve"> </w:t>
      </w:r>
      <w:r>
        <w:rPr>
          <w:rFonts w:ascii="Symbol" w:eastAsia="Symbol" w:hAnsi="Symbol" w:cs="Symbol"/>
          <w:position w:val="-12"/>
          <w:sz w:val="24"/>
          <w:szCs w:val="24"/>
        </w:rPr>
        <w:t></w:t>
      </w:r>
    </w:p>
    <w:p w14:paraId="4B46D7E9" w14:textId="77777777" w:rsidR="00262D3D" w:rsidRDefault="00545320">
      <w:pPr>
        <w:spacing w:line="240" w:lineRule="exact"/>
        <w:ind w:left="160" w:right="-53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pacing w:val="1"/>
          <w:sz w:val="22"/>
          <w:szCs w:val="22"/>
        </w:rPr>
        <w:lastRenderedPageBreak/>
        <w:t>T</w:t>
      </w:r>
      <w:r>
        <w:rPr>
          <w:rFonts w:ascii="Tahoma" w:eastAsia="Tahoma" w:hAnsi="Tahoma" w:cs="Tahoma"/>
          <w:spacing w:val="2"/>
          <w:sz w:val="22"/>
          <w:szCs w:val="22"/>
        </w:rPr>
        <w:t>h</w:t>
      </w:r>
      <w:r>
        <w:rPr>
          <w:rFonts w:ascii="Tahoma" w:eastAsia="Tahoma" w:hAnsi="Tahoma" w:cs="Tahoma"/>
          <w:sz w:val="22"/>
          <w:szCs w:val="22"/>
        </w:rPr>
        <w:t>e</w:t>
      </w:r>
      <w:r>
        <w:rPr>
          <w:rFonts w:ascii="Tahoma" w:eastAsia="Tahoma" w:hAnsi="Tahoma" w:cs="Tahoma"/>
          <w:spacing w:val="-2"/>
          <w:sz w:val="22"/>
          <w:szCs w:val="22"/>
        </w:rPr>
        <w:t xml:space="preserve"> </w:t>
      </w:r>
      <w:r>
        <w:rPr>
          <w:rFonts w:ascii="Tahoma" w:eastAsia="Tahoma" w:hAnsi="Tahoma" w:cs="Tahoma"/>
          <w:sz w:val="22"/>
          <w:szCs w:val="22"/>
        </w:rPr>
        <w:t>a</w:t>
      </w:r>
      <w:r>
        <w:rPr>
          <w:rFonts w:ascii="Tahoma" w:eastAsia="Tahoma" w:hAnsi="Tahoma" w:cs="Tahoma"/>
          <w:spacing w:val="2"/>
          <w:sz w:val="22"/>
          <w:szCs w:val="22"/>
        </w:rPr>
        <w:t>ss</w:t>
      </w:r>
      <w:r>
        <w:rPr>
          <w:rFonts w:ascii="Tahoma" w:eastAsia="Tahoma" w:hAnsi="Tahoma" w:cs="Tahoma"/>
          <w:spacing w:val="-1"/>
          <w:sz w:val="22"/>
          <w:szCs w:val="22"/>
        </w:rPr>
        <w:t>e</w:t>
      </w:r>
      <w:r>
        <w:rPr>
          <w:rFonts w:ascii="Tahoma" w:eastAsia="Tahoma" w:hAnsi="Tahoma" w:cs="Tahoma"/>
          <w:sz w:val="22"/>
          <w:szCs w:val="22"/>
        </w:rPr>
        <w:t>t</w:t>
      </w:r>
      <w:r>
        <w:rPr>
          <w:rFonts w:ascii="Tahoma" w:eastAsia="Tahoma" w:hAnsi="Tahoma" w:cs="Tahoma"/>
          <w:spacing w:val="-3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-2"/>
          <w:sz w:val="22"/>
          <w:szCs w:val="22"/>
        </w:rPr>
        <w:t>b</w:t>
      </w:r>
      <w:r>
        <w:rPr>
          <w:rFonts w:ascii="Tahoma" w:eastAsia="Tahoma" w:hAnsi="Tahoma" w:cs="Tahoma"/>
          <w:spacing w:val="-1"/>
          <w:sz w:val="22"/>
          <w:szCs w:val="22"/>
        </w:rPr>
        <w:t>e</w:t>
      </w:r>
      <w:r>
        <w:rPr>
          <w:rFonts w:ascii="Tahoma" w:eastAsia="Tahoma" w:hAnsi="Tahoma" w:cs="Tahoma"/>
          <w:spacing w:val="-2"/>
          <w:sz w:val="22"/>
          <w:szCs w:val="22"/>
        </w:rPr>
        <w:t>t</w:t>
      </w:r>
      <w:r>
        <w:rPr>
          <w:rFonts w:ascii="Tahoma" w:eastAsia="Tahoma" w:hAnsi="Tahoma" w:cs="Tahoma"/>
          <w:sz w:val="22"/>
          <w:szCs w:val="22"/>
        </w:rPr>
        <w:t>a</w:t>
      </w:r>
      <w:r>
        <w:rPr>
          <w:rFonts w:ascii="Tahoma" w:eastAsia="Tahoma" w:hAnsi="Tahoma" w:cs="Tahoma"/>
          <w:spacing w:val="-2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2"/>
          <w:sz w:val="22"/>
          <w:szCs w:val="22"/>
        </w:rPr>
        <w:t>f</w:t>
      </w:r>
      <w:r>
        <w:rPr>
          <w:rFonts w:ascii="Tahoma" w:eastAsia="Tahoma" w:hAnsi="Tahoma" w:cs="Tahoma"/>
          <w:sz w:val="22"/>
          <w:szCs w:val="22"/>
        </w:rPr>
        <w:t>o</w:t>
      </w:r>
      <w:r>
        <w:rPr>
          <w:rFonts w:ascii="Tahoma" w:eastAsia="Tahoma" w:hAnsi="Tahoma" w:cs="Tahoma"/>
          <w:spacing w:val="2"/>
          <w:sz w:val="22"/>
          <w:szCs w:val="22"/>
        </w:rPr>
        <w:t>rm</w:t>
      </w:r>
      <w:r>
        <w:rPr>
          <w:rFonts w:ascii="Tahoma" w:eastAsia="Tahoma" w:hAnsi="Tahoma" w:cs="Tahoma"/>
          <w:spacing w:val="-3"/>
          <w:sz w:val="22"/>
          <w:szCs w:val="22"/>
        </w:rPr>
        <w:t>u</w:t>
      </w:r>
      <w:r>
        <w:rPr>
          <w:rFonts w:ascii="Tahoma" w:eastAsia="Tahoma" w:hAnsi="Tahoma" w:cs="Tahoma"/>
          <w:spacing w:val="2"/>
          <w:sz w:val="22"/>
          <w:szCs w:val="22"/>
        </w:rPr>
        <w:t>l</w:t>
      </w:r>
      <w:r>
        <w:rPr>
          <w:rFonts w:ascii="Tahoma" w:eastAsia="Tahoma" w:hAnsi="Tahoma" w:cs="Tahoma"/>
          <w:sz w:val="22"/>
          <w:szCs w:val="22"/>
        </w:rPr>
        <w:t>a</w:t>
      </w:r>
    </w:p>
    <w:p w14:paraId="77D5EEEA" w14:textId="77777777" w:rsidR="00262D3D" w:rsidRDefault="00545320">
      <w:pPr>
        <w:spacing w:line="220" w:lineRule="exact"/>
        <w:ind w:right="-64"/>
        <w:rPr>
          <w:rFonts w:ascii="Symbol" w:eastAsia="Symbol" w:hAnsi="Symbol" w:cs="Symbol"/>
          <w:sz w:val="24"/>
          <w:szCs w:val="24"/>
        </w:rPr>
      </w:pPr>
      <w:r>
        <w:br w:type="column"/>
      </w:r>
      <w:r>
        <w:rPr>
          <w:rFonts w:ascii="Symbol" w:eastAsia="Symbol" w:hAnsi="Symbol" w:cs="Symbol"/>
          <w:i/>
          <w:w w:val="95"/>
          <w:position w:val="-2"/>
          <w:sz w:val="25"/>
          <w:szCs w:val="25"/>
        </w:rPr>
        <w:lastRenderedPageBreak/>
        <w:t></w:t>
      </w:r>
      <w:r>
        <w:rPr>
          <w:i/>
          <w:spacing w:val="-40"/>
          <w:position w:val="-2"/>
          <w:sz w:val="25"/>
          <w:szCs w:val="25"/>
        </w:rPr>
        <w:t xml:space="preserve"> </w:t>
      </w:r>
      <w:proofErr w:type="gramStart"/>
      <w:r>
        <w:rPr>
          <w:i/>
          <w:position w:val="-9"/>
          <w:sz w:val="14"/>
          <w:szCs w:val="14"/>
        </w:rPr>
        <w:t xml:space="preserve">a </w:t>
      </w:r>
      <w:r>
        <w:rPr>
          <w:i/>
          <w:spacing w:val="13"/>
          <w:position w:val="-9"/>
          <w:sz w:val="14"/>
          <w:szCs w:val="14"/>
        </w:rPr>
        <w:t xml:space="preserve"> </w:t>
      </w:r>
      <w:r>
        <w:rPr>
          <w:rFonts w:ascii="Tahoma" w:eastAsia="Tahoma" w:hAnsi="Tahoma" w:cs="Tahoma"/>
          <w:position w:val="-4"/>
          <w:sz w:val="14"/>
          <w:szCs w:val="14"/>
        </w:rPr>
        <w:t>=</w:t>
      </w:r>
      <w:proofErr w:type="gramEnd"/>
      <w:r>
        <w:rPr>
          <w:rFonts w:ascii="Tahoma" w:eastAsia="Tahoma" w:hAnsi="Tahoma" w:cs="Tahoma"/>
          <w:spacing w:val="27"/>
          <w:position w:val="-4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4"/>
          <w:sz w:val="24"/>
          <w:szCs w:val="24"/>
        </w:rPr>
        <w:t></w:t>
      </w:r>
      <w:r>
        <w:rPr>
          <w:position w:val="-4"/>
          <w:sz w:val="24"/>
          <w:szCs w:val="24"/>
        </w:rPr>
        <w:t xml:space="preserve">                     </w:t>
      </w:r>
      <w:r>
        <w:rPr>
          <w:spacing w:val="47"/>
          <w:position w:val="-4"/>
          <w:sz w:val="24"/>
          <w:szCs w:val="24"/>
        </w:rPr>
        <w:t xml:space="preserve"> </w:t>
      </w:r>
      <w:r>
        <w:rPr>
          <w:spacing w:val="-2"/>
          <w:position w:val="-5"/>
          <w:sz w:val="24"/>
          <w:szCs w:val="24"/>
        </w:rPr>
        <w:t>.</w:t>
      </w:r>
      <w:r>
        <w:rPr>
          <w:rFonts w:ascii="Symbol" w:eastAsia="Symbol" w:hAnsi="Symbol" w:cs="Symbol"/>
          <w:i/>
          <w:position w:val="-5"/>
          <w:sz w:val="25"/>
          <w:szCs w:val="25"/>
        </w:rPr>
        <w:t></w:t>
      </w:r>
      <w:r>
        <w:rPr>
          <w:i/>
          <w:spacing w:val="58"/>
          <w:position w:val="-5"/>
          <w:sz w:val="25"/>
          <w:szCs w:val="25"/>
        </w:rPr>
        <w:t xml:space="preserve"> </w:t>
      </w:r>
      <w:r>
        <w:rPr>
          <w:rFonts w:ascii="Symbol" w:eastAsia="Symbol" w:hAnsi="Symbol" w:cs="Symbol"/>
          <w:position w:val="-4"/>
          <w:sz w:val="24"/>
          <w:szCs w:val="24"/>
        </w:rPr>
        <w:t></w:t>
      </w:r>
    </w:p>
    <w:p w14:paraId="653B8F13" w14:textId="77777777" w:rsidR="00262D3D" w:rsidRDefault="00545320">
      <w:pPr>
        <w:spacing w:line="40" w:lineRule="exact"/>
        <w:ind w:left="595"/>
        <w:rPr>
          <w:sz w:val="14"/>
          <w:szCs w:val="14"/>
        </w:rPr>
      </w:pPr>
      <w:proofErr w:type="spellStart"/>
      <w:r>
        <w:rPr>
          <w:i/>
          <w:spacing w:val="-2"/>
          <w:position w:val="-15"/>
          <w:sz w:val="24"/>
          <w:szCs w:val="24"/>
        </w:rPr>
        <w:t>V</w:t>
      </w:r>
      <w:r>
        <w:rPr>
          <w:i/>
          <w:position w:val="-15"/>
          <w:sz w:val="24"/>
          <w:szCs w:val="24"/>
        </w:rPr>
        <w:t>e</w:t>
      </w:r>
      <w:proofErr w:type="spellEnd"/>
      <w:r>
        <w:rPr>
          <w:i/>
          <w:spacing w:val="-19"/>
          <w:position w:val="-15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position w:val="-15"/>
          <w:sz w:val="24"/>
          <w:szCs w:val="24"/>
        </w:rPr>
        <w:t></w:t>
      </w:r>
      <w:r>
        <w:rPr>
          <w:spacing w:val="-38"/>
          <w:position w:val="-15"/>
          <w:sz w:val="24"/>
          <w:szCs w:val="24"/>
        </w:rPr>
        <w:t xml:space="preserve"> </w:t>
      </w:r>
      <w:proofErr w:type="spellStart"/>
      <w:r>
        <w:rPr>
          <w:i/>
          <w:spacing w:val="-2"/>
          <w:w w:val="99"/>
          <w:position w:val="-15"/>
          <w:sz w:val="24"/>
          <w:szCs w:val="24"/>
        </w:rPr>
        <w:t>V</w:t>
      </w:r>
      <w:r>
        <w:rPr>
          <w:i/>
          <w:w w:val="99"/>
          <w:position w:val="-15"/>
          <w:sz w:val="24"/>
          <w:szCs w:val="24"/>
        </w:rPr>
        <w:t>d</w:t>
      </w:r>
      <w:proofErr w:type="spellEnd"/>
      <w:r>
        <w:rPr>
          <w:i/>
          <w:spacing w:val="-31"/>
          <w:position w:val="-15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-30"/>
          <w:w w:val="76"/>
          <w:position w:val="-15"/>
          <w:sz w:val="31"/>
          <w:szCs w:val="31"/>
        </w:rPr>
        <w:t></w:t>
      </w:r>
      <w:r>
        <w:rPr>
          <w:w w:val="99"/>
          <w:position w:val="-15"/>
          <w:sz w:val="24"/>
          <w:szCs w:val="24"/>
        </w:rPr>
        <w:t>1</w:t>
      </w:r>
      <w:r>
        <w:rPr>
          <w:spacing w:val="-41"/>
          <w:position w:val="-15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position w:val="-15"/>
          <w:sz w:val="24"/>
          <w:szCs w:val="24"/>
        </w:rPr>
        <w:t></w:t>
      </w:r>
      <w:r>
        <w:rPr>
          <w:spacing w:val="-38"/>
          <w:position w:val="-15"/>
          <w:sz w:val="24"/>
          <w:szCs w:val="24"/>
        </w:rPr>
        <w:t xml:space="preserve"> </w:t>
      </w:r>
      <w:r>
        <w:rPr>
          <w:i/>
          <w:position w:val="-15"/>
          <w:sz w:val="24"/>
          <w:szCs w:val="24"/>
        </w:rPr>
        <w:t>T</w:t>
      </w:r>
      <w:r>
        <w:rPr>
          <w:i/>
          <w:spacing w:val="-21"/>
          <w:position w:val="-15"/>
          <w:sz w:val="24"/>
          <w:szCs w:val="24"/>
        </w:rPr>
        <w:t xml:space="preserve"> </w:t>
      </w:r>
      <w:r>
        <w:rPr>
          <w:rFonts w:ascii="Symbol" w:eastAsia="Symbol" w:hAnsi="Symbol" w:cs="Symbol"/>
          <w:w w:val="76"/>
          <w:position w:val="-15"/>
          <w:sz w:val="31"/>
          <w:szCs w:val="31"/>
        </w:rPr>
        <w:t></w:t>
      </w:r>
      <w:r>
        <w:rPr>
          <w:w w:val="76"/>
          <w:position w:val="-15"/>
          <w:sz w:val="31"/>
          <w:szCs w:val="31"/>
        </w:rPr>
        <w:t xml:space="preserve">  </w:t>
      </w:r>
      <w:r>
        <w:rPr>
          <w:spacing w:val="43"/>
          <w:w w:val="76"/>
          <w:position w:val="-15"/>
          <w:sz w:val="31"/>
          <w:szCs w:val="31"/>
        </w:rPr>
        <w:t xml:space="preserve"> </w:t>
      </w:r>
      <w:r>
        <w:rPr>
          <w:i/>
          <w:position w:val="-3"/>
          <w:sz w:val="14"/>
          <w:szCs w:val="14"/>
        </w:rPr>
        <w:t>e</w:t>
      </w:r>
    </w:p>
    <w:p w14:paraId="38ECC6B6" w14:textId="77777777" w:rsidR="00262D3D" w:rsidRDefault="00545320">
      <w:pPr>
        <w:spacing w:line="200" w:lineRule="exact"/>
        <w:ind w:left="-39" w:right="1210"/>
        <w:jc w:val="center"/>
        <w:rPr>
          <w:rFonts w:ascii="Symbol" w:eastAsia="Symbol" w:hAnsi="Symbol" w:cs="Symbol"/>
          <w:sz w:val="24"/>
          <w:szCs w:val="24"/>
        </w:rPr>
      </w:pPr>
      <w:r>
        <w:br w:type="column"/>
      </w:r>
      <w:r>
        <w:rPr>
          <w:rFonts w:ascii="Tahoma" w:eastAsia="Tahoma" w:hAnsi="Tahoma" w:cs="Tahoma"/>
          <w:position w:val="-5"/>
          <w:sz w:val="14"/>
          <w:szCs w:val="14"/>
        </w:rPr>
        <w:lastRenderedPageBreak/>
        <w:t xml:space="preserve">+ </w:t>
      </w:r>
      <w:r>
        <w:rPr>
          <w:rFonts w:ascii="Tahoma" w:eastAsia="Tahoma" w:hAnsi="Tahoma" w:cs="Tahoma"/>
          <w:spacing w:val="32"/>
          <w:position w:val="-5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5"/>
          <w:sz w:val="24"/>
          <w:szCs w:val="24"/>
        </w:rPr>
        <w:t></w:t>
      </w:r>
      <w:r>
        <w:rPr>
          <w:position w:val="-5"/>
          <w:sz w:val="24"/>
          <w:szCs w:val="24"/>
        </w:rPr>
        <w:t xml:space="preserve">                      </w:t>
      </w:r>
      <w:r>
        <w:rPr>
          <w:spacing w:val="26"/>
          <w:position w:val="-5"/>
          <w:sz w:val="24"/>
          <w:szCs w:val="24"/>
        </w:rPr>
        <w:t xml:space="preserve"> </w:t>
      </w:r>
      <w:r>
        <w:rPr>
          <w:spacing w:val="-2"/>
          <w:position w:val="-5"/>
          <w:sz w:val="24"/>
          <w:szCs w:val="24"/>
        </w:rPr>
        <w:t>.</w:t>
      </w:r>
      <w:r>
        <w:rPr>
          <w:rFonts w:ascii="Symbol" w:eastAsia="Symbol" w:hAnsi="Symbol" w:cs="Symbol"/>
          <w:i/>
          <w:position w:val="-5"/>
          <w:sz w:val="25"/>
          <w:szCs w:val="25"/>
        </w:rPr>
        <w:t></w:t>
      </w:r>
      <w:r>
        <w:rPr>
          <w:i/>
          <w:position w:val="-5"/>
          <w:sz w:val="25"/>
          <w:szCs w:val="25"/>
        </w:rPr>
        <w:t xml:space="preserve"> </w:t>
      </w:r>
      <w:r>
        <w:rPr>
          <w:i/>
          <w:spacing w:val="29"/>
          <w:position w:val="-5"/>
          <w:sz w:val="25"/>
          <w:szCs w:val="25"/>
        </w:rPr>
        <w:t xml:space="preserve"> </w:t>
      </w:r>
      <w:r>
        <w:rPr>
          <w:rFonts w:ascii="Symbol" w:eastAsia="Symbol" w:hAnsi="Symbol" w:cs="Symbol"/>
          <w:position w:val="-5"/>
          <w:sz w:val="24"/>
          <w:szCs w:val="24"/>
        </w:rPr>
        <w:t></w:t>
      </w:r>
    </w:p>
    <w:p w14:paraId="6E9002CA" w14:textId="77777777" w:rsidR="00262D3D" w:rsidRDefault="0006163B">
      <w:pPr>
        <w:spacing w:line="40" w:lineRule="exact"/>
        <w:ind w:left="292" w:right="1366"/>
        <w:jc w:val="center"/>
        <w:rPr>
          <w:sz w:val="14"/>
          <w:szCs w:val="14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num="3" w:space="720" w:equalWidth="0">
            <w:col w:w="2407" w:space="1391"/>
            <w:col w:w="2348" w:space="124"/>
            <w:col w:w="3410"/>
          </w:cols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2233" behindDoc="1" locked="0" layoutInCell="1" allowOverlap="1" wp14:anchorId="0CC5F5BD" wp14:editId="2170FE26">
                <wp:simplePos x="0" y="0"/>
                <wp:positionH relativeFrom="page">
                  <wp:posOffset>5012690</wp:posOffset>
                </wp:positionH>
                <wp:positionV relativeFrom="paragraph">
                  <wp:posOffset>-32385</wp:posOffset>
                </wp:positionV>
                <wp:extent cx="855980" cy="0"/>
                <wp:effectExtent l="12065" t="5715" r="8255" b="13335"/>
                <wp:wrapNone/>
                <wp:docPr id="4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5980" cy="0"/>
                          <a:chOff x="7895" y="-51"/>
                          <a:chExt cx="1348" cy="0"/>
                        </a:xfrm>
                      </wpg:grpSpPr>
                      <wps:wsp>
                        <wps:cNvPr id="43" name="Freeform 34"/>
                        <wps:cNvSpPr>
                          <a:spLocks/>
                        </wps:cNvSpPr>
                        <wps:spPr bwMode="auto">
                          <a:xfrm>
                            <a:off x="7895" y="-51"/>
                            <a:ext cx="1348" cy="0"/>
                          </a:xfrm>
                          <a:custGeom>
                            <a:avLst/>
                            <a:gdLst>
                              <a:gd name="T0" fmla="+- 0 7895 7895"/>
                              <a:gd name="T1" fmla="*/ T0 w 1348"/>
                              <a:gd name="T2" fmla="+- 0 9242 7895"/>
                              <a:gd name="T3" fmla="*/ T2 w 134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48">
                                <a:moveTo>
                                  <a:pt x="0" y="0"/>
                                </a:moveTo>
                                <a:lnTo>
                                  <a:pt x="1347" y="0"/>
                                </a:lnTo>
                              </a:path>
                            </a:pathLst>
                          </a:custGeom>
                          <a:noFill/>
                          <a:ln w="63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4199CE9" id="Group 33" o:spid="_x0000_s1026" style="position:absolute;margin-left:394.7pt;margin-top:-2.55pt;width:67.4pt;height:0;z-index:-4247;mso-position-horizontal-relative:page" coordorigin="7895,-51" coordsize="134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">
                <v:shape id="Freeform 34" o:spid="_x0000_s1027" style="position:absolute;left:7895;top:-51;width:1348;height:0;visibility:visible;mso-wrap-style:square;v-text-anchor:top" coordsize="134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" path="m,l1347,e" filled="f" strokeweight=".17622mm">
                  <v:path arrowok="t" o:connecttype="custom" o:connectlocs="0,0;1347,0" o:connectangles="0,0"/>
                </v:shape>
                <w10:wrap anchorx="page"/>
              </v:group>
            </w:pict>
          </mc:Fallback>
        </mc:AlternateContent>
      </w:r>
      <w:proofErr w:type="spellStart"/>
      <w:r w:rsidR="00545320">
        <w:rPr>
          <w:i/>
          <w:spacing w:val="-2"/>
          <w:position w:val="-16"/>
          <w:sz w:val="24"/>
          <w:szCs w:val="24"/>
        </w:rPr>
        <w:t>V</w:t>
      </w:r>
      <w:r w:rsidR="00545320">
        <w:rPr>
          <w:i/>
          <w:position w:val="-16"/>
          <w:sz w:val="24"/>
          <w:szCs w:val="24"/>
        </w:rPr>
        <w:t>e</w:t>
      </w:r>
      <w:proofErr w:type="spellEnd"/>
      <w:r w:rsidR="00545320">
        <w:rPr>
          <w:i/>
          <w:spacing w:val="-9"/>
          <w:position w:val="-16"/>
          <w:sz w:val="24"/>
          <w:szCs w:val="24"/>
        </w:rPr>
        <w:t xml:space="preserve"> </w:t>
      </w:r>
      <w:r w:rsidR="00545320">
        <w:rPr>
          <w:rFonts w:ascii="Symbol" w:eastAsia="Symbol" w:hAnsi="Symbol" w:cs="Symbol"/>
          <w:w w:val="99"/>
          <w:position w:val="-16"/>
          <w:sz w:val="24"/>
          <w:szCs w:val="24"/>
        </w:rPr>
        <w:t></w:t>
      </w:r>
      <w:r w:rsidR="00545320">
        <w:rPr>
          <w:spacing w:val="-33"/>
          <w:position w:val="-16"/>
          <w:sz w:val="24"/>
          <w:szCs w:val="24"/>
        </w:rPr>
        <w:t xml:space="preserve"> </w:t>
      </w:r>
      <w:proofErr w:type="spellStart"/>
      <w:r w:rsidR="00545320">
        <w:rPr>
          <w:i/>
          <w:spacing w:val="-2"/>
          <w:w w:val="99"/>
          <w:position w:val="-16"/>
          <w:sz w:val="24"/>
          <w:szCs w:val="24"/>
        </w:rPr>
        <w:t>V</w:t>
      </w:r>
      <w:r w:rsidR="00545320">
        <w:rPr>
          <w:i/>
          <w:w w:val="99"/>
          <w:position w:val="-16"/>
          <w:sz w:val="24"/>
          <w:szCs w:val="24"/>
        </w:rPr>
        <w:t>d</w:t>
      </w:r>
      <w:proofErr w:type="spellEnd"/>
      <w:r w:rsidR="00545320">
        <w:rPr>
          <w:i/>
          <w:spacing w:val="-31"/>
          <w:position w:val="-16"/>
          <w:sz w:val="24"/>
          <w:szCs w:val="24"/>
        </w:rPr>
        <w:t xml:space="preserve"> </w:t>
      </w:r>
      <w:r w:rsidR="00545320">
        <w:rPr>
          <w:rFonts w:ascii="Symbol" w:eastAsia="Symbol" w:hAnsi="Symbol" w:cs="Symbol"/>
          <w:spacing w:val="-31"/>
          <w:w w:val="76"/>
          <w:position w:val="-15"/>
          <w:sz w:val="31"/>
          <w:szCs w:val="31"/>
        </w:rPr>
        <w:t></w:t>
      </w:r>
      <w:r w:rsidR="00545320">
        <w:rPr>
          <w:w w:val="99"/>
          <w:position w:val="-16"/>
          <w:sz w:val="24"/>
          <w:szCs w:val="24"/>
        </w:rPr>
        <w:t>1</w:t>
      </w:r>
      <w:r w:rsidR="00545320">
        <w:rPr>
          <w:spacing w:val="-31"/>
          <w:position w:val="-16"/>
          <w:sz w:val="24"/>
          <w:szCs w:val="24"/>
        </w:rPr>
        <w:t xml:space="preserve"> </w:t>
      </w:r>
      <w:r w:rsidR="00545320">
        <w:rPr>
          <w:rFonts w:ascii="Symbol" w:eastAsia="Symbol" w:hAnsi="Symbol" w:cs="Symbol"/>
          <w:w w:val="99"/>
          <w:position w:val="-16"/>
          <w:sz w:val="24"/>
          <w:szCs w:val="24"/>
        </w:rPr>
        <w:t></w:t>
      </w:r>
      <w:r w:rsidR="00545320">
        <w:rPr>
          <w:spacing w:val="-28"/>
          <w:position w:val="-16"/>
          <w:sz w:val="24"/>
          <w:szCs w:val="24"/>
        </w:rPr>
        <w:t xml:space="preserve"> </w:t>
      </w:r>
      <w:r w:rsidR="00545320">
        <w:rPr>
          <w:i/>
          <w:position w:val="-16"/>
          <w:sz w:val="24"/>
          <w:szCs w:val="24"/>
        </w:rPr>
        <w:t>T</w:t>
      </w:r>
      <w:r w:rsidR="00545320">
        <w:rPr>
          <w:i/>
          <w:spacing w:val="-21"/>
          <w:position w:val="-16"/>
          <w:sz w:val="24"/>
          <w:szCs w:val="24"/>
        </w:rPr>
        <w:t xml:space="preserve"> </w:t>
      </w:r>
      <w:r w:rsidR="00545320">
        <w:rPr>
          <w:rFonts w:ascii="Symbol" w:eastAsia="Symbol" w:hAnsi="Symbol" w:cs="Symbol"/>
          <w:w w:val="76"/>
          <w:position w:val="-15"/>
          <w:sz w:val="31"/>
          <w:szCs w:val="31"/>
        </w:rPr>
        <w:t></w:t>
      </w:r>
      <w:r w:rsidR="00545320">
        <w:rPr>
          <w:w w:val="76"/>
          <w:position w:val="-15"/>
          <w:sz w:val="31"/>
          <w:szCs w:val="31"/>
        </w:rPr>
        <w:t xml:space="preserve">  </w:t>
      </w:r>
      <w:r w:rsidR="00545320">
        <w:rPr>
          <w:spacing w:val="52"/>
          <w:w w:val="76"/>
          <w:position w:val="-15"/>
          <w:sz w:val="31"/>
          <w:szCs w:val="31"/>
        </w:rPr>
        <w:t xml:space="preserve"> </w:t>
      </w:r>
      <w:r w:rsidR="00545320">
        <w:rPr>
          <w:i/>
          <w:w w:val="99"/>
          <w:position w:val="-3"/>
          <w:sz w:val="14"/>
          <w:szCs w:val="14"/>
        </w:rPr>
        <w:t>d</w:t>
      </w:r>
    </w:p>
    <w:p w14:paraId="25C7F4F2" w14:textId="77777777" w:rsidR="00262D3D" w:rsidRDefault="00262D3D">
      <w:pPr>
        <w:spacing w:before="2" w:line="180" w:lineRule="exact"/>
        <w:rPr>
          <w:sz w:val="18"/>
          <w:szCs w:val="18"/>
        </w:rPr>
      </w:pPr>
    </w:p>
    <w:p w14:paraId="030CC19B" w14:textId="77777777" w:rsidR="00262D3D" w:rsidRDefault="00262D3D">
      <w:pPr>
        <w:spacing w:line="200" w:lineRule="exact"/>
      </w:pPr>
    </w:p>
    <w:p w14:paraId="1B6C1B0C" w14:textId="77777777" w:rsidR="00262D3D" w:rsidRDefault="00262D3D">
      <w:pPr>
        <w:spacing w:line="200" w:lineRule="exact"/>
      </w:pPr>
    </w:p>
    <w:p w14:paraId="1D5656A2" w14:textId="77777777" w:rsidR="00262D3D" w:rsidRDefault="00545320">
      <w:pPr>
        <w:spacing w:line="160" w:lineRule="exact"/>
        <w:ind w:left="160" w:right="-53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pacing w:val="2"/>
          <w:position w:val="-8"/>
          <w:sz w:val="22"/>
          <w:szCs w:val="22"/>
        </w:rPr>
        <w:t>C</w:t>
      </w:r>
      <w:r>
        <w:rPr>
          <w:rFonts w:ascii="Tahoma" w:eastAsia="Tahoma" w:hAnsi="Tahoma" w:cs="Tahoma"/>
          <w:position w:val="-8"/>
          <w:sz w:val="22"/>
          <w:szCs w:val="22"/>
        </w:rPr>
        <w:t>o</w:t>
      </w:r>
      <w:r>
        <w:rPr>
          <w:rFonts w:ascii="Tahoma" w:eastAsia="Tahoma" w:hAnsi="Tahoma" w:cs="Tahoma"/>
          <w:spacing w:val="-2"/>
          <w:position w:val="-8"/>
          <w:sz w:val="22"/>
          <w:szCs w:val="22"/>
        </w:rPr>
        <w:t>r</w:t>
      </w:r>
      <w:r>
        <w:rPr>
          <w:rFonts w:ascii="Tahoma" w:eastAsia="Tahoma" w:hAnsi="Tahoma" w:cs="Tahoma"/>
          <w:spacing w:val="2"/>
          <w:position w:val="-8"/>
          <w:sz w:val="22"/>
          <w:szCs w:val="22"/>
        </w:rPr>
        <w:t>r</w:t>
      </w:r>
      <w:r>
        <w:rPr>
          <w:rFonts w:ascii="Tahoma" w:eastAsia="Tahoma" w:hAnsi="Tahoma" w:cs="Tahoma"/>
          <w:spacing w:val="-1"/>
          <w:position w:val="-8"/>
          <w:sz w:val="22"/>
          <w:szCs w:val="22"/>
        </w:rPr>
        <w:t>e</w:t>
      </w:r>
      <w:r>
        <w:rPr>
          <w:rFonts w:ascii="Tahoma" w:eastAsia="Tahoma" w:hAnsi="Tahoma" w:cs="Tahoma"/>
          <w:spacing w:val="2"/>
          <w:position w:val="-8"/>
          <w:sz w:val="22"/>
          <w:szCs w:val="22"/>
        </w:rPr>
        <w:t>l</w:t>
      </w:r>
      <w:r>
        <w:rPr>
          <w:rFonts w:ascii="Tahoma" w:eastAsia="Tahoma" w:hAnsi="Tahoma" w:cs="Tahoma"/>
          <w:position w:val="-8"/>
          <w:sz w:val="22"/>
          <w:szCs w:val="22"/>
        </w:rPr>
        <w:t>a</w:t>
      </w:r>
      <w:r>
        <w:rPr>
          <w:rFonts w:ascii="Tahoma" w:eastAsia="Tahoma" w:hAnsi="Tahoma" w:cs="Tahoma"/>
          <w:spacing w:val="-2"/>
          <w:position w:val="-8"/>
          <w:sz w:val="22"/>
          <w:szCs w:val="22"/>
        </w:rPr>
        <w:t>t</w:t>
      </w:r>
      <w:r>
        <w:rPr>
          <w:rFonts w:ascii="Tahoma" w:eastAsia="Tahoma" w:hAnsi="Tahoma" w:cs="Tahoma"/>
          <w:spacing w:val="2"/>
          <w:position w:val="-8"/>
          <w:sz w:val="22"/>
          <w:szCs w:val="22"/>
        </w:rPr>
        <w:t>i</w:t>
      </w:r>
      <w:r>
        <w:rPr>
          <w:rFonts w:ascii="Tahoma" w:eastAsia="Tahoma" w:hAnsi="Tahoma" w:cs="Tahoma"/>
          <w:spacing w:val="-4"/>
          <w:position w:val="-8"/>
          <w:sz w:val="22"/>
          <w:szCs w:val="22"/>
        </w:rPr>
        <w:t>o</w:t>
      </w:r>
      <w:r>
        <w:rPr>
          <w:rFonts w:ascii="Tahoma" w:eastAsia="Tahoma" w:hAnsi="Tahoma" w:cs="Tahoma"/>
          <w:position w:val="-8"/>
          <w:sz w:val="22"/>
          <w:szCs w:val="22"/>
        </w:rPr>
        <w:t xml:space="preserve">n </w:t>
      </w:r>
      <w:r>
        <w:rPr>
          <w:rFonts w:ascii="Tahoma" w:eastAsia="Tahoma" w:hAnsi="Tahoma" w:cs="Tahoma"/>
          <w:spacing w:val="-1"/>
          <w:position w:val="-8"/>
          <w:sz w:val="22"/>
          <w:szCs w:val="22"/>
        </w:rPr>
        <w:t>c</w:t>
      </w:r>
      <w:r>
        <w:rPr>
          <w:rFonts w:ascii="Tahoma" w:eastAsia="Tahoma" w:hAnsi="Tahoma" w:cs="Tahoma"/>
          <w:position w:val="-8"/>
          <w:sz w:val="22"/>
          <w:szCs w:val="22"/>
        </w:rPr>
        <w:t>o</w:t>
      </w:r>
      <w:r>
        <w:rPr>
          <w:rFonts w:ascii="Tahoma" w:eastAsia="Tahoma" w:hAnsi="Tahoma" w:cs="Tahoma"/>
          <w:spacing w:val="-1"/>
          <w:position w:val="-8"/>
          <w:sz w:val="22"/>
          <w:szCs w:val="22"/>
        </w:rPr>
        <w:t>e</w:t>
      </w:r>
      <w:r>
        <w:rPr>
          <w:rFonts w:ascii="Tahoma" w:eastAsia="Tahoma" w:hAnsi="Tahoma" w:cs="Tahoma"/>
          <w:spacing w:val="2"/>
          <w:position w:val="-8"/>
          <w:sz w:val="22"/>
          <w:szCs w:val="22"/>
        </w:rPr>
        <w:t>f</w:t>
      </w:r>
      <w:r>
        <w:rPr>
          <w:rFonts w:ascii="Tahoma" w:eastAsia="Tahoma" w:hAnsi="Tahoma" w:cs="Tahoma"/>
          <w:spacing w:val="-3"/>
          <w:position w:val="-8"/>
          <w:sz w:val="22"/>
          <w:szCs w:val="22"/>
        </w:rPr>
        <w:t>f</w:t>
      </w:r>
      <w:r>
        <w:rPr>
          <w:rFonts w:ascii="Tahoma" w:eastAsia="Tahoma" w:hAnsi="Tahoma" w:cs="Tahoma"/>
          <w:spacing w:val="2"/>
          <w:position w:val="-8"/>
          <w:sz w:val="22"/>
          <w:szCs w:val="22"/>
        </w:rPr>
        <w:t>i</w:t>
      </w:r>
      <w:r>
        <w:rPr>
          <w:rFonts w:ascii="Tahoma" w:eastAsia="Tahoma" w:hAnsi="Tahoma" w:cs="Tahoma"/>
          <w:spacing w:val="-1"/>
          <w:position w:val="-8"/>
          <w:sz w:val="22"/>
          <w:szCs w:val="22"/>
        </w:rPr>
        <w:t>c</w:t>
      </w:r>
      <w:r>
        <w:rPr>
          <w:rFonts w:ascii="Tahoma" w:eastAsia="Tahoma" w:hAnsi="Tahoma" w:cs="Tahoma"/>
          <w:spacing w:val="2"/>
          <w:position w:val="-8"/>
          <w:sz w:val="22"/>
          <w:szCs w:val="22"/>
        </w:rPr>
        <w:t>i</w:t>
      </w:r>
      <w:r>
        <w:rPr>
          <w:rFonts w:ascii="Tahoma" w:eastAsia="Tahoma" w:hAnsi="Tahoma" w:cs="Tahoma"/>
          <w:spacing w:val="-1"/>
          <w:position w:val="-8"/>
          <w:sz w:val="22"/>
          <w:szCs w:val="22"/>
        </w:rPr>
        <w:t>e</w:t>
      </w:r>
      <w:r>
        <w:rPr>
          <w:rFonts w:ascii="Tahoma" w:eastAsia="Tahoma" w:hAnsi="Tahoma" w:cs="Tahoma"/>
          <w:spacing w:val="2"/>
          <w:position w:val="-8"/>
          <w:sz w:val="22"/>
          <w:szCs w:val="22"/>
        </w:rPr>
        <w:t>n</w:t>
      </w:r>
      <w:r>
        <w:rPr>
          <w:rFonts w:ascii="Tahoma" w:eastAsia="Tahoma" w:hAnsi="Tahoma" w:cs="Tahoma"/>
          <w:position w:val="-8"/>
          <w:sz w:val="22"/>
          <w:szCs w:val="22"/>
        </w:rPr>
        <w:t>t</w:t>
      </w:r>
    </w:p>
    <w:p w14:paraId="144642F8" w14:textId="77777777" w:rsidR="00262D3D" w:rsidRDefault="00545320">
      <w:pPr>
        <w:spacing w:line="240" w:lineRule="exact"/>
        <w:ind w:left="1891"/>
        <w:rPr>
          <w:rFonts w:ascii="Symbol" w:eastAsia="Symbol" w:hAnsi="Symbol" w:cs="Symbol"/>
          <w:sz w:val="24"/>
          <w:szCs w:val="24"/>
        </w:rPr>
      </w:pPr>
      <w:r>
        <w:br w:type="column"/>
      </w:r>
      <w:r>
        <w:rPr>
          <w:rFonts w:ascii="Symbol" w:eastAsia="Symbol" w:hAnsi="Symbol" w:cs="Symbol"/>
          <w:sz w:val="24"/>
          <w:szCs w:val="24"/>
        </w:rPr>
        <w:lastRenderedPageBreak/>
        <w:t></w:t>
      </w:r>
      <w:r>
        <w:rPr>
          <w:sz w:val="24"/>
          <w:szCs w:val="24"/>
        </w:rPr>
        <w:t xml:space="preserve">                           </w:t>
      </w:r>
      <w:r>
        <w:rPr>
          <w:spacing w:val="4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</w:t>
      </w:r>
      <w:r>
        <w:rPr>
          <w:sz w:val="24"/>
          <w:szCs w:val="24"/>
        </w:rPr>
        <w:t xml:space="preserve">    </w:t>
      </w:r>
      <w:r>
        <w:rPr>
          <w:spacing w:val="45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</w:t>
      </w:r>
      <w:r>
        <w:rPr>
          <w:sz w:val="24"/>
          <w:szCs w:val="24"/>
        </w:rPr>
        <w:t xml:space="preserve">                            </w:t>
      </w:r>
      <w:r>
        <w:rPr>
          <w:spacing w:val="16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</w:t>
      </w:r>
    </w:p>
    <w:p w14:paraId="6683EDD2" w14:textId="77777777" w:rsidR="00262D3D" w:rsidRDefault="00262D3D">
      <w:pPr>
        <w:spacing w:before="8" w:line="140" w:lineRule="exact"/>
        <w:rPr>
          <w:sz w:val="14"/>
          <w:szCs w:val="14"/>
        </w:rPr>
      </w:pPr>
    </w:p>
    <w:p w14:paraId="6E47874C" w14:textId="77777777" w:rsidR="00262D3D" w:rsidRDefault="00545320">
      <w:pPr>
        <w:spacing w:line="320" w:lineRule="exact"/>
        <w:ind w:left="715"/>
        <w:rPr>
          <w:rFonts w:ascii="Symbol" w:eastAsia="Symbol" w:hAnsi="Symbol" w:cs="Symbol"/>
          <w:sz w:val="18"/>
          <w:szCs w:val="18"/>
        </w:rPr>
      </w:pPr>
      <w:r>
        <w:rPr>
          <w:rFonts w:ascii="Symbol" w:eastAsia="Symbol" w:hAnsi="Symbol" w:cs="Symbol"/>
          <w:w w:val="76"/>
          <w:position w:val="-3"/>
          <w:sz w:val="18"/>
          <w:szCs w:val="18"/>
          <w:u w:val="single" w:color="000000"/>
        </w:rPr>
        <w:t></w:t>
      </w:r>
      <w:r>
        <w:rPr>
          <w:w w:val="76"/>
          <w:position w:val="-3"/>
          <w:sz w:val="18"/>
          <w:szCs w:val="18"/>
          <w:u w:val="single" w:color="000000"/>
        </w:rPr>
        <w:t xml:space="preserve">      </w:t>
      </w:r>
      <w:r>
        <w:rPr>
          <w:spacing w:val="31"/>
          <w:w w:val="76"/>
          <w:position w:val="-3"/>
          <w:sz w:val="18"/>
          <w:szCs w:val="18"/>
          <w:u w:val="single" w:color="000000"/>
        </w:rPr>
        <w:t xml:space="preserve"> </w:t>
      </w:r>
      <w:proofErr w:type="spellStart"/>
      <w:r>
        <w:rPr>
          <w:i/>
          <w:spacing w:val="-1"/>
          <w:w w:val="99"/>
          <w:position w:val="3"/>
          <w:sz w:val="24"/>
          <w:szCs w:val="24"/>
        </w:rPr>
        <w:t>C</w:t>
      </w:r>
      <w:r>
        <w:rPr>
          <w:i/>
          <w:w w:val="99"/>
          <w:position w:val="3"/>
          <w:sz w:val="24"/>
          <w:szCs w:val="24"/>
        </w:rPr>
        <w:t>o</w:t>
      </w:r>
      <w:r>
        <w:rPr>
          <w:i/>
          <w:spacing w:val="4"/>
          <w:w w:val="99"/>
          <w:position w:val="3"/>
          <w:sz w:val="24"/>
          <w:szCs w:val="24"/>
        </w:rPr>
        <w:t>v</w:t>
      </w:r>
      <w:proofErr w:type="spellEnd"/>
      <w:r>
        <w:rPr>
          <w:rFonts w:ascii="Symbol" w:eastAsia="Symbol" w:hAnsi="Symbol" w:cs="Symbol"/>
          <w:w w:val="76"/>
          <w:position w:val="-3"/>
          <w:sz w:val="18"/>
          <w:szCs w:val="18"/>
          <w:u w:val="single" w:color="000000"/>
        </w:rPr>
        <w:t></w:t>
      </w:r>
      <w:proofErr w:type="gramStart"/>
      <w:r>
        <w:rPr>
          <w:rFonts w:ascii="Symbol" w:eastAsia="Symbol" w:hAnsi="Symbol" w:cs="Symbol"/>
          <w:w w:val="76"/>
          <w:position w:val="-3"/>
          <w:sz w:val="18"/>
          <w:szCs w:val="18"/>
          <w:u w:val="single" w:color="000000"/>
        </w:rPr>
        <w:t></w:t>
      </w:r>
      <w:r>
        <w:rPr>
          <w:position w:val="-3"/>
          <w:sz w:val="18"/>
          <w:szCs w:val="18"/>
          <w:u w:val="single" w:color="000000"/>
        </w:rPr>
        <w:t xml:space="preserve"> </w:t>
      </w:r>
      <w:r>
        <w:rPr>
          <w:spacing w:val="-16"/>
          <w:position w:val="-3"/>
          <w:sz w:val="18"/>
          <w:szCs w:val="18"/>
          <w:u w:val="single" w:color="000000"/>
        </w:rPr>
        <w:t xml:space="preserve"> </w:t>
      </w:r>
      <w:r>
        <w:rPr>
          <w:i/>
          <w:position w:val="-3"/>
          <w:sz w:val="14"/>
          <w:szCs w:val="14"/>
        </w:rPr>
        <w:t>x</w:t>
      </w:r>
      <w:proofErr w:type="gramEnd"/>
      <w:r>
        <w:rPr>
          <w:i/>
          <w:spacing w:val="-25"/>
          <w:position w:val="-3"/>
          <w:sz w:val="14"/>
          <w:szCs w:val="14"/>
        </w:rPr>
        <w:t xml:space="preserve"> </w:t>
      </w:r>
      <w:r>
        <w:rPr>
          <w:w w:val="99"/>
          <w:position w:val="-3"/>
          <w:sz w:val="14"/>
          <w:szCs w:val="14"/>
        </w:rPr>
        <w:t>,</w:t>
      </w:r>
      <w:r>
        <w:rPr>
          <w:spacing w:val="-17"/>
          <w:position w:val="-3"/>
          <w:sz w:val="14"/>
          <w:szCs w:val="14"/>
        </w:rPr>
        <w:t xml:space="preserve"> </w:t>
      </w:r>
      <w:r>
        <w:rPr>
          <w:i/>
          <w:position w:val="-3"/>
          <w:sz w:val="14"/>
          <w:szCs w:val="14"/>
        </w:rPr>
        <w:t>y</w:t>
      </w:r>
      <w:r>
        <w:rPr>
          <w:i/>
          <w:spacing w:val="-20"/>
          <w:position w:val="-3"/>
          <w:sz w:val="14"/>
          <w:szCs w:val="14"/>
        </w:rPr>
        <w:t xml:space="preserve"> </w:t>
      </w:r>
      <w:r>
        <w:rPr>
          <w:rFonts w:ascii="Symbol" w:eastAsia="Symbol" w:hAnsi="Symbol" w:cs="Symbol"/>
          <w:w w:val="76"/>
          <w:position w:val="-3"/>
          <w:sz w:val="18"/>
          <w:szCs w:val="18"/>
          <w:u w:val="single" w:color="000000"/>
        </w:rPr>
        <w:t></w:t>
      </w:r>
    </w:p>
    <w:p w14:paraId="491E7209" w14:textId="77777777" w:rsidR="00262D3D" w:rsidRDefault="00545320">
      <w:pPr>
        <w:spacing w:line="20" w:lineRule="exact"/>
        <w:ind w:left="144"/>
        <w:rPr>
          <w:rFonts w:ascii="Symbol" w:eastAsia="Symbol" w:hAnsi="Symbol" w:cs="Symbol"/>
          <w:sz w:val="18"/>
          <w:szCs w:val="18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num="2" w:space="720" w:equalWidth="0">
            <w:col w:w="2283" w:space="104"/>
            <w:col w:w="7293"/>
          </w:cols>
        </w:sectPr>
      </w:pPr>
      <w:r>
        <w:rPr>
          <w:rFonts w:ascii="Symbol" w:eastAsia="Symbol" w:hAnsi="Symbol" w:cs="Symbol"/>
          <w:w w:val="76"/>
          <w:position w:val="-12"/>
          <w:sz w:val="18"/>
          <w:szCs w:val="18"/>
        </w:rPr>
        <w:t></w:t>
      </w:r>
      <w:r>
        <w:rPr>
          <w:w w:val="76"/>
          <w:position w:val="-12"/>
          <w:sz w:val="18"/>
          <w:szCs w:val="18"/>
        </w:rPr>
        <w:t xml:space="preserve">     </w:t>
      </w:r>
      <w:r>
        <w:rPr>
          <w:spacing w:val="13"/>
          <w:w w:val="76"/>
          <w:position w:val="-12"/>
          <w:sz w:val="18"/>
          <w:szCs w:val="18"/>
        </w:rPr>
        <w:t xml:space="preserve"> </w:t>
      </w:r>
      <w:r>
        <w:rPr>
          <w:rFonts w:ascii="Symbol" w:eastAsia="Symbol" w:hAnsi="Symbol" w:cs="Symbol"/>
          <w:w w:val="76"/>
          <w:position w:val="-12"/>
          <w:sz w:val="18"/>
          <w:szCs w:val="18"/>
        </w:rPr>
        <w:t></w:t>
      </w:r>
    </w:p>
    <w:p w14:paraId="30098DD3" w14:textId="77777777" w:rsidR="00262D3D" w:rsidRDefault="0006163B">
      <w:pPr>
        <w:spacing w:line="140" w:lineRule="exact"/>
        <w:jc w:val="right"/>
        <w:rPr>
          <w:sz w:val="14"/>
          <w:szCs w:val="1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503312239" behindDoc="1" locked="0" layoutInCell="1" allowOverlap="1" wp14:anchorId="06D2AAE9" wp14:editId="5AF35B79">
                <wp:simplePos x="0" y="0"/>
                <wp:positionH relativeFrom="page">
                  <wp:posOffset>2328545</wp:posOffset>
                </wp:positionH>
                <wp:positionV relativeFrom="paragraph">
                  <wp:posOffset>-97790</wp:posOffset>
                </wp:positionV>
                <wp:extent cx="415925" cy="157480"/>
                <wp:effectExtent l="4445" t="0" r="0" b="0"/>
                <wp:wrapNone/>
                <wp:docPr id="4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925" cy="15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656CDF" w14:textId="77777777" w:rsidR="009E36A4" w:rsidRDefault="009E36A4">
                            <w:pPr>
                              <w:spacing w:line="240" w:lineRule="exact"/>
                              <w:ind w:right="-57"/>
                              <w:rPr>
                                <w:rFonts w:ascii="Symbol" w:eastAsia="Symbol" w:hAnsi="Symbol" w:cs="Symbo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i/>
                                <w:position w:val="-1"/>
                                <w:sz w:val="25"/>
                                <w:szCs w:val="25"/>
                              </w:rPr>
                              <w:t></w:t>
                            </w:r>
                            <w:r>
                              <w:rPr>
                                <w:i/>
                                <w:position w:val="-1"/>
                                <w:sz w:val="25"/>
                                <w:szCs w:val="25"/>
                              </w:rPr>
                              <w:t xml:space="preserve">     </w:t>
                            </w:r>
                            <w:r>
                              <w:rPr>
                                <w:i/>
                                <w:spacing w:val="10"/>
                                <w:position w:val="-1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Symbol" w:eastAsia="Symbol" w:hAnsi="Symbol" w:cs="Symbol"/>
                                <w:position w:val="-1"/>
                                <w:sz w:val="24"/>
                                <w:szCs w:val="24"/>
                              </w:rPr>
                              <w:t>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D2AAE9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183.35pt;margin-top:-7.7pt;width:32.75pt;height:12.4pt;z-index:-4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" filled="f" stroked="f">
                <v:textbox inset="0,0,0,0">
                  <w:txbxContent>
                    <w:p w14:paraId="5C656CDF" w14:textId="77777777" w:rsidR="009E36A4" w:rsidRDefault="009E36A4">
                      <w:pPr>
                        <w:spacing w:line="240" w:lineRule="exact"/>
                        <w:ind w:right="-57"/>
                        <w:rPr>
                          <w:rFonts w:ascii="Symbol" w:eastAsia="Symbol" w:hAnsi="Symbol" w:cs="Symbol"/>
                          <w:sz w:val="24"/>
                          <w:szCs w:val="24"/>
                        </w:rPr>
                      </w:pPr>
                      <w:r>
                        <w:rPr>
                          <w:rFonts w:ascii="Symbol" w:eastAsia="Symbol" w:hAnsi="Symbol" w:cs="Symbol"/>
                          <w:i/>
                          <w:position w:val="-1"/>
                          <w:sz w:val="25"/>
                          <w:szCs w:val="25"/>
                        </w:rPr>
                        <w:t></w:t>
                      </w:r>
                      <w:r>
                        <w:rPr>
                          <w:i/>
                          <w:position w:val="-1"/>
                          <w:sz w:val="25"/>
                          <w:szCs w:val="25"/>
                        </w:rPr>
                        <w:t xml:space="preserve">     </w:t>
                      </w:r>
                      <w:r>
                        <w:rPr>
                          <w:i/>
                          <w:spacing w:val="10"/>
                          <w:position w:val="-1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Symbol" w:eastAsia="Symbol" w:hAnsi="Symbol" w:cs="Symbol"/>
                          <w:position w:val="-1"/>
                          <w:sz w:val="24"/>
                          <w:szCs w:val="24"/>
                        </w:rPr>
                        <w:t>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 w:rsidR="00545320">
        <w:rPr>
          <w:i/>
          <w:sz w:val="14"/>
          <w:szCs w:val="14"/>
        </w:rPr>
        <w:t>x</w:t>
      </w:r>
      <w:r w:rsidR="00545320">
        <w:rPr>
          <w:i/>
          <w:spacing w:val="-25"/>
          <w:sz w:val="14"/>
          <w:szCs w:val="14"/>
        </w:rPr>
        <w:t xml:space="preserve"> </w:t>
      </w:r>
      <w:r w:rsidR="00545320">
        <w:rPr>
          <w:w w:val="99"/>
          <w:sz w:val="14"/>
          <w:szCs w:val="14"/>
        </w:rPr>
        <w:t>,</w:t>
      </w:r>
      <w:proofErr w:type="gramEnd"/>
      <w:r w:rsidR="00545320">
        <w:rPr>
          <w:spacing w:val="-17"/>
          <w:sz w:val="14"/>
          <w:szCs w:val="14"/>
        </w:rPr>
        <w:t xml:space="preserve"> </w:t>
      </w:r>
      <w:r w:rsidR="00545320">
        <w:rPr>
          <w:i/>
          <w:sz w:val="14"/>
          <w:szCs w:val="14"/>
        </w:rPr>
        <w:t>y</w:t>
      </w:r>
    </w:p>
    <w:p w14:paraId="7992A739" w14:textId="77777777" w:rsidR="00262D3D" w:rsidRDefault="00545320">
      <w:pPr>
        <w:spacing w:line="320" w:lineRule="exact"/>
        <w:rPr>
          <w:sz w:val="14"/>
          <w:szCs w:val="14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num="2" w:space="720" w:equalWidth="0">
            <w:col w:w="2776" w:space="418"/>
            <w:col w:w="6486"/>
          </w:cols>
        </w:sectPr>
      </w:pPr>
      <w:r>
        <w:br w:type="column"/>
      </w:r>
      <w:r>
        <w:rPr>
          <w:rFonts w:ascii="Symbol" w:eastAsia="Symbol" w:hAnsi="Symbol" w:cs="Symbol"/>
          <w:i/>
          <w:w w:val="95"/>
          <w:position w:val="2"/>
          <w:sz w:val="25"/>
          <w:szCs w:val="25"/>
        </w:rPr>
        <w:lastRenderedPageBreak/>
        <w:t></w:t>
      </w:r>
      <w:r>
        <w:rPr>
          <w:i/>
          <w:spacing w:val="-17"/>
          <w:w w:val="95"/>
          <w:position w:val="2"/>
          <w:sz w:val="25"/>
          <w:szCs w:val="25"/>
        </w:rPr>
        <w:t xml:space="preserve"> </w:t>
      </w:r>
      <w:r>
        <w:rPr>
          <w:i/>
          <w:position w:val="-4"/>
          <w:sz w:val="14"/>
          <w:szCs w:val="14"/>
        </w:rPr>
        <w:t>x</w:t>
      </w:r>
      <w:r>
        <w:rPr>
          <w:rFonts w:ascii="Symbol" w:eastAsia="Symbol" w:hAnsi="Symbol" w:cs="Symbol"/>
          <w:i/>
          <w:position w:val="2"/>
          <w:sz w:val="25"/>
          <w:szCs w:val="25"/>
        </w:rPr>
        <w:t></w:t>
      </w:r>
      <w:r>
        <w:rPr>
          <w:i/>
          <w:spacing w:val="-23"/>
          <w:position w:val="2"/>
          <w:sz w:val="25"/>
          <w:szCs w:val="25"/>
        </w:rPr>
        <w:t xml:space="preserve"> </w:t>
      </w:r>
      <w:r>
        <w:rPr>
          <w:i/>
          <w:position w:val="-4"/>
          <w:sz w:val="14"/>
          <w:szCs w:val="14"/>
        </w:rPr>
        <w:t>y</w:t>
      </w:r>
    </w:p>
    <w:p w14:paraId="0A26322B" w14:textId="77777777" w:rsidR="00262D3D" w:rsidRDefault="0006163B">
      <w:pPr>
        <w:spacing w:before="55"/>
        <w:ind w:left="160"/>
        <w:rPr>
          <w:rFonts w:ascii="Symbol" w:eastAsia="Symbol" w:hAnsi="Symbol" w:cs="Symbol"/>
          <w:sz w:val="41"/>
          <w:szCs w:val="41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12234" behindDoc="1" locked="0" layoutInCell="1" allowOverlap="1" wp14:anchorId="45091EF4" wp14:editId="09F542FF">
                <wp:simplePos x="0" y="0"/>
                <wp:positionH relativeFrom="page">
                  <wp:posOffset>2790190</wp:posOffset>
                </wp:positionH>
                <wp:positionV relativeFrom="paragraph">
                  <wp:posOffset>154305</wp:posOffset>
                </wp:positionV>
                <wp:extent cx="69215" cy="0"/>
                <wp:effectExtent l="8890" t="11430" r="7620" b="7620"/>
                <wp:wrapNone/>
                <wp:docPr id="3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" cy="0"/>
                          <a:chOff x="4394" y="243"/>
                          <a:chExt cx="109" cy="0"/>
                        </a:xfrm>
                      </wpg:grpSpPr>
                      <wps:wsp>
                        <wps:cNvPr id="40" name="Freeform 31"/>
                        <wps:cNvSpPr>
                          <a:spLocks/>
                        </wps:cNvSpPr>
                        <wps:spPr bwMode="auto">
                          <a:xfrm>
                            <a:off x="4394" y="243"/>
                            <a:ext cx="109" cy="0"/>
                          </a:xfrm>
                          <a:custGeom>
                            <a:avLst/>
                            <a:gdLst>
                              <a:gd name="T0" fmla="+- 0 4394 4394"/>
                              <a:gd name="T1" fmla="*/ T0 w 109"/>
                              <a:gd name="T2" fmla="+- 0 4502 4394"/>
                              <a:gd name="T3" fmla="*/ T2 w 10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9">
                                <a:moveTo>
                                  <a:pt x="0" y="0"/>
                                </a:moveTo>
                                <a:lnTo>
                                  <a:pt x="108" y="0"/>
                                </a:lnTo>
                              </a:path>
                            </a:pathLst>
                          </a:custGeom>
                          <a:noFill/>
                          <a:ln w="636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942A60" id="Group 30" o:spid="_x0000_s1026" style="position:absolute;margin-left:219.7pt;margin-top:12.15pt;width:5.45pt;height:0;z-index:-4246;mso-position-horizontal-relative:page" coordorigin="4394,243" coordsize="10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">
                <v:shape id="Freeform 31" o:spid="_x0000_s1027" style="position:absolute;left:4394;top:243;width:109;height:0;visibility:visible;mso-wrap-style:square;v-text-anchor:top" coordsize="10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" path="m,l108,e" filled="f" strokeweight=".17689mm">
                  <v:path arrowok="t" o:connecttype="custom" o:connectlocs="0,0;108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12235" behindDoc="1" locked="0" layoutInCell="1" allowOverlap="1" wp14:anchorId="2117E7A3" wp14:editId="2D1E1821">
                <wp:simplePos x="0" y="0"/>
                <wp:positionH relativeFrom="page">
                  <wp:posOffset>3210560</wp:posOffset>
                </wp:positionH>
                <wp:positionV relativeFrom="paragraph">
                  <wp:posOffset>156845</wp:posOffset>
                </wp:positionV>
                <wp:extent cx="78740" cy="0"/>
                <wp:effectExtent l="10160" t="13970" r="6350" b="5080"/>
                <wp:wrapNone/>
                <wp:docPr id="37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740" cy="0"/>
                          <a:chOff x="5056" y="247"/>
                          <a:chExt cx="124" cy="0"/>
                        </a:xfrm>
                      </wpg:grpSpPr>
                      <wps:wsp>
                        <wps:cNvPr id="38" name="Freeform 29"/>
                        <wps:cNvSpPr>
                          <a:spLocks/>
                        </wps:cNvSpPr>
                        <wps:spPr bwMode="auto">
                          <a:xfrm>
                            <a:off x="5056" y="247"/>
                            <a:ext cx="124" cy="0"/>
                          </a:xfrm>
                          <a:custGeom>
                            <a:avLst/>
                            <a:gdLst>
                              <a:gd name="T0" fmla="+- 0 5056 5056"/>
                              <a:gd name="T1" fmla="*/ T0 w 124"/>
                              <a:gd name="T2" fmla="+- 0 5180 5056"/>
                              <a:gd name="T3" fmla="*/ T2 w 1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24">
                                <a:moveTo>
                                  <a:pt x="0" y="0"/>
                                </a:moveTo>
                                <a:lnTo>
                                  <a:pt x="124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FC76EAF" id="Group 28" o:spid="_x0000_s1026" style="position:absolute;margin-left:252.8pt;margin-top:12.35pt;width:6.2pt;height:0;z-index:-4245;mso-position-horizontal-relative:page" coordorigin="5056,247" coordsize="1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">
                <v:shape id="Freeform 29" o:spid="_x0000_s1027" style="position:absolute;left:5056;top:247;width:124;height:0;visibility:visible;mso-wrap-style:square;v-text-anchor:top" coordsize="1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" path="m,l124,e" filled="f" strokeweight=".5pt">
                  <v:path arrowok="t" o:connecttype="custom" o:connectlocs="0,0;124,0" o:connectangles="0,0"/>
                </v:shape>
                <w10:wrap anchorx="page"/>
              </v:group>
            </w:pict>
          </mc:Fallback>
        </mc:AlternateContent>
      </w:r>
      <w:r w:rsidR="00545320">
        <w:rPr>
          <w:rFonts w:ascii="Tahoma" w:eastAsia="Tahoma" w:hAnsi="Tahoma" w:cs="Tahoma"/>
          <w:spacing w:val="2"/>
          <w:sz w:val="22"/>
          <w:szCs w:val="22"/>
        </w:rPr>
        <w:t>C</w:t>
      </w:r>
      <w:r w:rsidR="00545320">
        <w:rPr>
          <w:rFonts w:ascii="Tahoma" w:eastAsia="Tahoma" w:hAnsi="Tahoma" w:cs="Tahoma"/>
          <w:sz w:val="22"/>
          <w:szCs w:val="22"/>
        </w:rPr>
        <w:t>ova</w:t>
      </w:r>
      <w:r w:rsidR="00545320">
        <w:rPr>
          <w:rFonts w:ascii="Tahoma" w:eastAsia="Tahoma" w:hAnsi="Tahoma" w:cs="Tahoma"/>
          <w:spacing w:val="-2"/>
          <w:sz w:val="22"/>
          <w:szCs w:val="22"/>
        </w:rPr>
        <w:t>r</w:t>
      </w:r>
      <w:r w:rsidR="00545320">
        <w:rPr>
          <w:rFonts w:ascii="Tahoma" w:eastAsia="Tahoma" w:hAnsi="Tahoma" w:cs="Tahoma"/>
          <w:spacing w:val="2"/>
          <w:sz w:val="22"/>
          <w:szCs w:val="22"/>
        </w:rPr>
        <w:t>i</w:t>
      </w:r>
      <w:r w:rsidR="00545320">
        <w:rPr>
          <w:rFonts w:ascii="Tahoma" w:eastAsia="Tahoma" w:hAnsi="Tahoma" w:cs="Tahoma"/>
          <w:sz w:val="22"/>
          <w:szCs w:val="22"/>
        </w:rPr>
        <w:t>a</w:t>
      </w:r>
      <w:r w:rsidR="00545320">
        <w:rPr>
          <w:rFonts w:ascii="Tahoma" w:eastAsia="Tahoma" w:hAnsi="Tahoma" w:cs="Tahoma"/>
          <w:spacing w:val="2"/>
          <w:sz w:val="22"/>
          <w:szCs w:val="22"/>
        </w:rPr>
        <w:t>n</w:t>
      </w:r>
      <w:r w:rsidR="00545320">
        <w:rPr>
          <w:rFonts w:ascii="Tahoma" w:eastAsia="Tahoma" w:hAnsi="Tahoma" w:cs="Tahoma"/>
          <w:spacing w:val="-1"/>
          <w:sz w:val="22"/>
          <w:szCs w:val="22"/>
        </w:rPr>
        <w:t>c</w:t>
      </w:r>
      <w:r w:rsidR="00545320">
        <w:rPr>
          <w:rFonts w:ascii="Tahoma" w:eastAsia="Tahoma" w:hAnsi="Tahoma" w:cs="Tahoma"/>
          <w:sz w:val="22"/>
          <w:szCs w:val="22"/>
        </w:rPr>
        <w:t>e</w:t>
      </w:r>
      <w:r w:rsidR="00545320">
        <w:rPr>
          <w:rFonts w:ascii="Tahoma" w:eastAsia="Tahoma" w:hAnsi="Tahoma" w:cs="Tahoma"/>
          <w:spacing w:val="22"/>
          <w:sz w:val="22"/>
          <w:szCs w:val="22"/>
        </w:rPr>
        <w:t xml:space="preserve"> </w:t>
      </w:r>
      <w:proofErr w:type="spellStart"/>
      <w:r w:rsidR="00545320">
        <w:rPr>
          <w:i/>
          <w:spacing w:val="-2"/>
          <w:sz w:val="24"/>
          <w:szCs w:val="24"/>
        </w:rPr>
        <w:t>C</w:t>
      </w:r>
      <w:r w:rsidR="00545320">
        <w:rPr>
          <w:i/>
          <w:sz w:val="24"/>
          <w:szCs w:val="24"/>
        </w:rPr>
        <w:t>o</w:t>
      </w:r>
      <w:r w:rsidR="00545320">
        <w:rPr>
          <w:i/>
          <w:spacing w:val="3"/>
          <w:sz w:val="24"/>
          <w:szCs w:val="24"/>
        </w:rPr>
        <w:t>v</w:t>
      </w:r>
      <w:proofErr w:type="spellEnd"/>
      <w:r w:rsidR="00545320">
        <w:rPr>
          <w:rFonts w:ascii="Symbol" w:eastAsia="Symbol" w:hAnsi="Symbol" w:cs="Symbol"/>
          <w:w w:val="76"/>
          <w:position w:val="-6"/>
          <w:sz w:val="18"/>
          <w:szCs w:val="18"/>
        </w:rPr>
        <w:t></w:t>
      </w:r>
      <w:r w:rsidR="00545320">
        <w:rPr>
          <w:spacing w:val="-33"/>
          <w:position w:val="-6"/>
          <w:sz w:val="18"/>
          <w:szCs w:val="18"/>
        </w:rPr>
        <w:t xml:space="preserve"> </w:t>
      </w:r>
      <w:proofErr w:type="gramStart"/>
      <w:r w:rsidR="00545320">
        <w:rPr>
          <w:i/>
          <w:position w:val="-6"/>
          <w:sz w:val="14"/>
          <w:szCs w:val="14"/>
        </w:rPr>
        <w:t>x</w:t>
      </w:r>
      <w:r w:rsidR="00545320">
        <w:rPr>
          <w:i/>
          <w:spacing w:val="-25"/>
          <w:position w:val="-6"/>
          <w:sz w:val="14"/>
          <w:szCs w:val="14"/>
        </w:rPr>
        <w:t xml:space="preserve"> </w:t>
      </w:r>
      <w:r w:rsidR="00545320">
        <w:rPr>
          <w:position w:val="-6"/>
          <w:sz w:val="14"/>
          <w:szCs w:val="14"/>
        </w:rPr>
        <w:t>,</w:t>
      </w:r>
      <w:proofErr w:type="gramEnd"/>
      <w:r w:rsidR="00545320">
        <w:rPr>
          <w:spacing w:val="-17"/>
          <w:position w:val="-6"/>
          <w:sz w:val="14"/>
          <w:szCs w:val="14"/>
        </w:rPr>
        <w:t xml:space="preserve"> </w:t>
      </w:r>
      <w:r w:rsidR="00545320">
        <w:rPr>
          <w:i/>
          <w:position w:val="-6"/>
          <w:sz w:val="14"/>
          <w:szCs w:val="14"/>
        </w:rPr>
        <w:t>y</w:t>
      </w:r>
      <w:r w:rsidR="00545320">
        <w:rPr>
          <w:i/>
          <w:spacing w:val="-16"/>
          <w:position w:val="-6"/>
          <w:sz w:val="14"/>
          <w:szCs w:val="14"/>
        </w:rPr>
        <w:t xml:space="preserve"> </w:t>
      </w:r>
      <w:r w:rsidR="00545320">
        <w:rPr>
          <w:rFonts w:ascii="Symbol" w:eastAsia="Symbol" w:hAnsi="Symbol" w:cs="Symbol"/>
          <w:w w:val="76"/>
          <w:position w:val="-6"/>
          <w:sz w:val="18"/>
          <w:szCs w:val="18"/>
        </w:rPr>
        <w:t></w:t>
      </w:r>
      <w:r w:rsidR="00545320">
        <w:rPr>
          <w:w w:val="76"/>
          <w:position w:val="-6"/>
          <w:sz w:val="18"/>
          <w:szCs w:val="18"/>
        </w:rPr>
        <w:t xml:space="preserve"> </w:t>
      </w:r>
      <w:r w:rsidR="00545320">
        <w:rPr>
          <w:spacing w:val="1"/>
          <w:w w:val="76"/>
          <w:position w:val="-6"/>
          <w:sz w:val="18"/>
          <w:szCs w:val="18"/>
        </w:rPr>
        <w:t xml:space="preserve"> </w:t>
      </w:r>
      <w:r w:rsidR="00545320">
        <w:rPr>
          <w:rFonts w:ascii="Symbol" w:eastAsia="Symbol" w:hAnsi="Symbol" w:cs="Symbol"/>
          <w:sz w:val="24"/>
          <w:szCs w:val="24"/>
        </w:rPr>
        <w:t></w:t>
      </w:r>
      <w:r w:rsidR="00545320">
        <w:rPr>
          <w:spacing w:val="-5"/>
          <w:sz w:val="24"/>
          <w:szCs w:val="24"/>
        </w:rPr>
        <w:t xml:space="preserve"> </w:t>
      </w:r>
      <w:r w:rsidR="00545320">
        <w:rPr>
          <w:rFonts w:ascii="Symbol" w:eastAsia="Symbol" w:hAnsi="Symbol" w:cs="Symbol"/>
          <w:position w:val="-5"/>
          <w:sz w:val="36"/>
          <w:szCs w:val="36"/>
        </w:rPr>
        <w:t></w:t>
      </w:r>
      <w:r w:rsidR="00545320">
        <w:rPr>
          <w:spacing w:val="-60"/>
          <w:position w:val="-5"/>
          <w:sz w:val="36"/>
          <w:szCs w:val="36"/>
        </w:rPr>
        <w:t xml:space="preserve"> </w:t>
      </w:r>
      <w:r w:rsidR="00545320">
        <w:rPr>
          <w:rFonts w:ascii="Symbol" w:eastAsia="Symbol" w:hAnsi="Symbol" w:cs="Symbol"/>
          <w:i/>
          <w:w w:val="96"/>
          <w:sz w:val="25"/>
          <w:szCs w:val="25"/>
        </w:rPr>
        <w:t></w:t>
      </w:r>
      <w:r w:rsidR="00545320">
        <w:rPr>
          <w:i/>
          <w:spacing w:val="-41"/>
          <w:sz w:val="25"/>
          <w:szCs w:val="25"/>
        </w:rPr>
        <w:t xml:space="preserve"> </w:t>
      </w:r>
      <w:r w:rsidR="00545320">
        <w:rPr>
          <w:rFonts w:ascii="Symbol" w:eastAsia="Symbol" w:hAnsi="Symbol" w:cs="Symbol"/>
          <w:spacing w:val="-7"/>
          <w:w w:val="57"/>
          <w:sz w:val="41"/>
          <w:szCs w:val="41"/>
        </w:rPr>
        <w:t></w:t>
      </w:r>
      <w:r w:rsidR="00545320">
        <w:rPr>
          <w:i/>
          <w:sz w:val="24"/>
          <w:szCs w:val="24"/>
        </w:rPr>
        <w:t>x</w:t>
      </w:r>
      <w:r w:rsidR="00545320">
        <w:rPr>
          <w:i/>
          <w:spacing w:val="-13"/>
          <w:sz w:val="24"/>
          <w:szCs w:val="24"/>
        </w:rPr>
        <w:t xml:space="preserve"> </w:t>
      </w:r>
      <w:r w:rsidR="00545320">
        <w:rPr>
          <w:rFonts w:ascii="Symbol" w:eastAsia="Symbol" w:hAnsi="Symbol" w:cs="Symbol"/>
          <w:sz w:val="24"/>
          <w:szCs w:val="24"/>
        </w:rPr>
        <w:t></w:t>
      </w:r>
      <w:r w:rsidR="00545320">
        <w:rPr>
          <w:spacing w:val="-10"/>
          <w:sz w:val="24"/>
          <w:szCs w:val="24"/>
        </w:rPr>
        <w:t xml:space="preserve"> </w:t>
      </w:r>
      <w:proofErr w:type="spellStart"/>
      <w:r w:rsidR="00545320">
        <w:rPr>
          <w:i/>
          <w:spacing w:val="13"/>
          <w:sz w:val="24"/>
          <w:szCs w:val="24"/>
        </w:rPr>
        <w:t>x</w:t>
      </w:r>
      <w:proofErr w:type="spellEnd"/>
      <w:r w:rsidR="00545320">
        <w:rPr>
          <w:rFonts w:ascii="Symbol" w:eastAsia="Symbol" w:hAnsi="Symbol" w:cs="Symbol"/>
          <w:w w:val="57"/>
          <w:sz w:val="41"/>
          <w:szCs w:val="41"/>
        </w:rPr>
        <w:t></w:t>
      </w:r>
      <w:r w:rsidR="00545320">
        <w:rPr>
          <w:spacing w:val="-61"/>
          <w:sz w:val="41"/>
          <w:szCs w:val="41"/>
        </w:rPr>
        <w:t xml:space="preserve"> </w:t>
      </w:r>
      <w:r w:rsidR="00545320">
        <w:rPr>
          <w:rFonts w:ascii="Symbol" w:eastAsia="Symbol" w:hAnsi="Symbol" w:cs="Symbol"/>
          <w:spacing w:val="3"/>
          <w:w w:val="57"/>
          <w:sz w:val="41"/>
          <w:szCs w:val="41"/>
        </w:rPr>
        <w:t></w:t>
      </w:r>
      <w:r w:rsidR="00545320">
        <w:rPr>
          <w:i/>
          <w:w w:val="99"/>
          <w:sz w:val="24"/>
          <w:szCs w:val="24"/>
        </w:rPr>
        <w:t>y</w:t>
      </w:r>
      <w:r w:rsidR="00545320">
        <w:rPr>
          <w:i/>
          <w:spacing w:val="-8"/>
          <w:sz w:val="24"/>
          <w:szCs w:val="24"/>
        </w:rPr>
        <w:t xml:space="preserve"> </w:t>
      </w:r>
      <w:r w:rsidR="00545320">
        <w:rPr>
          <w:rFonts w:ascii="Symbol" w:eastAsia="Symbol" w:hAnsi="Symbol" w:cs="Symbol"/>
          <w:sz w:val="24"/>
          <w:szCs w:val="24"/>
        </w:rPr>
        <w:t></w:t>
      </w:r>
      <w:r w:rsidR="00545320">
        <w:rPr>
          <w:sz w:val="24"/>
          <w:szCs w:val="24"/>
        </w:rPr>
        <w:t xml:space="preserve"> </w:t>
      </w:r>
      <w:proofErr w:type="spellStart"/>
      <w:r w:rsidR="00545320">
        <w:rPr>
          <w:i/>
          <w:w w:val="99"/>
          <w:sz w:val="24"/>
          <w:szCs w:val="24"/>
        </w:rPr>
        <w:t>y</w:t>
      </w:r>
      <w:proofErr w:type="spellEnd"/>
      <w:r w:rsidR="00545320">
        <w:rPr>
          <w:i/>
          <w:spacing w:val="-41"/>
          <w:sz w:val="24"/>
          <w:szCs w:val="24"/>
        </w:rPr>
        <w:t xml:space="preserve"> </w:t>
      </w:r>
      <w:r w:rsidR="00545320">
        <w:rPr>
          <w:rFonts w:ascii="Symbol" w:eastAsia="Symbol" w:hAnsi="Symbol" w:cs="Symbol"/>
          <w:w w:val="57"/>
          <w:sz w:val="41"/>
          <w:szCs w:val="41"/>
        </w:rPr>
        <w:t></w:t>
      </w:r>
    </w:p>
    <w:p w14:paraId="765F43DB" w14:textId="77777777" w:rsidR="00262D3D" w:rsidRDefault="00262D3D">
      <w:pPr>
        <w:spacing w:before="4" w:line="180" w:lineRule="exact"/>
        <w:rPr>
          <w:sz w:val="18"/>
          <w:szCs w:val="18"/>
        </w:rPr>
      </w:pPr>
    </w:p>
    <w:p w14:paraId="3FBB1727" w14:textId="77777777" w:rsidR="00262D3D" w:rsidRDefault="00545320">
      <w:pPr>
        <w:spacing w:line="180" w:lineRule="exact"/>
        <w:ind w:left="3623" w:right="4872"/>
        <w:jc w:val="center"/>
        <w:rPr>
          <w:sz w:val="14"/>
          <w:szCs w:val="14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space="720"/>
        </w:sectPr>
      </w:pPr>
      <w:proofErr w:type="spellStart"/>
      <w:r>
        <w:rPr>
          <w:i/>
          <w:spacing w:val="-1"/>
          <w:w w:val="99"/>
          <w:position w:val="-7"/>
          <w:sz w:val="24"/>
          <w:szCs w:val="24"/>
        </w:rPr>
        <w:t>C</w:t>
      </w:r>
      <w:r>
        <w:rPr>
          <w:i/>
          <w:w w:val="99"/>
          <w:position w:val="-7"/>
          <w:sz w:val="24"/>
          <w:szCs w:val="24"/>
        </w:rPr>
        <w:t>o</w:t>
      </w:r>
      <w:r>
        <w:rPr>
          <w:i/>
          <w:spacing w:val="-1"/>
          <w:w w:val="99"/>
          <w:position w:val="-7"/>
          <w:sz w:val="24"/>
          <w:szCs w:val="24"/>
        </w:rPr>
        <w:t>v</w:t>
      </w:r>
      <w:r>
        <w:rPr>
          <w:i/>
          <w:w w:val="99"/>
          <w:position w:val="-7"/>
          <w:sz w:val="24"/>
          <w:szCs w:val="24"/>
        </w:rPr>
        <w:t>R</w:t>
      </w:r>
      <w:proofErr w:type="spellEnd"/>
      <w:r>
        <w:rPr>
          <w:i/>
          <w:spacing w:val="-43"/>
          <w:position w:val="-7"/>
          <w:sz w:val="24"/>
          <w:szCs w:val="24"/>
        </w:rPr>
        <w:t xml:space="preserve"> </w:t>
      </w:r>
      <w:proofErr w:type="gramStart"/>
      <w:r>
        <w:rPr>
          <w:i/>
          <w:position w:val="-14"/>
          <w:sz w:val="14"/>
          <w:szCs w:val="14"/>
        </w:rPr>
        <w:t>A</w:t>
      </w:r>
      <w:r>
        <w:rPr>
          <w:i/>
          <w:spacing w:val="-6"/>
          <w:position w:val="-14"/>
          <w:sz w:val="14"/>
          <w:szCs w:val="14"/>
        </w:rPr>
        <w:t xml:space="preserve"> </w:t>
      </w:r>
      <w:r>
        <w:rPr>
          <w:w w:val="99"/>
          <w:position w:val="-7"/>
          <w:sz w:val="24"/>
          <w:szCs w:val="24"/>
        </w:rPr>
        <w:t>,</w:t>
      </w:r>
      <w:proofErr w:type="gramEnd"/>
      <w:r>
        <w:rPr>
          <w:spacing w:val="-23"/>
          <w:w w:val="99"/>
          <w:position w:val="-7"/>
          <w:sz w:val="24"/>
          <w:szCs w:val="24"/>
        </w:rPr>
        <w:t xml:space="preserve"> </w:t>
      </w:r>
      <w:r>
        <w:rPr>
          <w:i/>
          <w:spacing w:val="7"/>
          <w:position w:val="-7"/>
          <w:sz w:val="24"/>
          <w:szCs w:val="24"/>
        </w:rPr>
        <w:t>R</w:t>
      </w:r>
      <w:r>
        <w:rPr>
          <w:i/>
          <w:position w:val="-14"/>
          <w:sz w:val="14"/>
          <w:szCs w:val="14"/>
        </w:rPr>
        <w:t>M</w:t>
      </w:r>
      <w:r>
        <w:rPr>
          <w:i/>
          <w:spacing w:val="-10"/>
          <w:position w:val="-14"/>
          <w:sz w:val="14"/>
          <w:szCs w:val="14"/>
        </w:rPr>
        <w:t xml:space="preserve"> </w:t>
      </w:r>
      <w:r>
        <w:rPr>
          <w:w w:val="99"/>
          <w:position w:val="-14"/>
          <w:sz w:val="14"/>
          <w:szCs w:val="14"/>
        </w:rPr>
        <w:t>)</w:t>
      </w:r>
    </w:p>
    <w:p w14:paraId="077410E8" w14:textId="77777777" w:rsidR="00262D3D" w:rsidRDefault="00545320">
      <w:pPr>
        <w:spacing w:line="240" w:lineRule="exact"/>
        <w:ind w:left="160" w:right="-53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lastRenderedPageBreak/>
        <w:t>B</w:t>
      </w:r>
      <w:r>
        <w:rPr>
          <w:rFonts w:ascii="Tahoma" w:eastAsia="Tahoma" w:hAnsi="Tahoma" w:cs="Tahoma"/>
          <w:spacing w:val="-1"/>
          <w:sz w:val="22"/>
          <w:szCs w:val="22"/>
        </w:rPr>
        <w:t>e</w:t>
      </w:r>
      <w:r>
        <w:rPr>
          <w:rFonts w:ascii="Tahoma" w:eastAsia="Tahoma" w:hAnsi="Tahoma" w:cs="Tahoma"/>
          <w:spacing w:val="-2"/>
          <w:sz w:val="22"/>
          <w:szCs w:val="22"/>
        </w:rPr>
        <w:t>t</w:t>
      </w:r>
      <w:r>
        <w:rPr>
          <w:rFonts w:ascii="Tahoma" w:eastAsia="Tahoma" w:hAnsi="Tahoma" w:cs="Tahoma"/>
          <w:sz w:val="22"/>
          <w:szCs w:val="22"/>
        </w:rPr>
        <w:t>a</w:t>
      </w:r>
      <w:r>
        <w:rPr>
          <w:rFonts w:ascii="Tahoma" w:eastAsia="Tahoma" w:hAnsi="Tahoma" w:cs="Tahoma"/>
          <w:spacing w:val="-2"/>
          <w:sz w:val="22"/>
          <w:szCs w:val="22"/>
        </w:rPr>
        <w:t xml:space="preserve"> </w:t>
      </w:r>
      <w:r>
        <w:rPr>
          <w:rFonts w:ascii="Tahoma" w:eastAsia="Tahoma" w:hAnsi="Tahoma" w:cs="Tahoma"/>
          <w:sz w:val="22"/>
          <w:szCs w:val="22"/>
        </w:rPr>
        <w:t>of a</w:t>
      </w:r>
      <w:r>
        <w:rPr>
          <w:rFonts w:ascii="Tahoma" w:eastAsia="Tahoma" w:hAnsi="Tahoma" w:cs="Tahoma"/>
          <w:spacing w:val="-2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2"/>
          <w:sz w:val="22"/>
          <w:szCs w:val="22"/>
        </w:rPr>
        <w:t>s</w:t>
      </w:r>
      <w:r>
        <w:rPr>
          <w:rFonts w:ascii="Tahoma" w:eastAsia="Tahoma" w:hAnsi="Tahoma" w:cs="Tahoma"/>
          <w:spacing w:val="-1"/>
          <w:sz w:val="22"/>
          <w:szCs w:val="22"/>
        </w:rPr>
        <w:t>ec</w:t>
      </w:r>
      <w:r>
        <w:rPr>
          <w:rFonts w:ascii="Tahoma" w:eastAsia="Tahoma" w:hAnsi="Tahoma" w:cs="Tahoma"/>
          <w:spacing w:val="2"/>
          <w:sz w:val="22"/>
          <w:szCs w:val="22"/>
        </w:rPr>
        <w:t>uri</w:t>
      </w:r>
      <w:r>
        <w:rPr>
          <w:rFonts w:ascii="Tahoma" w:eastAsia="Tahoma" w:hAnsi="Tahoma" w:cs="Tahoma"/>
          <w:spacing w:val="-2"/>
          <w:sz w:val="22"/>
          <w:szCs w:val="22"/>
        </w:rPr>
        <w:t>t</w:t>
      </w:r>
      <w:r>
        <w:rPr>
          <w:rFonts w:ascii="Tahoma" w:eastAsia="Tahoma" w:hAnsi="Tahoma" w:cs="Tahoma"/>
          <w:sz w:val="22"/>
          <w:szCs w:val="22"/>
        </w:rPr>
        <w:t>y</w:t>
      </w:r>
    </w:p>
    <w:p w14:paraId="0AB950AD" w14:textId="77777777" w:rsidR="00262D3D" w:rsidRDefault="00545320">
      <w:pPr>
        <w:spacing w:line="280" w:lineRule="exact"/>
        <w:ind w:right="-64"/>
        <w:rPr>
          <w:rFonts w:ascii="Tahoma" w:eastAsia="Tahoma" w:hAnsi="Tahoma" w:cs="Tahoma"/>
          <w:sz w:val="14"/>
          <w:szCs w:val="14"/>
        </w:rPr>
      </w:pPr>
      <w:r>
        <w:br w:type="column"/>
      </w:r>
      <w:r>
        <w:rPr>
          <w:rFonts w:ascii="Symbol" w:eastAsia="Symbol" w:hAnsi="Symbol" w:cs="Symbol"/>
          <w:i/>
          <w:w w:val="96"/>
          <w:position w:val="3"/>
          <w:sz w:val="25"/>
          <w:szCs w:val="25"/>
        </w:rPr>
        <w:lastRenderedPageBreak/>
        <w:t></w:t>
      </w:r>
      <w:r>
        <w:rPr>
          <w:i/>
          <w:spacing w:val="-26"/>
          <w:position w:val="3"/>
          <w:sz w:val="25"/>
          <w:szCs w:val="25"/>
        </w:rPr>
        <w:t xml:space="preserve"> </w:t>
      </w:r>
      <w:proofErr w:type="gramStart"/>
      <w:r>
        <w:rPr>
          <w:i/>
          <w:position w:val="-3"/>
          <w:sz w:val="14"/>
          <w:szCs w:val="14"/>
        </w:rPr>
        <w:t xml:space="preserve">A </w:t>
      </w:r>
      <w:r>
        <w:rPr>
          <w:i/>
          <w:spacing w:val="22"/>
          <w:position w:val="-3"/>
          <w:sz w:val="14"/>
          <w:szCs w:val="14"/>
        </w:rPr>
        <w:t xml:space="preserve"> </w:t>
      </w:r>
      <w:r>
        <w:rPr>
          <w:rFonts w:ascii="Tahoma" w:eastAsia="Tahoma" w:hAnsi="Tahoma" w:cs="Tahoma"/>
          <w:position w:val="1"/>
          <w:sz w:val="14"/>
          <w:szCs w:val="14"/>
        </w:rPr>
        <w:t>=</w:t>
      </w:r>
      <w:proofErr w:type="gramEnd"/>
    </w:p>
    <w:p w14:paraId="0258BFC3" w14:textId="77777777" w:rsidR="00262D3D" w:rsidRDefault="00545320">
      <w:pPr>
        <w:spacing w:before="9" w:line="160" w:lineRule="exact"/>
        <w:rPr>
          <w:sz w:val="16"/>
          <w:szCs w:val="16"/>
        </w:rPr>
      </w:pPr>
      <w:r>
        <w:br w:type="column"/>
      </w:r>
    </w:p>
    <w:p w14:paraId="21C1572F" w14:textId="77777777" w:rsidR="00262D3D" w:rsidRDefault="0006163B">
      <w:pPr>
        <w:ind w:right="-60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2236" behindDoc="1" locked="0" layoutInCell="1" allowOverlap="1" wp14:anchorId="76908180" wp14:editId="20C511B3">
                <wp:simplePos x="0" y="0"/>
                <wp:positionH relativeFrom="page">
                  <wp:posOffset>3134360</wp:posOffset>
                </wp:positionH>
                <wp:positionV relativeFrom="paragraph">
                  <wp:posOffset>-1905</wp:posOffset>
                </wp:positionV>
                <wp:extent cx="734060" cy="0"/>
                <wp:effectExtent l="10160" t="7620" r="8255" b="11430"/>
                <wp:wrapNone/>
                <wp:docPr id="3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060" cy="0"/>
                          <a:chOff x="4936" y="-3"/>
                          <a:chExt cx="1156" cy="0"/>
                        </a:xfrm>
                      </wpg:grpSpPr>
                      <wps:wsp>
                        <wps:cNvPr id="36" name="Freeform 27"/>
                        <wps:cNvSpPr>
                          <a:spLocks/>
                        </wps:cNvSpPr>
                        <wps:spPr bwMode="auto">
                          <a:xfrm>
                            <a:off x="4936" y="-3"/>
                            <a:ext cx="1156" cy="0"/>
                          </a:xfrm>
                          <a:custGeom>
                            <a:avLst/>
                            <a:gdLst>
                              <a:gd name="T0" fmla="+- 0 4936 4936"/>
                              <a:gd name="T1" fmla="*/ T0 w 1156"/>
                              <a:gd name="T2" fmla="+- 0 6092 4936"/>
                              <a:gd name="T3" fmla="*/ T2 w 11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56">
                                <a:moveTo>
                                  <a:pt x="0" y="0"/>
                                </a:moveTo>
                                <a:lnTo>
                                  <a:pt x="1156" y="0"/>
                                </a:lnTo>
                              </a:path>
                            </a:pathLst>
                          </a:custGeom>
                          <a:noFill/>
                          <a:ln w="63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A801B08" id="Group 26" o:spid="_x0000_s1026" style="position:absolute;margin-left:246.8pt;margin-top:-.15pt;width:57.8pt;height:0;z-index:-4244;mso-position-horizontal-relative:page" coordorigin="4936,-3" coordsize="115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">
                <v:shape id="Freeform 27" o:spid="_x0000_s1027" style="position:absolute;left:4936;top:-3;width:1156;height:0;visibility:visible;mso-wrap-style:square;v-text-anchor:top" coordsize="11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" path="m,l1156,e" filled="f" strokeweight=".17625mm">
                  <v:path arrowok="t" o:connecttype="custom" o:connectlocs="0,0;115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12244" behindDoc="1" locked="0" layoutInCell="1" allowOverlap="1" wp14:anchorId="4344BFCB" wp14:editId="3F7E9853">
                <wp:simplePos x="0" y="0"/>
                <wp:positionH relativeFrom="page">
                  <wp:posOffset>3590290</wp:posOffset>
                </wp:positionH>
                <wp:positionV relativeFrom="paragraph">
                  <wp:posOffset>124460</wp:posOffset>
                </wp:positionV>
                <wp:extent cx="73660" cy="88900"/>
                <wp:effectExtent l="0" t="635" r="3175" b="0"/>
                <wp:wrapNone/>
                <wp:docPr id="3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60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82E512" w14:textId="77777777" w:rsidR="009E36A4" w:rsidRDefault="009E36A4">
                            <w:pPr>
                              <w:spacing w:line="140" w:lineRule="exact"/>
                              <w:ind w:right="-41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/>
                                <w:sz w:val="14"/>
                                <w:szCs w:val="14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4BFCB" id="Text Box 25" o:spid="_x0000_s1027" type="#_x0000_t202" style="position:absolute;margin-left:282.7pt;margin-top:9.8pt;width:5.8pt;height:7pt;z-index:-4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" filled="f" stroked="f">
                <v:textbox inset="0,0,0,0">
                  <w:txbxContent>
                    <w:p w14:paraId="5B82E512" w14:textId="77777777" w:rsidR="009E36A4" w:rsidRDefault="009E36A4">
                      <w:pPr>
                        <w:spacing w:line="140" w:lineRule="exact"/>
                        <w:ind w:right="-41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i/>
                          <w:sz w:val="14"/>
                          <w:szCs w:val="14"/>
                        </w:rPr>
                        <w:t>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45320">
        <w:rPr>
          <w:rFonts w:ascii="Symbol" w:eastAsia="Symbol" w:hAnsi="Symbol" w:cs="Symbol"/>
          <w:i/>
          <w:sz w:val="25"/>
          <w:szCs w:val="25"/>
        </w:rPr>
        <w:t></w:t>
      </w:r>
      <w:r w:rsidR="00545320">
        <w:rPr>
          <w:i/>
          <w:spacing w:val="-18"/>
          <w:sz w:val="25"/>
          <w:szCs w:val="25"/>
        </w:rPr>
        <w:t xml:space="preserve"> </w:t>
      </w:r>
      <w:r w:rsidR="00545320">
        <w:rPr>
          <w:position w:val="11"/>
          <w:sz w:val="14"/>
          <w:szCs w:val="14"/>
        </w:rPr>
        <w:t xml:space="preserve">2 </w:t>
      </w:r>
      <w:proofErr w:type="gramStart"/>
      <w:r w:rsidR="00545320">
        <w:rPr>
          <w:w w:val="99"/>
          <w:sz w:val="24"/>
          <w:szCs w:val="24"/>
        </w:rPr>
        <w:t>(</w:t>
      </w:r>
      <w:r w:rsidR="00545320">
        <w:rPr>
          <w:spacing w:val="-44"/>
          <w:sz w:val="24"/>
          <w:szCs w:val="24"/>
        </w:rPr>
        <w:t xml:space="preserve"> </w:t>
      </w:r>
      <w:r w:rsidR="00545320">
        <w:rPr>
          <w:i/>
          <w:sz w:val="24"/>
          <w:szCs w:val="24"/>
        </w:rPr>
        <w:t>R</w:t>
      </w:r>
      <w:proofErr w:type="gramEnd"/>
      <w:r w:rsidR="00545320">
        <w:rPr>
          <w:i/>
          <w:sz w:val="24"/>
          <w:szCs w:val="24"/>
        </w:rPr>
        <w:t xml:space="preserve"> </w:t>
      </w:r>
      <w:r w:rsidR="00545320">
        <w:rPr>
          <w:i/>
          <w:spacing w:val="54"/>
          <w:sz w:val="24"/>
          <w:szCs w:val="24"/>
        </w:rPr>
        <w:t xml:space="preserve"> </w:t>
      </w:r>
      <w:r w:rsidR="00545320">
        <w:rPr>
          <w:sz w:val="24"/>
          <w:szCs w:val="24"/>
        </w:rPr>
        <w:t>)</w:t>
      </w:r>
    </w:p>
    <w:p w14:paraId="113A7A86" w14:textId="77777777" w:rsidR="00262D3D" w:rsidRDefault="00545320">
      <w:pPr>
        <w:spacing w:line="300" w:lineRule="exact"/>
        <w:rPr>
          <w:sz w:val="14"/>
          <w:szCs w:val="14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num="4" w:space="720" w:equalWidth="0">
            <w:col w:w="1859" w:space="1219"/>
            <w:col w:w="447" w:space="302"/>
            <w:col w:w="800" w:space="270"/>
            <w:col w:w="4783"/>
          </w:cols>
        </w:sectPr>
      </w:pPr>
      <w:r>
        <w:br w:type="column"/>
      </w:r>
      <w:r>
        <w:rPr>
          <w:rFonts w:ascii="Tahoma" w:eastAsia="Tahoma" w:hAnsi="Tahoma" w:cs="Tahoma"/>
          <w:position w:val="3"/>
          <w:sz w:val="14"/>
          <w:szCs w:val="14"/>
        </w:rPr>
        <w:lastRenderedPageBreak/>
        <w:t>=</w:t>
      </w:r>
      <w:r>
        <w:rPr>
          <w:rFonts w:ascii="Tahoma" w:eastAsia="Tahoma" w:hAnsi="Tahoma" w:cs="Tahoma"/>
          <w:spacing w:val="32"/>
          <w:position w:val="3"/>
          <w:sz w:val="14"/>
          <w:szCs w:val="14"/>
        </w:rPr>
        <w:t xml:space="preserve"> </w:t>
      </w:r>
      <w:r>
        <w:rPr>
          <w:spacing w:val="7"/>
          <w:w w:val="99"/>
          <w:position w:val="3"/>
          <w:sz w:val="24"/>
          <w:szCs w:val="24"/>
        </w:rPr>
        <w:t>(</w:t>
      </w:r>
      <w:r>
        <w:rPr>
          <w:i/>
          <w:spacing w:val="13"/>
          <w:w w:val="99"/>
          <w:position w:val="3"/>
          <w:sz w:val="24"/>
          <w:szCs w:val="24"/>
        </w:rPr>
        <w:t>r</w:t>
      </w:r>
      <w:proofErr w:type="spellStart"/>
      <w:r>
        <w:rPr>
          <w:i/>
          <w:spacing w:val="-5"/>
          <w:w w:val="99"/>
          <w:position w:val="-3"/>
          <w:sz w:val="14"/>
          <w:szCs w:val="14"/>
        </w:rPr>
        <w:t>j</w:t>
      </w:r>
      <w:r>
        <w:rPr>
          <w:i/>
          <w:w w:val="99"/>
          <w:position w:val="-3"/>
          <w:sz w:val="14"/>
          <w:szCs w:val="14"/>
        </w:rPr>
        <w:t>m</w:t>
      </w:r>
      <w:proofErr w:type="spellEnd"/>
      <w:r>
        <w:rPr>
          <w:i/>
          <w:spacing w:val="-25"/>
          <w:position w:val="-3"/>
          <w:sz w:val="14"/>
          <w:szCs w:val="14"/>
        </w:rPr>
        <w:t xml:space="preserve"> </w:t>
      </w:r>
      <w:r>
        <w:rPr>
          <w:rFonts w:ascii="Symbol" w:eastAsia="Symbol" w:hAnsi="Symbol" w:cs="Symbol"/>
          <w:i/>
          <w:position w:val="3"/>
          <w:sz w:val="24"/>
          <w:szCs w:val="24"/>
        </w:rPr>
        <w:t></w:t>
      </w:r>
      <w:r>
        <w:rPr>
          <w:i/>
          <w:spacing w:val="1"/>
          <w:position w:val="3"/>
          <w:sz w:val="24"/>
          <w:szCs w:val="24"/>
        </w:rPr>
        <w:t xml:space="preserve"> </w:t>
      </w:r>
      <w:proofErr w:type="gramStart"/>
      <w:r>
        <w:rPr>
          <w:i/>
          <w:position w:val="-3"/>
          <w:sz w:val="14"/>
          <w:szCs w:val="14"/>
        </w:rPr>
        <w:t>j</w:t>
      </w:r>
      <w:r>
        <w:rPr>
          <w:i/>
          <w:spacing w:val="8"/>
          <w:position w:val="-3"/>
          <w:sz w:val="14"/>
          <w:szCs w:val="14"/>
        </w:rPr>
        <w:t xml:space="preserve"> </w:t>
      </w:r>
      <w:r>
        <w:rPr>
          <w:w w:val="99"/>
          <w:position w:val="3"/>
          <w:sz w:val="24"/>
          <w:szCs w:val="24"/>
        </w:rPr>
        <w:t>)</w:t>
      </w:r>
      <w:proofErr w:type="gramEnd"/>
      <w:r>
        <w:rPr>
          <w:spacing w:val="-23"/>
          <w:w w:val="99"/>
          <w:position w:val="3"/>
          <w:sz w:val="24"/>
          <w:szCs w:val="24"/>
        </w:rPr>
        <w:t xml:space="preserve"> </w:t>
      </w:r>
      <w:r>
        <w:rPr>
          <w:w w:val="99"/>
          <w:position w:val="3"/>
          <w:sz w:val="24"/>
          <w:szCs w:val="24"/>
        </w:rPr>
        <w:t>/</w:t>
      </w:r>
      <w:r>
        <w:rPr>
          <w:spacing w:val="-35"/>
          <w:position w:val="3"/>
          <w:sz w:val="24"/>
          <w:szCs w:val="24"/>
        </w:rPr>
        <w:t xml:space="preserve"> </w:t>
      </w:r>
      <w:r>
        <w:rPr>
          <w:rFonts w:ascii="Symbol" w:eastAsia="Symbol" w:hAnsi="Symbol" w:cs="Symbol"/>
          <w:i/>
          <w:position w:val="3"/>
          <w:sz w:val="24"/>
          <w:szCs w:val="24"/>
        </w:rPr>
        <w:t></w:t>
      </w:r>
      <w:r>
        <w:rPr>
          <w:i/>
          <w:spacing w:val="-23"/>
          <w:position w:val="3"/>
          <w:sz w:val="24"/>
          <w:szCs w:val="24"/>
        </w:rPr>
        <w:t xml:space="preserve"> </w:t>
      </w:r>
      <w:r>
        <w:rPr>
          <w:i/>
          <w:position w:val="-3"/>
          <w:sz w:val="14"/>
          <w:szCs w:val="14"/>
        </w:rPr>
        <w:t>m</w:t>
      </w:r>
    </w:p>
    <w:p w14:paraId="0B7B25FF" w14:textId="77777777" w:rsidR="00262D3D" w:rsidRDefault="0006163B">
      <w:pPr>
        <w:spacing w:before="82" w:line="360" w:lineRule="exact"/>
        <w:ind w:left="3093"/>
        <w:rPr>
          <w:rFonts w:ascii="Symbol" w:eastAsia="Symbol" w:hAnsi="Symbol" w:cs="Symbol"/>
          <w:sz w:val="36"/>
          <w:szCs w:val="36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space="72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503312240" behindDoc="1" locked="0" layoutInCell="1" allowOverlap="1" wp14:anchorId="76A6903A" wp14:editId="6EF7E65F">
                <wp:simplePos x="0" y="0"/>
                <wp:positionH relativeFrom="page">
                  <wp:posOffset>2944495</wp:posOffset>
                </wp:positionH>
                <wp:positionV relativeFrom="paragraph">
                  <wp:posOffset>493395</wp:posOffset>
                </wp:positionV>
                <wp:extent cx="50800" cy="100965"/>
                <wp:effectExtent l="1270" t="0" r="0" b="0"/>
                <wp:wrapNone/>
                <wp:docPr id="3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" cy="100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A7B52B" w14:textId="77777777" w:rsidR="009E36A4" w:rsidRDefault="009E36A4">
                            <w:pPr>
                              <w:spacing w:line="140" w:lineRule="exact"/>
                              <w:ind w:right="-44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6903A" id="Text Box 24" o:spid="_x0000_s1028" type="#_x0000_t202" style="position:absolute;left:0;text-align:left;margin-left:231.85pt;margin-top:38.85pt;width:4pt;height:7.95pt;z-index:-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Jn0sQIAALA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" filled="f" stroked="f">
                <v:textbox inset="0,0,0,0">
                  <w:txbxContent>
                    <w:p w14:paraId="17A7B52B" w14:textId="77777777" w:rsidR="009E36A4" w:rsidRDefault="009E36A4">
                      <w:pPr>
                        <w:spacing w:line="140" w:lineRule="exact"/>
                        <w:ind w:right="-44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g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45320">
        <w:rPr>
          <w:i/>
          <w:spacing w:val="-5"/>
          <w:position w:val="-6"/>
          <w:sz w:val="27"/>
          <w:szCs w:val="27"/>
          <w:u w:val="single" w:color="000000"/>
        </w:rPr>
        <w:t>D</w:t>
      </w:r>
      <w:r w:rsidR="00545320">
        <w:rPr>
          <w:position w:val="-13"/>
          <w:sz w:val="16"/>
          <w:szCs w:val="16"/>
          <w:u w:val="single" w:color="000000"/>
        </w:rPr>
        <w:t>0</w:t>
      </w:r>
      <w:r w:rsidR="00545320">
        <w:rPr>
          <w:spacing w:val="-5"/>
          <w:position w:val="-13"/>
          <w:sz w:val="16"/>
          <w:szCs w:val="16"/>
          <w:u w:val="single" w:color="000000"/>
        </w:rPr>
        <w:t xml:space="preserve"> </w:t>
      </w:r>
      <w:r w:rsidR="00545320">
        <w:rPr>
          <w:rFonts w:ascii="Symbol" w:eastAsia="Symbol" w:hAnsi="Symbol" w:cs="Symbol"/>
          <w:spacing w:val="-31"/>
          <w:w w:val="74"/>
          <w:position w:val="-6"/>
          <w:sz w:val="36"/>
          <w:szCs w:val="36"/>
          <w:u w:val="single" w:color="000000"/>
        </w:rPr>
        <w:t></w:t>
      </w:r>
      <w:r w:rsidR="00545320">
        <w:rPr>
          <w:position w:val="-6"/>
          <w:sz w:val="27"/>
          <w:szCs w:val="27"/>
          <w:u w:val="single" w:color="000000"/>
        </w:rPr>
        <w:t>1</w:t>
      </w:r>
      <w:r w:rsidR="00545320">
        <w:rPr>
          <w:spacing w:val="-46"/>
          <w:position w:val="-6"/>
          <w:sz w:val="27"/>
          <w:szCs w:val="27"/>
          <w:u w:val="single" w:color="000000"/>
        </w:rPr>
        <w:t xml:space="preserve"> </w:t>
      </w:r>
      <w:r w:rsidR="00545320">
        <w:rPr>
          <w:rFonts w:ascii="Symbol" w:eastAsia="Symbol" w:hAnsi="Symbol" w:cs="Symbol"/>
          <w:w w:val="101"/>
          <w:position w:val="-6"/>
          <w:sz w:val="27"/>
          <w:szCs w:val="27"/>
          <w:u w:val="single" w:color="000000"/>
        </w:rPr>
        <w:t></w:t>
      </w:r>
      <w:r w:rsidR="00545320">
        <w:rPr>
          <w:rFonts w:ascii="Symbol" w:eastAsia="Symbol" w:hAnsi="Symbol" w:cs="Symbol"/>
          <w:spacing w:val="-83"/>
          <w:w w:val="101"/>
          <w:position w:val="-6"/>
          <w:sz w:val="27"/>
          <w:szCs w:val="27"/>
          <w:u w:val="single" w:color="000000"/>
        </w:rPr>
        <w:t></w:t>
      </w:r>
      <w:r w:rsidR="00545320">
        <w:rPr>
          <w:i/>
          <w:position w:val="-6"/>
          <w:sz w:val="27"/>
          <w:szCs w:val="27"/>
          <w:u w:val="single" w:color="000000"/>
        </w:rPr>
        <w:t>g</w:t>
      </w:r>
      <w:r w:rsidR="00545320">
        <w:rPr>
          <w:i/>
          <w:spacing w:val="-41"/>
          <w:position w:val="-6"/>
          <w:sz w:val="27"/>
          <w:szCs w:val="27"/>
          <w:u w:val="single" w:color="000000"/>
        </w:rPr>
        <w:t xml:space="preserve"> </w:t>
      </w:r>
      <w:r w:rsidR="00545320">
        <w:rPr>
          <w:rFonts w:ascii="Symbol" w:eastAsia="Symbol" w:hAnsi="Symbol" w:cs="Symbol"/>
          <w:w w:val="74"/>
          <w:position w:val="-6"/>
          <w:sz w:val="36"/>
          <w:szCs w:val="36"/>
          <w:u w:val="single" w:color="000000"/>
        </w:rPr>
        <w:t></w:t>
      </w:r>
    </w:p>
    <w:p w14:paraId="0E6D6DC6" w14:textId="77777777" w:rsidR="00262D3D" w:rsidRDefault="00545320">
      <w:pPr>
        <w:spacing w:line="220" w:lineRule="exact"/>
        <w:ind w:left="160" w:right="-53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pacing w:val="1"/>
          <w:sz w:val="22"/>
          <w:szCs w:val="22"/>
        </w:rPr>
        <w:lastRenderedPageBreak/>
        <w:t>T</w:t>
      </w:r>
      <w:r>
        <w:rPr>
          <w:rFonts w:ascii="Tahoma" w:eastAsia="Tahoma" w:hAnsi="Tahoma" w:cs="Tahoma"/>
          <w:spacing w:val="2"/>
          <w:sz w:val="22"/>
          <w:szCs w:val="22"/>
        </w:rPr>
        <w:t>h</w:t>
      </w:r>
      <w:r>
        <w:rPr>
          <w:rFonts w:ascii="Tahoma" w:eastAsia="Tahoma" w:hAnsi="Tahoma" w:cs="Tahoma"/>
          <w:sz w:val="22"/>
          <w:szCs w:val="22"/>
        </w:rPr>
        <w:t>e</w:t>
      </w:r>
      <w:r>
        <w:rPr>
          <w:rFonts w:ascii="Tahoma" w:eastAsia="Tahoma" w:hAnsi="Tahoma" w:cs="Tahoma"/>
          <w:spacing w:val="-2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2"/>
          <w:sz w:val="22"/>
          <w:szCs w:val="22"/>
        </w:rPr>
        <w:t>G</w:t>
      </w:r>
      <w:r>
        <w:rPr>
          <w:rFonts w:ascii="Tahoma" w:eastAsia="Tahoma" w:hAnsi="Tahoma" w:cs="Tahoma"/>
          <w:sz w:val="22"/>
          <w:szCs w:val="22"/>
        </w:rPr>
        <w:t>o</w:t>
      </w:r>
      <w:r>
        <w:rPr>
          <w:rFonts w:ascii="Tahoma" w:eastAsia="Tahoma" w:hAnsi="Tahoma" w:cs="Tahoma"/>
          <w:spacing w:val="2"/>
          <w:sz w:val="22"/>
          <w:szCs w:val="22"/>
        </w:rPr>
        <w:t>r</w:t>
      </w:r>
      <w:r>
        <w:rPr>
          <w:rFonts w:ascii="Tahoma" w:eastAsia="Tahoma" w:hAnsi="Tahoma" w:cs="Tahoma"/>
          <w:spacing w:val="-2"/>
          <w:sz w:val="22"/>
          <w:szCs w:val="22"/>
        </w:rPr>
        <w:t>d</w:t>
      </w:r>
      <w:r>
        <w:rPr>
          <w:rFonts w:ascii="Tahoma" w:eastAsia="Tahoma" w:hAnsi="Tahoma" w:cs="Tahoma"/>
          <w:sz w:val="22"/>
          <w:szCs w:val="22"/>
        </w:rPr>
        <w:t>on</w:t>
      </w:r>
      <w:r>
        <w:rPr>
          <w:rFonts w:ascii="Tahoma" w:eastAsia="Tahoma" w:hAnsi="Tahoma" w:cs="Tahoma"/>
          <w:spacing w:val="-4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2"/>
          <w:sz w:val="22"/>
          <w:szCs w:val="22"/>
        </w:rPr>
        <w:t>m</w:t>
      </w:r>
      <w:r>
        <w:rPr>
          <w:rFonts w:ascii="Tahoma" w:eastAsia="Tahoma" w:hAnsi="Tahoma" w:cs="Tahoma"/>
          <w:sz w:val="22"/>
          <w:szCs w:val="22"/>
        </w:rPr>
        <w:t>o</w:t>
      </w:r>
      <w:r>
        <w:rPr>
          <w:rFonts w:ascii="Tahoma" w:eastAsia="Tahoma" w:hAnsi="Tahoma" w:cs="Tahoma"/>
          <w:spacing w:val="-2"/>
          <w:sz w:val="22"/>
          <w:szCs w:val="22"/>
        </w:rPr>
        <w:t>d</w:t>
      </w:r>
      <w:r>
        <w:rPr>
          <w:rFonts w:ascii="Tahoma" w:eastAsia="Tahoma" w:hAnsi="Tahoma" w:cs="Tahoma"/>
          <w:spacing w:val="-1"/>
          <w:sz w:val="22"/>
          <w:szCs w:val="22"/>
        </w:rPr>
        <w:t>e</w:t>
      </w:r>
      <w:r>
        <w:rPr>
          <w:rFonts w:ascii="Tahoma" w:eastAsia="Tahoma" w:hAnsi="Tahoma" w:cs="Tahoma"/>
          <w:sz w:val="22"/>
          <w:szCs w:val="22"/>
        </w:rPr>
        <w:t>l</w:t>
      </w:r>
    </w:p>
    <w:p w14:paraId="1718F902" w14:textId="77777777" w:rsidR="00262D3D" w:rsidRDefault="00545320">
      <w:pPr>
        <w:spacing w:line="260" w:lineRule="exact"/>
        <w:ind w:right="-62"/>
        <w:rPr>
          <w:rFonts w:ascii="Tahoma" w:eastAsia="Tahoma" w:hAnsi="Tahoma" w:cs="Tahoma"/>
          <w:sz w:val="14"/>
          <w:szCs w:val="14"/>
        </w:rPr>
      </w:pPr>
      <w:r>
        <w:br w:type="column"/>
      </w:r>
      <w:r>
        <w:rPr>
          <w:i/>
          <w:spacing w:val="-24"/>
          <w:position w:val="3"/>
          <w:sz w:val="23"/>
          <w:szCs w:val="23"/>
        </w:rPr>
        <w:lastRenderedPageBreak/>
        <w:t>P</w:t>
      </w:r>
      <w:r>
        <w:rPr>
          <w:position w:val="-3"/>
          <w:sz w:val="13"/>
          <w:szCs w:val="13"/>
        </w:rPr>
        <w:t xml:space="preserve">0   </w:t>
      </w:r>
      <w:r>
        <w:rPr>
          <w:spacing w:val="18"/>
          <w:position w:val="-3"/>
          <w:sz w:val="13"/>
          <w:szCs w:val="13"/>
        </w:rPr>
        <w:t xml:space="preserve"> </w:t>
      </w:r>
      <w:r>
        <w:rPr>
          <w:rFonts w:ascii="Tahoma" w:eastAsia="Tahoma" w:hAnsi="Tahoma" w:cs="Tahoma"/>
          <w:position w:val="1"/>
          <w:sz w:val="14"/>
          <w:szCs w:val="14"/>
        </w:rPr>
        <w:t>=</w:t>
      </w:r>
    </w:p>
    <w:p w14:paraId="34157E6B" w14:textId="77777777" w:rsidR="00262D3D" w:rsidRDefault="00545320">
      <w:pPr>
        <w:spacing w:line="460" w:lineRule="exact"/>
        <w:rPr>
          <w:rFonts w:ascii="Symbol" w:eastAsia="Symbol" w:hAnsi="Symbol" w:cs="Symbol"/>
          <w:sz w:val="44"/>
          <w:szCs w:val="44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num="3" w:space="720" w:equalWidth="0">
            <w:col w:w="1968" w:space="578"/>
            <w:col w:w="433" w:space="215"/>
            <w:col w:w="6486"/>
          </w:cols>
        </w:sectPr>
      </w:pPr>
      <w:r>
        <w:br w:type="column"/>
      </w:r>
      <w:r>
        <w:rPr>
          <w:rFonts w:ascii="Symbol" w:eastAsia="Symbol" w:hAnsi="Symbol" w:cs="Symbol"/>
          <w:spacing w:val="-27"/>
          <w:w w:val="60"/>
          <w:sz w:val="44"/>
          <w:szCs w:val="44"/>
        </w:rPr>
        <w:lastRenderedPageBreak/>
        <w:t></w:t>
      </w:r>
      <w:proofErr w:type="gramStart"/>
      <w:r>
        <w:rPr>
          <w:i/>
          <w:sz w:val="27"/>
          <w:szCs w:val="27"/>
        </w:rPr>
        <w:t xml:space="preserve">r </w:t>
      </w:r>
      <w:r>
        <w:rPr>
          <w:i/>
          <w:spacing w:val="33"/>
          <w:sz w:val="27"/>
          <w:szCs w:val="27"/>
        </w:rPr>
        <w:t xml:space="preserve"> </w:t>
      </w:r>
      <w:r>
        <w:rPr>
          <w:rFonts w:ascii="Symbol" w:eastAsia="Symbol" w:hAnsi="Symbol" w:cs="Symbol"/>
          <w:sz w:val="27"/>
          <w:szCs w:val="27"/>
        </w:rPr>
        <w:t></w:t>
      </w:r>
      <w:proofErr w:type="gramEnd"/>
      <w:r>
        <w:rPr>
          <w:spacing w:val="-10"/>
          <w:sz w:val="27"/>
          <w:szCs w:val="27"/>
        </w:rPr>
        <w:t xml:space="preserve"> </w:t>
      </w:r>
      <w:r>
        <w:rPr>
          <w:i/>
          <w:sz w:val="27"/>
          <w:szCs w:val="27"/>
        </w:rPr>
        <w:t>g</w:t>
      </w:r>
      <w:r>
        <w:rPr>
          <w:i/>
          <w:spacing w:val="-41"/>
          <w:sz w:val="27"/>
          <w:szCs w:val="27"/>
        </w:rPr>
        <w:t xml:space="preserve"> </w:t>
      </w:r>
      <w:r>
        <w:rPr>
          <w:rFonts w:ascii="Symbol" w:eastAsia="Symbol" w:hAnsi="Symbol" w:cs="Symbol"/>
          <w:w w:val="60"/>
          <w:sz w:val="44"/>
          <w:szCs w:val="44"/>
        </w:rPr>
        <w:t></w:t>
      </w:r>
    </w:p>
    <w:p w14:paraId="379FADA8" w14:textId="77777777" w:rsidR="00262D3D" w:rsidRDefault="00262D3D">
      <w:pPr>
        <w:spacing w:before="10" w:line="140" w:lineRule="exact"/>
        <w:rPr>
          <w:sz w:val="15"/>
          <w:szCs w:val="15"/>
        </w:rPr>
      </w:pPr>
    </w:p>
    <w:p w14:paraId="03D5D742" w14:textId="77777777" w:rsidR="00262D3D" w:rsidRDefault="00545320">
      <w:pPr>
        <w:spacing w:before="22" w:line="260" w:lineRule="exact"/>
        <w:ind w:left="160"/>
        <w:rPr>
          <w:rFonts w:ascii="Tahoma" w:eastAsia="Tahoma" w:hAnsi="Tahoma" w:cs="Tahoma"/>
          <w:sz w:val="14"/>
          <w:szCs w:val="14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space="720"/>
        </w:sectPr>
      </w:pPr>
      <w:r>
        <w:rPr>
          <w:rFonts w:ascii="Tahoma" w:eastAsia="Tahoma" w:hAnsi="Tahoma" w:cs="Tahoma"/>
          <w:spacing w:val="2"/>
          <w:position w:val="-1"/>
          <w:sz w:val="22"/>
          <w:szCs w:val="22"/>
        </w:rPr>
        <w:t>G</w:t>
      </w:r>
      <w:r>
        <w:rPr>
          <w:rFonts w:ascii="Tahoma" w:eastAsia="Tahoma" w:hAnsi="Tahoma" w:cs="Tahoma"/>
          <w:position w:val="-1"/>
          <w:sz w:val="22"/>
          <w:szCs w:val="22"/>
        </w:rPr>
        <w:t>o</w:t>
      </w:r>
      <w:r>
        <w:rPr>
          <w:rFonts w:ascii="Tahoma" w:eastAsia="Tahoma" w:hAnsi="Tahoma" w:cs="Tahoma"/>
          <w:spacing w:val="2"/>
          <w:position w:val="-1"/>
          <w:sz w:val="22"/>
          <w:szCs w:val="22"/>
        </w:rPr>
        <w:t>r</w:t>
      </w:r>
      <w:r>
        <w:rPr>
          <w:rFonts w:ascii="Tahoma" w:eastAsia="Tahoma" w:hAnsi="Tahoma" w:cs="Tahoma"/>
          <w:spacing w:val="-2"/>
          <w:position w:val="-1"/>
          <w:sz w:val="22"/>
          <w:szCs w:val="22"/>
        </w:rPr>
        <w:t>d</w:t>
      </w:r>
      <w:r>
        <w:rPr>
          <w:rFonts w:ascii="Tahoma" w:eastAsia="Tahoma" w:hAnsi="Tahoma" w:cs="Tahoma"/>
          <w:position w:val="-1"/>
          <w:sz w:val="22"/>
          <w:szCs w:val="22"/>
        </w:rPr>
        <w:t>o</w:t>
      </w:r>
      <w:r>
        <w:rPr>
          <w:rFonts w:ascii="Tahoma" w:eastAsia="Tahoma" w:hAnsi="Tahoma" w:cs="Tahoma"/>
          <w:spacing w:val="-3"/>
          <w:position w:val="-1"/>
          <w:sz w:val="22"/>
          <w:szCs w:val="22"/>
        </w:rPr>
        <w:t>n</w:t>
      </w:r>
      <w:r>
        <w:rPr>
          <w:rFonts w:ascii="Tahoma" w:eastAsia="Tahoma" w:hAnsi="Tahoma" w:cs="Tahoma"/>
          <w:spacing w:val="1"/>
          <w:position w:val="-1"/>
          <w:sz w:val="22"/>
          <w:szCs w:val="22"/>
        </w:rPr>
        <w:t>’</w:t>
      </w:r>
      <w:r>
        <w:rPr>
          <w:rFonts w:ascii="Tahoma" w:eastAsia="Tahoma" w:hAnsi="Tahoma" w:cs="Tahoma"/>
          <w:position w:val="-1"/>
          <w:sz w:val="22"/>
          <w:szCs w:val="22"/>
        </w:rPr>
        <w:t>s</w:t>
      </w:r>
      <w:r>
        <w:rPr>
          <w:rFonts w:ascii="Tahoma" w:eastAsia="Tahoma" w:hAnsi="Tahoma" w:cs="Tahoma"/>
          <w:spacing w:val="1"/>
          <w:position w:val="-1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2"/>
          <w:szCs w:val="22"/>
        </w:rPr>
        <w:t>g</w:t>
      </w:r>
      <w:r>
        <w:rPr>
          <w:rFonts w:ascii="Tahoma" w:eastAsia="Tahoma" w:hAnsi="Tahoma" w:cs="Tahoma"/>
          <w:spacing w:val="2"/>
          <w:position w:val="-1"/>
          <w:sz w:val="22"/>
          <w:szCs w:val="22"/>
        </w:rPr>
        <w:t>r</w:t>
      </w:r>
      <w:r>
        <w:rPr>
          <w:rFonts w:ascii="Tahoma" w:eastAsia="Tahoma" w:hAnsi="Tahoma" w:cs="Tahoma"/>
          <w:position w:val="-1"/>
          <w:sz w:val="22"/>
          <w:szCs w:val="22"/>
        </w:rPr>
        <w:t>ow</w:t>
      </w:r>
      <w:r>
        <w:rPr>
          <w:rFonts w:ascii="Tahoma" w:eastAsia="Tahoma" w:hAnsi="Tahoma" w:cs="Tahoma"/>
          <w:spacing w:val="-2"/>
          <w:position w:val="-1"/>
          <w:sz w:val="22"/>
          <w:szCs w:val="22"/>
        </w:rPr>
        <w:t>t</w:t>
      </w:r>
      <w:r>
        <w:rPr>
          <w:rFonts w:ascii="Tahoma" w:eastAsia="Tahoma" w:hAnsi="Tahoma" w:cs="Tahoma"/>
          <w:position w:val="-1"/>
          <w:sz w:val="22"/>
          <w:szCs w:val="22"/>
        </w:rPr>
        <w:t>h a</w:t>
      </w:r>
      <w:r>
        <w:rPr>
          <w:rFonts w:ascii="Tahoma" w:eastAsia="Tahoma" w:hAnsi="Tahoma" w:cs="Tahoma"/>
          <w:spacing w:val="-2"/>
          <w:position w:val="-1"/>
          <w:sz w:val="22"/>
          <w:szCs w:val="22"/>
        </w:rPr>
        <w:t>pp</w:t>
      </w:r>
      <w:r>
        <w:rPr>
          <w:rFonts w:ascii="Tahoma" w:eastAsia="Tahoma" w:hAnsi="Tahoma" w:cs="Tahoma"/>
          <w:spacing w:val="2"/>
          <w:position w:val="-1"/>
          <w:sz w:val="22"/>
          <w:szCs w:val="22"/>
        </w:rPr>
        <w:t>r</w:t>
      </w:r>
      <w:r>
        <w:rPr>
          <w:rFonts w:ascii="Tahoma" w:eastAsia="Tahoma" w:hAnsi="Tahoma" w:cs="Tahoma"/>
          <w:position w:val="-1"/>
          <w:sz w:val="22"/>
          <w:szCs w:val="22"/>
        </w:rPr>
        <w:t>o</w:t>
      </w:r>
      <w:r>
        <w:rPr>
          <w:rFonts w:ascii="Tahoma" w:eastAsia="Tahoma" w:hAnsi="Tahoma" w:cs="Tahoma"/>
          <w:spacing w:val="-3"/>
          <w:position w:val="-1"/>
          <w:sz w:val="22"/>
          <w:szCs w:val="22"/>
        </w:rPr>
        <w:t>x</w:t>
      </w:r>
      <w:r>
        <w:rPr>
          <w:rFonts w:ascii="Tahoma" w:eastAsia="Tahoma" w:hAnsi="Tahoma" w:cs="Tahoma"/>
          <w:spacing w:val="2"/>
          <w:position w:val="-1"/>
          <w:sz w:val="22"/>
          <w:szCs w:val="22"/>
        </w:rPr>
        <w:t>im</w:t>
      </w:r>
      <w:r>
        <w:rPr>
          <w:rFonts w:ascii="Tahoma" w:eastAsia="Tahoma" w:hAnsi="Tahoma" w:cs="Tahoma"/>
          <w:position w:val="-1"/>
          <w:sz w:val="22"/>
          <w:szCs w:val="22"/>
        </w:rPr>
        <w:t>a</w:t>
      </w:r>
      <w:r>
        <w:rPr>
          <w:rFonts w:ascii="Tahoma" w:eastAsia="Tahoma" w:hAnsi="Tahoma" w:cs="Tahoma"/>
          <w:spacing w:val="-2"/>
          <w:position w:val="-1"/>
          <w:sz w:val="22"/>
          <w:szCs w:val="22"/>
        </w:rPr>
        <w:t>t</w:t>
      </w:r>
      <w:r>
        <w:rPr>
          <w:rFonts w:ascii="Tahoma" w:eastAsia="Tahoma" w:hAnsi="Tahoma" w:cs="Tahoma"/>
          <w:spacing w:val="2"/>
          <w:position w:val="-1"/>
          <w:sz w:val="22"/>
          <w:szCs w:val="22"/>
        </w:rPr>
        <w:t>i</w:t>
      </w:r>
      <w:r>
        <w:rPr>
          <w:rFonts w:ascii="Tahoma" w:eastAsia="Tahoma" w:hAnsi="Tahoma" w:cs="Tahoma"/>
          <w:spacing w:val="-4"/>
          <w:position w:val="-1"/>
          <w:sz w:val="22"/>
          <w:szCs w:val="22"/>
        </w:rPr>
        <w:t>o</w:t>
      </w:r>
      <w:r>
        <w:rPr>
          <w:rFonts w:ascii="Tahoma" w:eastAsia="Tahoma" w:hAnsi="Tahoma" w:cs="Tahoma"/>
          <w:position w:val="-1"/>
          <w:sz w:val="22"/>
          <w:szCs w:val="22"/>
        </w:rPr>
        <w:t xml:space="preserve">n      </w:t>
      </w:r>
      <w:r>
        <w:rPr>
          <w:rFonts w:ascii="Tahoma" w:eastAsia="Tahoma" w:hAnsi="Tahoma" w:cs="Tahoma"/>
          <w:spacing w:val="64"/>
          <w:position w:val="-1"/>
          <w:sz w:val="22"/>
          <w:szCs w:val="22"/>
        </w:rPr>
        <w:t xml:space="preserve"> </w:t>
      </w:r>
      <w:r>
        <w:rPr>
          <w:rFonts w:ascii="Tahoma" w:eastAsia="Tahoma" w:hAnsi="Tahoma" w:cs="Tahoma"/>
          <w:position w:val="-1"/>
          <w:sz w:val="22"/>
          <w:szCs w:val="22"/>
        </w:rPr>
        <w:t>g</w:t>
      </w:r>
      <w:r>
        <w:rPr>
          <w:rFonts w:ascii="Tahoma" w:eastAsia="Tahoma" w:hAnsi="Tahoma" w:cs="Tahoma"/>
          <w:spacing w:val="-3"/>
          <w:position w:val="-1"/>
          <w:sz w:val="22"/>
          <w:szCs w:val="22"/>
        </w:rPr>
        <w:t xml:space="preserve"> </w:t>
      </w:r>
      <w:r>
        <w:rPr>
          <w:rFonts w:ascii="Tahoma" w:eastAsia="Tahoma" w:hAnsi="Tahoma" w:cs="Tahoma"/>
          <w:position w:val="-1"/>
          <w:sz w:val="22"/>
          <w:szCs w:val="22"/>
        </w:rPr>
        <w:t>=</w:t>
      </w:r>
      <w:r>
        <w:rPr>
          <w:rFonts w:ascii="Tahoma" w:eastAsia="Tahoma" w:hAnsi="Tahoma" w:cs="Tahoma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pacing w:val="-2"/>
          <w:position w:val="-1"/>
          <w:sz w:val="22"/>
          <w:szCs w:val="22"/>
        </w:rPr>
        <w:t>b</w:t>
      </w:r>
      <w:r>
        <w:rPr>
          <w:rFonts w:ascii="Tahoma" w:eastAsia="Tahoma" w:hAnsi="Tahoma" w:cs="Tahoma"/>
          <w:spacing w:val="2"/>
          <w:position w:val="-1"/>
          <w:sz w:val="22"/>
          <w:szCs w:val="22"/>
        </w:rPr>
        <w:t>r</w:t>
      </w:r>
      <w:proofErr w:type="spellEnd"/>
      <w:r>
        <w:rPr>
          <w:rFonts w:ascii="Tahoma" w:eastAsia="Tahoma" w:hAnsi="Tahoma" w:cs="Tahoma"/>
          <w:position w:val="-3"/>
          <w:sz w:val="14"/>
          <w:szCs w:val="14"/>
        </w:rPr>
        <w:t>e</w:t>
      </w:r>
    </w:p>
    <w:p w14:paraId="3DAFAE8E" w14:textId="77777777" w:rsidR="00262D3D" w:rsidRDefault="00262D3D">
      <w:pPr>
        <w:spacing w:before="4" w:line="100" w:lineRule="exact"/>
        <w:rPr>
          <w:sz w:val="11"/>
          <w:szCs w:val="11"/>
        </w:rPr>
      </w:pPr>
    </w:p>
    <w:p w14:paraId="17C8648A" w14:textId="77777777" w:rsidR="00262D3D" w:rsidRDefault="00262D3D">
      <w:pPr>
        <w:spacing w:line="200" w:lineRule="exact"/>
      </w:pPr>
    </w:p>
    <w:p w14:paraId="7DC5CBA2" w14:textId="77777777" w:rsidR="00262D3D" w:rsidRDefault="00545320">
      <w:pPr>
        <w:ind w:left="160" w:right="-56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pacing w:val="1"/>
          <w:sz w:val="22"/>
          <w:szCs w:val="22"/>
        </w:rPr>
        <w:t>T</w:t>
      </w:r>
      <w:r>
        <w:rPr>
          <w:rFonts w:ascii="Tahoma" w:eastAsia="Tahoma" w:hAnsi="Tahoma" w:cs="Tahoma"/>
          <w:spacing w:val="-1"/>
          <w:sz w:val="22"/>
          <w:szCs w:val="22"/>
        </w:rPr>
        <w:t>e</w:t>
      </w:r>
      <w:r>
        <w:rPr>
          <w:rFonts w:ascii="Tahoma" w:eastAsia="Tahoma" w:hAnsi="Tahoma" w:cs="Tahoma"/>
          <w:spacing w:val="2"/>
          <w:sz w:val="22"/>
          <w:szCs w:val="22"/>
        </w:rPr>
        <w:t>r</w:t>
      </w:r>
      <w:r>
        <w:rPr>
          <w:rFonts w:ascii="Tahoma" w:eastAsia="Tahoma" w:hAnsi="Tahoma" w:cs="Tahoma"/>
          <w:spacing w:val="-3"/>
          <w:sz w:val="22"/>
          <w:szCs w:val="22"/>
        </w:rPr>
        <w:t>m</w:t>
      </w:r>
      <w:r>
        <w:rPr>
          <w:rFonts w:ascii="Tahoma" w:eastAsia="Tahoma" w:hAnsi="Tahoma" w:cs="Tahoma"/>
          <w:spacing w:val="2"/>
          <w:sz w:val="22"/>
          <w:szCs w:val="22"/>
        </w:rPr>
        <w:t>in</w:t>
      </w:r>
      <w:r>
        <w:rPr>
          <w:rFonts w:ascii="Tahoma" w:eastAsia="Tahoma" w:hAnsi="Tahoma" w:cs="Tahoma"/>
          <w:spacing w:val="-5"/>
          <w:sz w:val="22"/>
          <w:szCs w:val="22"/>
        </w:rPr>
        <w:t>a</w:t>
      </w:r>
      <w:r>
        <w:rPr>
          <w:rFonts w:ascii="Tahoma" w:eastAsia="Tahoma" w:hAnsi="Tahoma" w:cs="Tahoma"/>
          <w:sz w:val="22"/>
          <w:szCs w:val="22"/>
        </w:rPr>
        <w:t>l</w:t>
      </w:r>
      <w:r>
        <w:rPr>
          <w:rFonts w:ascii="Tahoma" w:eastAsia="Tahoma" w:hAnsi="Tahoma" w:cs="Tahoma"/>
          <w:spacing w:val="1"/>
          <w:sz w:val="22"/>
          <w:szCs w:val="22"/>
        </w:rPr>
        <w:t xml:space="preserve"> </w:t>
      </w:r>
      <w:r>
        <w:rPr>
          <w:rFonts w:ascii="Tahoma" w:eastAsia="Tahoma" w:hAnsi="Tahoma" w:cs="Tahoma"/>
          <w:sz w:val="22"/>
          <w:szCs w:val="22"/>
        </w:rPr>
        <w:t>va</w:t>
      </w:r>
      <w:r>
        <w:rPr>
          <w:rFonts w:ascii="Tahoma" w:eastAsia="Tahoma" w:hAnsi="Tahoma" w:cs="Tahoma"/>
          <w:spacing w:val="2"/>
          <w:sz w:val="22"/>
          <w:szCs w:val="22"/>
        </w:rPr>
        <w:t>lu</w:t>
      </w:r>
      <w:r>
        <w:rPr>
          <w:rFonts w:ascii="Tahoma" w:eastAsia="Tahoma" w:hAnsi="Tahoma" w:cs="Tahoma"/>
          <w:sz w:val="22"/>
          <w:szCs w:val="22"/>
        </w:rPr>
        <w:t xml:space="preserve">e         </w:t>
      </w:r>
      <w:r>
        <w:rPr>
          <w:rFonts w:ascii="Tahoma" w:eastAsia="Tahoma" w:hAnsi="Tahoma" w:cs="Tahoma"/>
          <w:spacing w:val="63"/>
          <w:sz w:val="22"/>
          <w:szCs w:val="22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V</w:t>
      </w:r>
      <w:r>
        <w:rPr>
          <w:i/>
          <w:spacing w:val="12"/>
          <w:sz w:val="24"/>
          <w:szCs w:val="24"/>
        </w:rPr>
        <w:t xml:space="preserve"> </w:t>
      </w:r>
      <w:r>
        <w:rPr>
          <w:rFonts w:ascii="Tahoma" w:eastAsia="Tahoma" w:hAnsi="Tahoma" w:cs="Tahoma"/>
          <w:sz w:val="22"/>
          <w:szCs w:val="22"/>
        </w:rPr>
        <w:t>=</w:t>
      </w:r>
    </w:p>
    <w:p w14:paraId="28220D53" w14:textId="77777777" w:rsidR="00262D3D" w:rsidRDefault="00545320">
      <w:pPr>
        <w:spacing w:before="8" w:line="120" w:lineRule="exact"/>
        <w:rPr>
          <w:sz w:val="13"/>
          <w:szCs w:val="13"/>
        </w:rPr>
      </w:pPr>
      <w:r>
        <w:br w:type="column"/>
      </w:r>
    </w:p>
    <w:p w14:paraId="3D65EC37" w14:textId="77777777" w:rsidR="00262D3D" w:rsidRDefault="00545320">
      <w:pPr>
        <w:spacing w:line="380" w:lineRule="exact"/>
        <w:ind w:right="-55"/>
        <w:rPr>
          <w:sz w:val="24"/>
          <w:szCs w:val="24"/>
        </w:rPr>
      </w:pPr>
      <w:proofErr w:type="gramStart"/>
      <w:r>
        <w:rPr>
          <w:i/>
          <w:spacing w:val="-3"/>
          <w:position w:val="-8"/>
          <w:sz w:val="24"/>
          <w:szCs w:val="24"/>
        </w:rPr>
        <w:t>F</w:t>
      </w:r>
      <w:r>
        <w:rPr>
          <w:i/>
          <w:spacing w:val="-2"/>
          <w:position w:val="-8"/>
          <w:sz w:val="24"/>
          <w:szCs w:val="24"/>
        </w:rPr>
        <w:t>C</w:t>
      </w:r>
      <w:r>
        <w:rPr>
          <w:i/>
          <w:position w:val="-8"/>
          <w:sz w:val="24"/>
          <w:szCs w:val="24"/>
        </w:rPr>
        <w:t xml:space="preserve">F </w:t>
      </w:r>
      <w:r>
        <w:rPr>
          <w:spacing w:val="-3"/>
          <w:position w:val="7"/>
          <w:sz w:val="24"/>
          <w:szCs w:val="24"/>
          <w:u w:val="single" w:color="000000"/>
        </w:rPr>
        <w:t xml:space="preserve"> </w:t>
      </w:r>
      <w:r>
        <w:rPr>
          <w:spacing w:val="-13"/>
          <w:position w:val="7"/>
          <w:sz w:val="24"/>
          <w:szCs w:val="24"/>
          <w:u w:val="single" w:color="000000"/>
        </w:rPr>
        <w:t>(</w:t>
      </w:r>
      <w:proofErr w:type="gramEnd"/>
      <w:r>
        <w:rPr>
          <w:position w:val="7"/>
          <w:sz w:val="24"/>
          <w:szCs w:val="24"/>
          <w:u w:val="single" w:color="000000"/>
        </w:rPr>
        <w:t>1</w:t>
      </w:r>
      <w:r>
        <w:rPr>
          <w:spacing w:val="-32"/>
          <w:position w:val="7"/>
          <w:sz w:val="24"/>
          <w:szCs w:val="24"/>
          <w:u w:val="single" w:color="000000"/>
        </w:rPr>
        <w:t xml:space="preserve"> </w:t>
      </w:r>
      <w:r>
        <w:rPr>
          <w:rFonts w:ascii="Symbol" w:eastAsia="Symbol" w:hAnsi="Symbol" w:cs="Symbol"/>
          <w:position w:val="7"/>
          <w:sz w:val="24"/>
          <w:szCs w:val="24"/>
          <w:u w:val="single" w:color="000000"/>
        </w:rPr>
        <w:t></w:t>
      </w:r>
      <w:r>
        <w:rPr>
          <w:rFonts w:ascii="Symbol" w:eastAsia="Symbol" w:hAnsi="Symbol" w:cs="Symbol"/>
          <w:spacing w:val="-72"/>
          <w:position w:val="7"/>
          <w:sz w:val="24"/>
          <w:szCs w:val="24"/>
          <w:u w:val="single" w:color="000000"/>
        </w:rPr>
        <w:t></w:t>
      </w:r>
      <w:r>
        <w:rPr>
          <w:i/>
          <w:position w:val="7"/>
          <w:sz w:val="24"/>
          <w:szCs w:val="24"/>
          <w:u w:val="single" w:color="000000"/>
        </w:rPr>
        <w:t>g</w:t>
      </w:r>
      <w:r>
        <w:rPr>
          <w:i/>
          <w:spacing w:val="-41"/>
          <w:position w:val="7"/>
          <w:sz w:val="24"/>
          <w:szCs w:val="24"/>
          <w:u w:val="single" w:color="000000"/>
        </w:rPr>
        <w:t xml:space="preserve"> </w:t>
      </w:r>
      <w:r>
        <w:rPr>
          <w:position w:val="7"/>
          <w:sz w:val="24"/>
          <w:szCs w:val="24"/>
          <w:u w:val="single" w:color="000000"/>
        </w:rPr>
        <w:t>)</w:t>
      </w:r>
    </w:p>
    <w:p w14:paraId="0A23C344" w14:textId="77777777" w:rsidR="00262D3D" w:rsidRDefault="00545320">
      <w:pPr>
        <w:spacing w:line="220" w:lineRule="exact"/>
        <w:ind w:left="432" w:right="-63"/>
        <w:rPr>
          <w:sz w:val="24"/>
          <w:szCs w:val="24"/>
        </w:rPr>
      </w:pPr>
      <w:proofErr w:type="gramStart"/>
      <w:r>
        <w:rPr>
          <w:i/>
          <w:position w:val="13"/>
          <w:sz w:val="14"/>
          <w:szCs w:val="14"/>
        </w:rPr>
        <w:t xml:space="preserve">t </w:t>
      </w:r>
      <w:r>
        <w:rPr>
          <w:i/>
          <w:spacing w:val="1"/>
          <w:position w:val="13"/>
          <w:sz w:val="14"/>
          <w:szCs w:val="14"/>
        </w:rPr>
        <w:t xml:space="preserve"> </w:t>
      </w:r>
      <w:r>
        <w:rPr>
          <w:spacing w:val="11"/>
          <w:sz w:val="24"/>
          <w:szCs w:val="24"/>
        </w:rPr>
        <w:t>(</w:t>
      </w:r>
      <w:proofErr w:type="gramEnd"/>
      <w:r>
        <w:rPr>
          <w:i/>
          <w:sz w:val="24"/>
          <w:szCs w:val="24"/>
        </w:rPr>
        <w:t>k</w:t>
      </w:r>
      <w:r>
        <w:rPr>
          <w:i/>
          <w:spacing w:val="6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)</w:t>
      </w:r>
    </w:p>
    <w:p w14:paraId="1906AD8B" w14:textId="77777777" w:rsidR="00262D3D" w:rsidRDefault="00545320">
      <w:pPr>
        <w:spacing w:line="200" w:lineRule="exact"/>
      </w:pPr>
      <w:r>
        <w:br w:type="column"/>
      </w:r>
    </w:p>
    <w:p w14:paraId="303C7CEC" w14:textId="77777777" w:rsidR="00262D3D" w:rsidRDefault="00262D3D">
      <w:pPr>
        <w:spacing w:line="200" w:lineRule="exact"/>
      </w:pPr>
    </w:p>
    <w:p w14:paraId="1B9131E5" w14:textId="77777777" w:rsidR="00262D3D" w:rsidRDefault="00262D3D">
      <w:pPr>
        <w:spacing w:line="200" w:lineRule="exact"/>
      </w:pPr>
    </w:p>
    <w:p w14:paraId="2C33CE99" w14:textId="77777777" w:rsidR="00262D3D" w:rsidRDefault="00262D3D">
      <w:pPr>
        <w:spacing w:line="200" w:lineRule="exact"/>
      </w:pPr>
    </w:p>
    <w:p w14:paraId="5A898418" w14:textId="77777777" w:rsidR="00262D3D" w:rsidRDefault="00262D3D">
      <w:pPr>
        <w:spacing w:before="11" w:line="200" w:lineRule="exact"/>
      </w:pPr>
    </w:p>
    <w:p w14:paraId="689D759E" w14:textId="77777777" w:rsidR="00262D3D" w:rsidRDefault="00545320">
      <w:pPr>
        <w:spacing w:line="160" w:lineRule="exact"/>
        <w:ind w:right="-59"/>
        <w:rPr>
          <w:rFonts w:ascii="Symbol" w:eastAsia="Symbol" w:hAnsi="Symbol" w:cs="Symbol"/>
          <w:sz w:val="24"/>
          <w:szCs w:val="24"/>
        </w:rPr>
      </w:pPr>
      <w:r>
        <w:rPr>
          <w:rFonts w:ascii="Symbol" w:eastAsia="Symbol" w:hAnsi="Symbol" w:cs="Symbol"/>
          <w:position w:val="-10"/>
          <w:sz w:val="24"/>
          <w:szCs w:val="24"/>
        </w:rPr>
        <w:t></w:t>
      </w:r>
      <w:r>
        <w:rPr>
          <w:spacing w:val="-37"/>
          <w:position w:val="-10"/>
          <w:sz w:val="24"/>
          <w:szCs w:val="24"/>
        </w:rPr>
        <w:t xml:space="preserve"> </w:t>
      </w:r>
      <w:r>
        <w:rPr>
          <w:position w:val="-11"/>
          <w:sz w:val="24"/>
          <w:szCs w:val="24"/>
        </w:rPr>
        <w:t>1</w:t>
      </w:r>
      <w:r>
        <w:rPr>
          <w:spacing w:val="-41"/>
          <w:position w:val="-1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1"/>
          <w:sz w:val="24"/>
          <w:szCs w:val="24"/>
        </w:rPr>
        <w:t></w:t>
      </w:r>
      <w:r>
        <w:rPr>
          <w:spacing w:val="-19"/>
          <w:position w:val="-11"/>
          <w:sz w:val="24"/>
          <w:szCs w:val="24"/>
        </w:rPr>
        <w:t xml:space="preserve"> </w:t>
      </w:r>
      <w:proofErr w:type="gramStart"/>
      <w:r>
        <w:rPr>
          <w:i/>
          <w:position w:val="-11"/>
          <w:sz w:val="24"/>
          <w:szCs w:val="24"/>
        </w:rPr>
        <w:t xml:space="preserve">i </w:t>
      </w:r>
      <w:r>
        <w:rPr>
          <w:i/>
          <w:spacing w:val="15"/>
          <w:position w:val="-1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0"/>
          <w:sz w:val="24"/>
          <w:szCs w:val="24"/>
        </w:rPr>
        <w:t></w:t>
      </w:r>
      <w:proofErr w:type="gramEnd"/>
    </w:p>
    <w:p w14:paraId="7BB613A0" w14:textId="77777777" w:rsidR="00262D3D" w:rsidRDefault="00545320">
      <w:pPr>
        <w:spacing w:before="2" w:line="180" w:lineRule="exact"/>
        <w:rPr>
          <w:sz w:val="19"/>
          <w:szCs w:val="19"/>
        </w:rPr>
      </w:pPr>
      <w:r>
        <w:br w:type="column"/>
      </w:r>
    </w:p>
    <w:p w14:paraId="131BCA2D" w14:textId="77777777" w:rsidR="00262D3D" w:rsidRDefault="00262D3D">
      <w:pPr>
        <w:spacing w:line="200" w:lineRule="exact"/>
      </w:pPr>
    </w:p>
    <w:p w14:paraId="2C27ED4D" w14:textId="77777777" w:rsidR="00262D3D" w:rsidRDefault="00262D3D">
      <w:pPr>
        <w:spacing w:line="200" w:lineRule="exact"/>
      </w:pPr>
    </w:p>
    <w:p w14:paraId="12C76B5B" w14:textId="77777777" w:rsidR="00262D3D" w:rsidRDefault="00262D3D">
      <w:pPr>
        <w:spacing w:line="200" w:lineRule="exact"/>
      </w:pPr>
    </w:p>
    <w:p w14:paraId="076E475F" w14:textId="77777777" w:rsidR="00262D3D" w:rsidRDefault="00262D3D">
      <w:pPr>
        <w:spacing w:line="200" w:lineRule="exact"/>
      </w:pPr>
    </w:p>
    <w:p w14:paraId="2CB4BBAA" w14:textId="77777777" w:rsidR="00262D3D" w:rsidRDefault="00545320">
      <w:pPr>
        <w:spacing w:line="180" w:lineRule="exact"/>
        <w:rPr>
          <w:rFonts w:ascii="Symbol" w:eastAsia="Symbol" w:hAnsi="Symbol" w:cs="Symbol"/>
          <w:sz w:val="24"/>
          <w:szCs w:val="24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num="4" w:space="720" w:equalWidth="0">
            <w:col w:w="2860" w:space="113"/>
            <w:col w:w="1218" w:space="1585"/>
            <w:col w:w="722" w:space="934"/>
            <w:col w:w="2248"/>
          </w:cols>
        </w:sectPr>
      </w:pPr>
      <w:r>
        <w:rPr>
          <w:rFonts w:ascii="Symbol" w:eastAsia="Symbol" w:hAnsi="Symbol" w:cs="Symbol"/>
          <w:position w:val="-8"/>
          <w:sz w:val="24"/>
          <w:szCs w:val="24"/>
        </w:rPr>
        <w:t></w:t>
      </w:r>
      <w:r>
        <w:rPr>
          <w:spacing w:val="-37"/>
          <w:position w:val="-8"/>
          <w:sz w:val="24"/>
          <w:szCs w:val="24"/>
        </w:rPr>
        <w:t xml:space="preserve"> </w:t>
      </w:r>
      <w:r>
        <w:rPr>
          <w:position w:val="-10"/>
          <w:sz w:val="24"/>
          <w:szCs w:val="24"/>
        </w:rPr>
        <w:t>1</w:t>
      </w:r>
      <w:r>
        <w:rPr>
          <w:spacing w:val="-41"/>
          <w:position w:val="-10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0"/>
          <w:sz w:val="24"/>
          <w:szCs w:val="24"/>
        </w:rPr>
        <w:t></w:t>
      </w:r>
      <w:r>
        <w:rPr>
          <w:spacing w:val="-19"/>
          <w:position w:val="-10"/>
          <w:sz w:val="24"/>
          <w:szCs w:val="24"/>
        </w:rPr>
        <w:t xml:space="preserve"> </w:t>
      </w:r>
      <w:proofErr w:type="gramStart"/>
      <w:r>
        <w:rPr>
          <w:i/>
          <w:position w:val="-10"/>
          <w:sz w:val="24"/>
          <w:szCs w:val="24"/>
        </w:rPr>
        <w:t xml:space="preserve">r </w:t>
      </w:r>
      <w:r>
        <w:rPr>
          <w:i/>
          <w:spacing w:val="2"/>
          <w:position w:val="-10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8"/>
          <w:sz w:val="24"/>
          <w:szCs w:val="24"/>
        </w:rPr>
        <w:t></w:t>
      </w:r>
      <w:proofErr w:type="gramEnd"/>
    </w:p>
    <w:p w14:paraId="2C902C6B" w14:textId="77777777" w:rsidR="00262D3D" w:rsidRDefault="00545320">
      <w:pPr>
        <w:spacing w:line="240" w:lineRule="exact"/>
        <w:jc w:val="right"/>
        <w:rPr>
          <w:rFonts w:ascii="Symbol" w:eastAsia="Symbol" w:hAnsi="Symbol" w:cs="Symbol"/>
          <w:sz w:val="24"/>
          <w:szCs w:val="24"/>
        </w:rPr>
      </w:pPr>
      <w:r>
        <w:rPr>
          <w:rFonts w:ascii="Tahoma" w:eastAsia="Tahoma" w:hAnsi="Tahoma" w:cs="Tahoma"/>
          <w:spacing w:val="-1"/>
          <w:position w:val="-1"/>
          <w:sz w:val="22"/>
          <w:szCs w:val="22"/>
        </w:rPr>
        <w:lastRenderedPageBreak/>
        <w:t>P</w:t>
      </w:r>
      <w:r>
        <w:rPr>
          <w:rFonts w:ascii="Tahoma" w:eastAsia="Tahoma" w:hAnsi="Tahoma" w:cs="Tahoma"/>
          <w:spacing w:val="2"/>
          <w:position w:val="-1"/>
          <w:sz w:val="22"/>
          <w:szCs w:val="22"/>
        </w:rPr>
        <w:t>ur</w:t>
      </w:r>
      <w:r>
        <w:rPr>
          <w:rFonts w:ascii="Tahoma" w:eastAsia="Tahoma" w:hAnsi="Tahoma" w:cs="Tahoma"/>
          <w:spacing w:val="-1"/>
          <w:position w:val="-1"/>
          <w:sz w:val="22"/>
          <w:szCs w:val="22"/>
        </w:rPr>
        <w:t>c</w:t>
      </w:r>
      <w:r>
        <w:rPr>
          <w:rFonts w:ascii="Tahoma" w:eastAsia="Tahoma" w:hAnsi="Tahoma" w:cs="Tahoma"/>
          <w:spacing w:val="2"/>
          <w:position w:val="-1"/>
          <w:sz w:val="22"/>
          <w:szCs w:val="22"/>
        </w:rPr>
        <w:t>h</w:t>
      </w:r>
      <w:r>
        <w:rPr>
          <w:rFonts w:ascii="Tahoma" w:eastAsia="Tahoma" w:hAnsi="Tahoma" w:cs="Tahoma"/>
          <w:position w:val="-1"/>
          <w:sz w:val="22"/>
          <w:szCs w:val="22"/>
        </w:rPr>
        <w:t>a</w:t>
      </w:r>
      <w:r>
        <w:rPr>
          <w:rFonts w:ascii="Tahoma" w:eastAsia="Tahoma" w:hAnsi="Tahoma" w:cs="Tahoma"/>
          <w:spacing w:val="-2"/>
          <w:position w:val="-1"/>
          <w:sz w:val="22"/>
          <w:szCs w:val="22"/>
        </w:rPr>
        <w:t>s</w:t>
      </w:r>
      <w:r>
        <w:rPr>
          <w:rFonts w:ascii="Tahoma" w:eastAsia="Tahoma" w:hAnsi="Tahoma" w:cs="Tahoma"/>
          <w:spacing w:val="2"/>
          <w:position w:val="-1"/>
          <w:sz w:val="22"/>
          <w:szCs w:val="22"/>
        </w:rPr>
        <w:t>in</w:t>
      </w:r>
      <w:r>
        <w:rPr>
          <w:rFonts w:ascii="Tahoma" w:eastAsia="Tahoma" w:hAnsi="Tahoma" w:cs="Tahoma"/>
          <w:position w:val="-1"/>
          <w:sz w:val="22"/>
          <w:szCs w:val="22"/>
        </w:rPr>
        <w:t>g</w:t>
      </w:r>
      <w:r>
        <w:rPr>
          <w:rFonts w:ascii="Tahoma" w:eastAsia="Tahoma" w:hAnsi="Tahoma" w:cs="Tahoma"/>
          <w:spacing w:val="-3"/>
          <w:position w:val="-1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-2"/>
          <w:position w:val="-1"/>
          <w:sz w:val="22"/>
          <w:szCs w:val="22"/>
        </w:rPr>
        <w:t>p</w:t>
      </w:r>
      <w:r>
        <w:rPr>
          <w:rFonts w:ascii="Tahoma" w:eastAsia="Tahoma" w:hAnsi="Tahoma" w:cs="Tahoma"/>
          <w:position w:val="-1"/>
          <w:sz w:val="22"/>
          <w:szCs w:val="22"/>
        </w:rPr>
        <w:t>ow</w:t>
      </w:r>
      <w:r>
        <w:rPr>
          <w:rFonts w:ascii="Tahoma" w:eastAsia="Tahoma" w:hAnsi="Tahoma" w:cs="Tahoma"/>
          <w:spacing w:val="-1"/>
          <w:position w:val="-1"/>
          <w:sz w:val="22"/>
          <w:szCs w:val="22"/>
        </w:rPr>
        <w:t>e</w:t>
      </w:r>
      <w:r>
        <w:rPr>
          <w:rFonts w:ascii="Tahoma" w:eastAsia="Tahoma" w:hAnsi="Tahoma" w:cs="Tahoma"/>
          <w:position w:val="-1"/>
          <w:sz w:val="22"/>
          <w:szCs w:val="22"/>
        </w:rPr>
        <w:t xml:space="preserve">r </w:t>
      </w:r>
      <w:r>
        <w:rPr>
          <w:rFonts w:ascii="Tahoma" w:eastAsia="Tahoma" w:hAnsi="Tahoma" w:cs="Tahoma"/>
          <w:spacing w:val="-2"/>
          <w:position w:val="-1"/>
          <w:sz w:val="22"/>
          <w:szCs w:val="22"/>
        </w:rPr>
        <w:t>p</w:t>
      </w:r>
      <w:r>
        <w:rPr>
          <w:rFonts w:ascii="Tahoma" w:eastAsia="Tahoma" w:hAnsi="Tahoma" w:cs="Tahoma"/>
          <w:position w:val="-1"/>
          <w:sz w:val="22"/>
          <w:szCs w:val="22"/>
        </w:rPr>
        <w:t>a</w:t>
      </w:r>
      <w:r>
        <w:rPr>
          <w:rFonts w:ascii="Tahoma" w:eastAsia="Tahoma" w:hAnsi="Tahoma" w:cs="Tahoma"/>
          <w:spacing w:val="2"/>
          <w:position w:val="-1"/>
          <w:sz w:val="22"/>
          <w:szCs w:val="22"/>
        </w:rPr>
        <w:t>ri</w:t>
      </w:r>
      <w:r>
        <w:rPr>
          <w:rFonts w:ascii="Tahoma" w:eastAsia="Tahoma" w:hAnsi="Tahoma" w:cs="Tahoma"/>
          <w:spacing w:val="-2"/>
          <w:position w:val="-1"/>
          <w:sz w:val="22"/>
          <w:szCs w:val="22"/>
        </w:rPr>
        <w:t>t</w:t>
      </w:r>
      <w:r>
        <w:rPr>
          <w:rFonts w:ascii="Tahoma" w:eastAsia="Tahoma" w:hAnsi="Tahoma" w:cs="Tahoma"/>
          <w:position w:val="-1"/>
          <w:sz w:val="22"/>
          <w:szCs w:val="22"/>
        </w:rPr>
        <w:t>y</w:t>
      </w:r>
      <w:r>
        <w:rPr>
          <w:rFonts w:ascii="Tahoma" w:eastAsia="Tahoma" w:hAnsi="Tahoma" w:cs="Tahoma"/>
          <w:spacing w:val="-1"/>
          <w:position w:val="-1"/>
          <w:sz w:val="22"/>
          <w:szCs w:val="22"/>
        </w:rPr>
        <w:t xml:space="preserve"> </w:t>
      </w:r>
      <w:r>
        <w:rPr>
          <w:rFonts w:ascii="Tahoma" w:eastAsia="Tahoma" w:hAnsi="Tahoma" w:cs="Tahoma"/>
          <w:position w:val="-1"/>
          <w:sz w:val="22"/>
          <w:szCs w:val="22"/>
        </w:rPr>
        <w:t>a</w:t>
      </w:r>
      <w:r>
        <w:rPr>
          <w:rFonts w:ascii="Tahoma" w:eastAsia="Tahoma" w:hAnsi="Tahoma" w:cs="Tahoma"/>
          <w:spacing w:val="2"/>
          <w:position w:val="-1"/>
          <w:sz w:val="22"/>
          <w:szCs w:val="22"/>
        </w:rPr>
        <w:t>n</w:t>
      </w:r>
      <w:r>
        <w:rPr>
          <w:rFonts w:ascii="Tahoma" w:eastAsia="Tahoma" w:hAnsi="Tahoma" w:cs="Tahoma"/>
          <w:position w:val="-1"/>
          <w:sz w:val="22"/>
          <w:szCs w:val="22"/>
        </w:rPr>
        <w:t>d</w:t>
      </w:r>
      <w:r>
        <w:rPr>
          <w:rFonts w:ascii="Tahoma" w:eastAsia="Tahoma" w:hAnsi="Tahoma" w:cs="Tahoma"/>
          <w:spacing w:val="-3"/>
          <w:position w:val="-1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2"/>
          <w:position w:val="-1"/>
          <w:sz w:val="22"/>
          <w:szCs w:val="22"/>
        </w:rPr>
        <w:t>in</w:t>
      </w:r>
      <w:r>
        <w:rPr>
          <w:rFonts w:ascii="Tahoma" w:eastAsia="Tahoma" w:hAnsi="Tahoma" w:cs="Tahoma"/>
          <w:spacing w:val="-2"/>
          <w:position w:val="-1"/>
          <w:sz w:val="22"/>
          <w:szCs w:val="22"/>
        </w:rPr>
        <w:t>t</w:t>
      </w:r>
      <w:r>
        <w:rPr>
          <w:rFonts w:ascii="Tahoma" w:eastAsia="Tahoma" w:hAnsi="Tahoma" w:cs="Tahoma"/>
          <w:spacing w:val="-6"/>
          <w:position w:val="-1"/>
          <w:sz w:val="22"/>
          <w:szCs w:val="22"/>
        </w:rPr>
        <w:t>e</w:t>
      </w:r>
      <w:r>
        <w:rPr>
          <w:rFonts w:ascii="Tahoma" w:eastAsia="Tahoma" w:hAnsi="Tahoma" w:cs="Tahoma"/>
          <w:spacing w:val="2"/>
          <w:position w:val="-1"/>
          <w:sz w:val="22"/>
          <w:szCs w:val="22"/>
        </w:rPr>
        <w:t>r</w:t>
      </w:r>
      <w:r>
        <w:rPr>
          <w:rFonts w:ascii="Tahoma" w:eastAsia="Tahoma" w:hAnsi="Tahoma" w:cs="Tahoma"/>
          <w:spacing w:val="-1"/>
          <w:position w:val="-1"/>
          <w:sz w:val="22"/>
          <w:szCs w:val="22"/>
        </w:rPr>
        <w:t>e</w:t>
      </w:r>
      <w:r>
        <w:rPr>
          <w:rFonts w:ascii="Tahoma" w:eastAsia="Tahoma" w:hAnsi="Tahoma" w:cs="Tahoma"/>
          <w:spacing w:val="2"/>
          <w:position w:val="-1"/>
          <w:sz w:val="22"/>
          <w:szCs w:val="22"/>
        </w:rPr>
        <w:t>s</w:t>
      </w:r>
      <w:r>
        <w:rPr>
          <w:rFonts w:ascii="Tahoma" w:eastAsia="Tahoma" w:hAnsi="Tahoma" w:cs="Tahoma"/>
          <w:position w:val="-1"/>
          <w:sz w:val="22"/>
          <w:szCs w:val="22"/>
        </w:rPr>
        <w:t>t</w:t>
      </w:r>
      <w:r>
        <w:rPr>
          <w:rFonts w:ascii="Tahoma" w:eastAsia="Tahoma" w:hAnsi="Tahoma" w:cs="Tahoma"/>
          <w:spacing w:val="-3"/>
          <w:position w:val="-1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2"/>
          <w:position w:val="-1"/>
          <w:sz w:val="22"/>
          <w:szCs w:val="22"/>
        </w:rPr>
        <w:t>r</w:t>
      </w:r>
      <w:r>
        <w:rPr>
          <w:rFonts w:ascii="Tahoma" w:eastAsia="Tahoma" w:hAnsi="Tahoma" w:cs="Tahoma"/>
          <w:position w:val="-1"/>
          <w:sz w:val="22"/>
          <w:szCs w:val="22"/>
        </w:rPr>
        <w:t>a</w:t>
      </w:r>
      <w:r>
        <w:rPr>
          <w:rFonts w:ascii="Tahoma" w:eastAsia="Tahoma" w:hAnsi="Tahoma" w:cs="Tahoma"/>
          <w:spacing w:val="-2"/>
          <w:position w:val="-1"/>
          <w:sz w:val="22"/>
          <w:szCs w:val="22"/>
        </w:rPr>
        <w:t>t</w:t>
      </w:r>
      <w:r>
        <w:rPr>
          <w:rFonts w:ascii="Tahoma" w:eastAsia="Tahoma" w:hAnsi="Tahoma" w:cs="Tahoma"/>
          <w:position w:val="-1"/>
          <w:sz w:val="22"/>
          <w:szCs w:val="22"/>
        </w:rPr>
        <w:t>e</w:t>
      </w:r>
      <w:r>
        <w:rPr>
          <w:rFonts w:ascii="Tahoma" w:eastAsia="Tahoma" w:hAnsi="Tahoma" w:cs="Tahoma"/>
          <w:spacing w:val="-2"/>
          <w:position w:val="-1"/>
          <w:sz w:val="22"/>
          <w:szCs w:val="22"/>
        </w:rPr>
        <w:t xml:space="preserve"> p</w:t>
      </w:r>
      <w:r>
        <w:rPr>
          <w:rFonts w:ascii="Tahoma" w:eastAsia="Tahoma" w:hAnsi="Tahoma" w:cs="Tahoma"/>
          <w:position w:val="-1"/>
          <w:sz w:val="22"/>
          <w:szCs w:val="22"/>
        </w:rPr>
        <w:t>a</w:t>
      </w:r>
      <w:r>
        <w:rPr>
          <w:rFonts w:ascii="Tahoma" w:eastAsia="Tahoma" w:hAnsi="Tahoma" w:cs="Tahoma"/>
          <w:spacing w:val="2"/>
          <w:position w:val="-1"/>
          <w:sz w:val="22"/>
          <w:szCs w:val="22"/>
        </w:rPr>
        <w:t>ri</w:t>
      </w:r>
      <w:r>
        <w:rPr>
          <w:rFonts w:ascii="Tahoma" w:eastAsia="Tahoma" w:hAnsi="Tahoma" w:cs="Tahoma"/>
          <w:spacing w:val="-2"/>
          <w:position w:val="-1"/>
          <w:sz w:val="22"/>
          <w:szCs w:val="22"/>
        </w:rPr>
        <w:t>t</w:t>
      </w:r>
      <w:r>
        <w:rPr>
          <w:rFonts w:ascii="Tahoma" w:eastAsia="Tahoma" w:hAnsi="Tahoma" w:cs="Tahoma"/>
          <w:position w:val="-1"/>
          <w:sz w:val="22"/>
          <w:szCs w:val="22"/>
        </w:rPr>
        <w:t xml:space="preserve">y  </w:t>
      </w:r>
      <w:r>
        <w:rPr>
          <w:rFonts w:ascii="Tahoma" w:eastAsia="Tahoma" w:hAnsi="Tahoma" w:cs="Tahoma"/>
          <w:spacing w:val="1"/>
          <w:position w:val="-1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2"/>
          <w:position w:val="-1"/>
          <w:sz w:val="22"/>
          <w:szCs w:val="22"/>
        </w:rPr>
        <w:t>S</w:t>
      </w:r>
      <w:r>
        <w:rPr>
          <w:rFonts w:ascii="Tahoma" w:eastAsia="Tahoma" w:hAnsi="Tahoma" w:cs="Tahoma"/>
          <w:position w:val="-3"/>
          <w:sz w:val="14"/>
          <w:szCs w:val="14"/>
        </w:rPr>
        <w:t>1</w:t>
      </w:r>
      <w:r>
        <w:rPr>
          <w:rFonts w:ascii="Tahoma" w:eastAsia="Tahoma" w:hAnsi="Tahoma" w:cs="Tahoma"/>
          <w:spacing w:val="24"/>
          <w:position w:val="-3"/>
          <w:sz w:val="14"/>
          <w:szCs w:val="14"/>
        </w:rPr>
        <w:t xml:space="preserve"> </w:t>
      </w:r>
      <w:r>
        <w:rPr>
          <w:rFonts w:ascii="Tahoma" w:eastAsia="Tahoma" w:hAnsi="Tahoma" w:cs="Tahoma"/>
          <w:position w:val="-1"/>
          <w:sz w:val="22"/>
          <w:szCs w:val="22"/>
        </w:rPr>
        <w:t>=</w:t>
      </w:r>
      <w:r>
        <w:rPr>
          <w:rFonts w:ascii="Tahoma" w:eastAsia="Tahoma" w:hAnsi="Tahoma" w:cs="Tahoma"/>
          <w:spacing w:val="-3"/>
          <w:position w:val="-1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2"/>
          <w:position w:val="-1"/>
          <w:sz w:val="22"/>
          <w:szCs w:val="22"/>
        </w:rPr>
        <w:t>S</w:t>
      </w:r>
      <w:r>
        <w:rPr>
          <w:rFonts w:ascii="Tahoma" w:eastAsia="Tahoma" w:hAnsi="Tahoma" w:cs="Tahoma"/>
          <w:position w:val="-3"/>
          <w:sz w:val="14"/>
          <w:szCs w:val="14"/>
        </w:rPr>
        <w:t>o</w:t>
      </w:r>
      <w:r>
        <w:rPr>
          <w:rFonts w:ascii="Tahoma" w:eastAsia="Tahoma" w:hAnsi="Tahoma" w:cs="Tahoma"/>
          <w:spacing w:val="29"/>
          <w:position w:val="-3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2"/>
          <w:sz w:val="24"/>
          <w:szCs w:val="24"/>
        </w:rPr>
        <w:t></w:t>
      </w:r>
      <w:r>
        <w:rPr>
          <w:position w:val="-2"/>
          <w:sz w:val="24"/>
          <w:szCs w:val="24"/>
        </w:rPr>
        <w:t xml:space="preserve"> </w:t>
      </w:r>
      <w:r>
        <w:rPr>
          <w:i/>
          <w:position w:val="6"/>
          <w:sz w:val="14"/>
          <w:szCs w:val="14"/>
          <w:u w:val="single" w:color="000000"/>
        </w:rPr>
        <w:t xml:space="preserve">    </w:t>
      </w:r>
      <w:r>
        <w:rPr>
          <w:i/>
          <w:spacing w:val="42"/>
          <w:position w:val="6"/>
          <w:sz w:val="14"/>
          <w:szCs w:val="14"/>
          <w:u w:val="single" w:color="000000"/>
        </w:rPr>
        <w:t xml:space="preserve"> </w:t>
      </w:r>
      <w:proofErr w:type="gramStart"/>
      <w:r>
        <w:rPr>
          <w:i/>
          <w:position w:val="6"/>
          <w:sz w:val="14"/>
          <w:szCs w:val="14"/>
          <w:u w:val="single" w:color="000000"/>
        </w:rPr>
        <w:t xml:space="preserve">c </w:t>
      </w:r>
      <w:r>
        <w:rPr>
          <w:i/>
          <w:spacing w:val="-6"/>
          <w:position w:val="6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2"/>
          <w:sz w:val="24"/>
          <w:szCs w:val="24"/>
        </w:rPr>
        <w:t></w:t>
      </w:r>
      <w:proofErr w:type="gramEnd"/>
    </w:p>
    <w:p w14:paraId="3204DF89" w14:textId="77777777" w:rsidR="00262D3D" w:rsidRDefault="00545320">
      <w:pPr>
        <w:spacing w:line="260" w:lineRule="exact"/>
        <w:jc w:val="right"/>
        <w:rPr>
          <w:rFonts w:ascii="Symbol" w:eastAsia="Symbol" w:hAnsi="Symbol" w:cs="Symbol"/>
          <w:sz w:val="24"/>
          <w:szCs w:val="24"/>
        </w:rPr>
      </w:pPr>
      <w:r>
        <w:rPr>
          <w:rFonts w:ascii="Symbol" w:eastAsia="Symbol" w:hAnsi="Symbol" w:cs="Symbol"/>
          <w:position w:val="-1"/>
          <w:sz w:val="24"/>
          <w:szCs w:val="24"/>
        </w:rPr>
        <w:t></w:t>
      </w:r>
      <w:r>
        <w:rPr>
          <w:spacing w:val="-37"/>
          <w:position w:val="-1"/>
          <w:sz w:val="24"/>
          <w:szCs w:val="24"/>
        </w:rPr>
        <w:t xml:space="preserve"> </w:t>
      </w:r>
      <w:r>
        <w:rPr>
          <w:position w:val="5"/>
          <w:sz w:val="24"/>
          <w:szCs w:val="24"/>
        </w:rPr>
        <w:t>1</w:t>
      </w:r>
      <w:r>
        <w:rPr>
          <w:spacing w:val="-41"/>
          <w:position w:val="5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5"/>
          <w:sz w:val="24"/>
          <w:szCs w:val="24"/>
        </w:rPr>
        <w:t></w:t>
      </w:r>
      <w:r>
        <w:rPr>
          <w:spacing w:val="-24"/>
          <w:position w:val="5"/>
          <w:sz w:val="24"/>
          <w:szCs w:val="24"/>
        </w:rPr>
        <w:t xml:space="preserve"> </w:t>
      </w:r>
      <w:r>
        <w:rPr>
          <w:i/>
          <w:position w:val="5"/>
          <w:sz w:val="24"/>
          <w:szCs w:val="24"/>
        </w:rPr>
        <w:t>i</w:t>
      </w:r>
      <w:r>
        <w:rPr>
          <w:i/>
          <w:position w:val="-1"/>
          <w:sz w:val="14"/>
          <w:szCs w:val="14"/>
        </w:rPr>
        <w:t>b</w:t>
      </w:r>
      <w:r>
        <w:rPr>
          <w:i/>
          <w:spacing w:val="34"/>
          <w:position w:val="-1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t></w:t>
      </w:r>
    </w:p>
    <w:p w14:paraId="00005C5F" w14:textId="77777777" w:rsidR="00262D3D" w:rsidRDefault="00545320">
      <w:pPr>
        <w:spacing w:line="220" w:lineRule="exact"/>
        <w:rPr>
          <w:rFonts w:ascii="Symbol" w:eastAsia="Symbol" w:hAnsi="Symbol" w:cs="Symbol"/>
          <w:sz w:val="24"/>
          <w:szCs w:val="24"/>
        </w:rPr>
      </w:pPr>
      <w:r>
        <w:br w:type="column"/>
      </w:r>
      <w:r>
        <w:rPr>
          <w:rFonts w:ascii="Tahoma" w:eastAsia="Tahoma" w:hAnsi="Tahoma" w:cs="Tahoma"/>
          <w:spacing w:val="2"/>
          <w:position w:val="-3"/>
          <w:sz w:val="22"/>
          <w:szCs w:val="22"/>
        </w:rPr>
        <w:lastRenderedPageBreak/>
        <w:t>S</w:t>
      </w:r>
      <w:r>
        <w:rPr>
          <w:rFonts w:ascii="Tahoma" w:eastAsia="Tahoma" w:hAnsi="Tahoma" w:cs="Tahoma"/>
          <w:position w:val="-5"/>
          <w:sz w:val="14"/>
          <w:szCs w:val="14"/>
        </w:rPr>
        <w:t>1</w:t>
      </w:r>
      <w:r>
        <w:rPr>
          <w:rFonts w:ascii="Tahoma" w:eastAsia="Tahoma" w:hAnsi="Tahoma" w:cs="Tahoma"/>
          <w:spacing w:val="24"/>
          <w:position w:val="-5"/>
          <w:sz w:val="14"/>
          <w:szCs w:val="14"/>
        </w:rPr>
        <w:t xml:space="preserve"> </w:t>
      </w:r>
      <w:r>
        <w:rPr>
          <w:rFonts w:ascii="Tahoma" w:eastAsia="Tahoma" w:hAnsi="Tahoma" w:cs="Tahoma"/>
          <w:position w:val="-3"/>
          <w:sz w:val="22"/>
          <w:szCs w:val="22"/>
        </w:rPr>
        <w:t>=</w:t>
      </w:r>
      <w:r>
        <w:rPr>
          <w:rFonts w:ascii="Tahoma" w:eastAsia="Tahoma" w:hAnsi="Tahoma" w:cs="Tahoma"/>
          <w:spacing w:val="-3"/>
          <w:position w:val="-3"/>
          <w:sz w:val="22"/>
          <w:szCs w:val="22"/>
        </w:rPr>
        <w:t xml:space="preserve"> </w:t>
      </w:r>
      <w:proofErr w:type="gramStart"/>
      <w:r>
        <w:rPr>
          <w:rFonts w:ascii="Tahoma" w:eastAsia="Tahoma" w:hAnsi="Tahoma" w:cs="Tahoma"/>
          <w:spacing w:val="2"/>
          <w:position w:val="-3"/>
          <w:sz w:val="22"/>
          <w:szCs w:val="22"/>
        </w:rPr>
        <w:t>S</w:t>
      </w:r>
      <w:r>
        <w:rPr>
          <w:rFonts w:ascii="Tahoma" w:eastAsia="Tahoma" w:hAnsi="Tahoma" w:cs="Tahoma"/>
          <w:position w:val="-5"/>
          <w:sz w:val="14"/>
          <w:szCs w:val="14"/>
        </w:rPr>
        <w:t xml:space="preserve">o </w:t>
      </w:r>
      <w:r>
        <w:rPr>
          <w:rFonts w:ascii="Tahoma" w:eastAsia="Tahoma" w:hAnsi="Tahoma" w:cs="Tahoma"/>
          <w:spacing w:val="9"/>
          <w:position w:val="-5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t></w:t>
      </w:r>
      <w:proofErr w:type="gramEnd"/>
      <w:r>
        <w:rPr>
          <w:position w:val="-1"/>
          <w:sz w:val="24"/>
          <w:szCs w:val="24"/>
        </w:rPr>
        <w:t xml:space="preserve"> </w:t>
      </w:r>
      <w:r>
        <w:rPr>
          <w:i/>
          <w:position w:val="7"/>
          <w:sz w:val="14"/>
          <w:szCs w:val="14"/>
          <w:u w:val="single" w:color="000000"/>
        </w:rPr>
        <w:t xml:space="preserve">    </w:t>
      </w:r>
      <w:r>
        <w:rPr>
          <w:i/>
          <w:spacing w:val="52"/>
          <w:position w:val="7"/>
          <w:sz w:val="14"/>
          <w:szCs w:val="14"/>
          <w:u w:val="single" w:color="000000"/>
        </w:rPr>
        <w:t xml:space="preserve"> </w:t>
      </w:r>
      <w:r>
        <w:rPr>
          <w:i/>
          <w:position w:val="7"/>
          <w:sz w:val="14"/>
          <w:szCs w:val="14"/>
          <w:u w:val="single" w:color="000000"/>
        </w:rPr>
        <w:t xml:space="preserve">c  </w:t>
      </w:r>
      <w:r>
        <w:rPr>
          <w:i/>
          <w:spacing w:val="-29"/>
          <w:position w:val="7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t></w:t>
      </w:r>
    </w:p>
    <w:p w14:paraId="28E45492" w14:textId="77777777" w:rsidR="00262D3D" w:rsidRDefault="00545320">
      <w:pPr>
        <w:spacing w:line="280" w:lineRule="exact"/>
        <w:ind w:left="792"/>
        <w:rPr>
          <w:rFonts w:ascii="Symbol" w:eastAsia="Symbol" w:hAnsi="Symbol" w:cs="Symbol"/>
          <w:sz w:val="24"/>
          <w:szCs w:val="24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num="2" w:space="720" w:equalWidth="0">
            <w:col w:w="6498" w:space="142"/>
            <w:col w:w="3040"/>
          </w:cols>
        </w:sectPr>
      </w:pPr>
      <w:r>
        <w:rPr>
          <w:rFonts w:ascii="Symbol" w:eastAsia="Symbol" w:hAnsi="Symbol" w:cs="Symbol"/>
          <w:position w:val="-1"/>
          <w:sz w:val="24"/>
          <w:szCs w:val="24"/>
        </w:rPr>
        <w:t></w:t>
      </w:r>
      <w:r>
        <w:rPr>
          <w:spacing w:val="-37"/>
          <w:position w:val="-1"/>
          <w:sz w:val="24"/>
          <w:szCs w:val="24"/>
        </w:rPr>
        <w:t xml:space="preserve"> </w:t>
      </w:r>
      <w:r>
        <w:rPr>
          <w:spacing w:val="14"/>
          <w:position w:val="6"/>
          <w:sz w:val="24"/>
          <w:szCs w:val="24"/>
        </w:rPr>
        <w:t>1</w:t>
      </w:r>
      <w:r>
        <w:rPr>
          <w:rFonts w:ascii="Symbol" w:eastAsia="Symbol" w:hAnsi="Symbol" w:cs="Symbol"/>
          <w:position w:val="6"/>
          <w:sz w:val="24"/>
          <w:szCs w:val="24"/>
        </w:rPr>
        <w:t></w:t>
      </w:r>
      <w:r>
        <w:rPr>
          <w:spacing w:val="-14"/>
          <w:position w:val="6"/>
          <w:sz w:val="24"/>
          <w:szCs w:val="24"/>
        </w:rPr>
        <w:t xml:space="preserve"> </w:t>
      </w:r>
      <w:proofErr w:type="gramStart"/>
      <w:r>
        <w:rPr>
          <w:i/>
          <w:spacing w:val="-22"/>
          <w:position w:val="6"/>
          <w:sz w:val="24"/>
          <w:szCs w:val="24"/>
        </w:rPr>
        <w:t>r</w:t>
      </w:r>
      <w:r>
        <w:rPr>
          <w:i/>
          <w:position w:val="-1"/>
          <w:sz w:val="14"/>
          <w:szCs w:val="14"/>
        </w:rPr>
        <w:t xml:space="preserve">b </w:t>
      </w:r>
      <w:r>
        <w:rPr>
          <w:i/>
          <w:spacing w:val="4"/>
          <w:position w:val="-1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t></w:t>
      </w:r>
      <w:proofErr w:type="gramEnd"/>
    </w:p>
    <w:p w14:paraId="5A8D3763" w14:textId="77777777" w:rsidR="00262D3D" w:rsidRDefault="00262D3D">
      <w:pPr>
        <w:spacing w:before="4" w:line="140" w:lineRule="exact"/>
        <w:rPr>
          <w:sz w:val="15"/>
          <w:szCs w:val="15"/>
        </w:rPr>
      </w:pPr>
    </w:p>
    <w:p w14:paraId="7692AA20" w14:textId="77777777" w:rsidR="00262D3D" w:rsidRDefault="00545320">
      <w:pPr>
        <w:ind w:left="160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pacing w:val="1"/>
          <w:sz w:val="22"/>
          <w:szCs w:val="22"/>
        </w:rPr>
        <w:t>T</w:t>
      </w:r>
      <w:r>
        <w:rPr>
          <w:rFonts w:ascii="Tahoma" w:eastAsia="Tahoma" w:hAnsi="Tahoma" w:cs="Tahoma"/>
          <w:spacing w:val="2"/>
          <w:sz w:val="22"/>
          <w:szCs w:val="22"/>
        </w:rPr>
        <w:t>h</w:t>
      </w:r>
      <w:r>
        <w:rPr>
          <w:rFonts w:ascii="Tahoma" w:eastAsia="Tahoma" w:hAnsi="Tahoma" w:cs="Tahoma"/>
          <w:sz w:val="22"/>
          <w:szCs w:val="22"/>
        </w:rPr>
        <w:t>e</w:t>
      </w:r>
      <w:r>
        <w:rPr>
          <w:rFonts w:ascii="Tahoma" w:eastAsia="Tahoma" w:hAnsi="Tahoma" w:cs="Tahoma"/>
          <w:spacing w:val="-2"/>
          <w:sz w:val="22"/>
          <w:szCs w:val="22"/>
        </w:rPr>
        <w:t xml:space="preserve"> </w:t>
      </w:r>
      <w:r>
        <w:rPr>
          <w:rFonts w:ascii="Tahoma" w:eastAsia="Tahoma" w:hAnsi="Tahoma" w:cs="Tahoma"/>
          <w:sz w:val="22"/>
          <w:szCs w:val="22"/>
        </w:rPr>
        <w:t>F</w:t>
      </w:r>
      <w:r>
        <w:rPr>
          <w:rFonts w:ascii="Tahoma" w:eastAsia="Tahoma" w:hAnsi="Tahoma" w:cs="Tahoma"/>
          <w:spacing w:val="2"/>
          <w:sz w:val="22"/>
          <w:szCs w:val="22"/>
        </w:rPr>
        <w:t>i</w:t>
      </w:r>
      <w:r>
        <w:rPr>
          <w:rFonts w:ascii="Tahoma" w:eastAsia="Tahoma" w:hAnsi="Tahoma" w:cs="Tahoma"/>
          <w:spacing w:val="-2"/>
          <w:sz w:val="22"/>
          <w:szCs w:val="22"/>
        </w:rPr>
        <w:t>s</w:t>
      </w:r>
      <w:r>
        <w:rPr>
          <w:rFonts w:ascii="Tahoma" w:eastAsia="Tahoma" w:hAnsi="Tahoma" w:cs="Tahoma"/>
          <w:spacing w:val="2"/>
          <w:sz w:val="22"/>
          <w:szCs w:val="22"/>
        </w:rPr>
        <w:t>h</w:t>
      </w:r>
      <w:r>
        <w:rPr>
          <w:rFonts w:ascii="Tahoma" w:eastAsia="Tahoma" w:hAnsi="Tahoma" w:cs="Tahoma"/>
          <w:spacing w:val="-1"/>
          <w:sz w:val="22"/>
          <w:szCs w:val="22"/>
        </w:rPr>
        <w:t>e</w:t>
      </w:r>
      <w:r>
        <w:rPr>
          <w:rFonts w:ascii="Tahoma" w:eastAsia="Tahoma" w:hAnsi="Tahoma" w:cs="Tahoma"/>
          <w:sz w:val="22"/>
          <w:szCs w:val="22"/>
        </w:rPr>
        <w:t>r</w:t>
      </w:r>
      <w:r>
        <w:rPr>
          <w:rFonts w:ascii="Tahoma" w:eastAsia="Tahoma" w:hAnsi="Tahoma" w:cs="Tahoma"/>
          <w:spacing w:val="1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2"/>
          <w:sz w:val="22"/>
          <w:szCs w:val="22"/>
        </w:rPr>
        <w:t>f</w:t>
      </w:r>
      <w:r>
        <w:rPr>
          <w:rFonts w:ascii="Tahoma" w:eastAsia="Tahoma" w:hAnsi="Tahoma" w:cs="Tahoma"/>
          <w:spacing w:val="-4"/>
          <w:sz w:val="22"/>
          <w:szCs w:val="22"/>
        </w:rPr>
        <w:t>o</w:t>
      </w:r>
      <w:r>
        <w:rPr>
          <w:rFonts w:ascii="Tahoma" w:eastAsia="Tahoma" w:hAnsi="Tahoma" w:cs="Tahoma"/>
          <w:spacing w:val="2"/>
          <w:sz w:val="22"/>
          <w:szCs w:val="22"/>
        </w:rPr>
        <w:t>r</w:t>
      </w:r>
      <w:r>
        <w:rPr>
          <w:rFonts w:ascii="Tahoma" w:eastAsia="Tahoma" w:hAnsi="Tahoma" w:cs="Tahoma"/>
          <w:spacing w:val="-3"/>
          <w:sz w:val="22"/>
          <w:szCs w:val="22"/>
        </w:rPr>
        <w:t>m</w:t>
      </w:r>
      <w:r>
        <w:rPr>
          <w:rFonts w:ascii="Tahoma" w:eastAsia="Tahoma" w:hAnsi="Tahoma" w:cs="Tahoma"/>
          <w:spacing w:val="2"/>
          <w:sz w:val="22"/>
          <w:szCs w:val="22"/>
        </w:rPr>
        <w:t>ul</w:t>
      </w:r>
      <w:r>
        <w:rPr>
          <w:rFonts w:ascii="Tahoma" w:eastAsia="Tahoma" w:hAnsi="Tahoma" w:cs="Tahoma"/>
          <w:sz w:val="22"/>
          <w:szCs w:val="22"/>
        </w:rPr>
        <w:t xml:space="preserve">a   </w:t>
      </w:r>
      <w:r>
        <w:rPr>
          <w:rFonts w:ascii="Tahoma" w:eastAsia="Tahoma" w:hAnsi="Tahoma" w:cs="Tahoma"/>
          <w:spacing w:val="52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2"/>
          <w:sz w:val="22"/>
          <w:szCs w:val="22"/>
        </w:rPr>
        <w:t>(</w:t>
      </w:r>
      <w:r>
        <w:rPr>
          <w:rFonts w:ascii="Tahoma" w:eastAsia="Tahoma" w:hAnsi="Tahoma" w:cs="Tahoma"/>
          <w:sz w:val="22"/>
          <w:szCs w:val="22"/>
        </w:rPr>
        <w:t>1</w:t>
      </w:r>
      <w:r>
        <w:rPr>
          <w:rFonts w:ascii="Tahoma" w:eastAsia="Tahoma" w:hAnsi="Tahoma" w:cs="Tahoma"/>
          <w:spacing w:val="-2"/>
          <w:sz w:val="22"/>
          <w:szCs w:val="22"/>
        </w:rPr>
        <w:t xml:space="preserve"> </w:t>
      </w:r>
      <w:r>
        <w:rPr>
          <w:rFonts w:ascii="Tahoma" w:eastAsia="Tahoma" w:hAnsi="Tahoma" w:cs="Tahoma"/>
          <w:sz w:val="22"/>
          <w:szCs w:val="22"/>
        </w:rPr>
        <w:t>+</w:t>
      </w:r>
      <w:r>
        <w:rPr>
          <w:rFonts w:ascii="Tahoma" w:eastAsia="Tahoma" w:hAnsi="Tahoma" w:cs="Tahoma"/>
          <w:spacing w:val="-3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2"/>
          <w:sz w:val="22"/>
          <w:szCs w:val="22"/>
        </w:rPr>
        <w:t>m</w:t>
      </w:r>
      <w:r>
        <w:rPr>
          <w:rFonts w:ascii="Tahoma" w:eastAsia="Tahoma" w:hAnsi="Tahoma" w:cs="Tahoma"/>
          <w:sz w:val="22"/>
          <w:szCs w:val="22"/>
        </w:rPr>
        <w:t>) =</w:t>
      </w:r>
      <w:r>
        <w:rPr>
          <w:rFonts w:ascii="Tahoma" w:eastAsia="Tahoma" w:hAnsi="Tahoma" w:cs="Tahoma"/>
          <w:spacing w:val="-3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2"/>
          <w:sz w:val="22"/>
          <w:szCs w:val="22"/>
        </w:rPr>
        <w:t>(</w:t>
      </w:r>
      <w:r>
        <w:rPr>
          <w:rFonts w:ascii="Tahoma" w:eastAsia="Tahoma" w:hAnsi="Tahoma" w:cs="Tahoma"/>
          <w:sz w:val="22"/>
          <w:szCs w:val="22"/>
        </w:rPr>
        <w:t>1</w:t>
      </w:r>
      <w:r>
        <w:rPr>
          <w:rFonts w:ascii="Tahoma" w:eastAsia="Tahoma" w:hAnsi="Tahoma" w:cs="Tahoma"/>
          <w:spacing w:val="-2"/>
          <w:sz w:val="22"/>
          <w:szCs w:val="22"/>
        </w:rPr>
        <w:t xml:space="preserve"> </w:t>
      </w:r>
      <w:r>
        <w:rPr>
          <w:rFonts w:ascii="Tahoma" w:eastAsia="Tahoma" w:hAnsi="Tahoma" w:cs="Tahoma"/>
          <w:sz w:val="22"/>
          <w:szCs w:val="22"/>
        </w:rPr>
        <w:t>+</w:t>
      </w:r>
      <w:r>
        <w:rPr>
          <w:rFonts w:ascii="Tahoma" w:eastAsia="Tahoma" w:hAnsi="Tahoma" w:cs="Tahoma"/>
          <w:spacing w:val="-3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2"/>
          <w:sz w:val="22"/>
          <w:szCs w:val="22"/>
        </w:rPr>
        <w:t>r</w:t>
      </w:r>
      <w:r>
        <w:rPr>
          <w:rFonts w:ascii="Tahoma" w:eastAsia="Tahoma" w:hAnsi="Tahoma" w:cs="Tahoma"/>
          <w:sz w:val="22"/>
          <w:szCs w:val="22"/>
        </w:rPr>
        <w:t xml:space="preserve">) </w:t>
      </w:r>
      <w:r>
        <w:rPr>
          <w:rFonts w:ascii="Tahoma" w:eastAsia="Tahoma" w:hAnsi="Tahoma" w:cs="Tahoma"/>
          <w:spacing w:val="2"/>
          <w:sz w:val="22"/>
          <w:szCs w:val="22"/>
        </w:rPr>
        <w:t>(</w:t>
      </w:r>
      <w:r>
        <w:rPr>
          <w:rFonts w:ascii="Tahoma" w:eastAsia="Tahoma" w:hAnsi="Tahoma" w:cs="Tahoma"/>
          <w:sz w:val="22"/>
          <w:szCs w:val="22"/>
        </w:rPr>
        <w:t>1</w:t>
      </w:r>
      <w:r>
        <w:rPr>
          <w:rFonts w:ascii="Tahoma" w:eastAsia="Tahoma" w:hAnsi="Tahoma" w:cs="Tahoma"/>
          <w:spacing w:val="-2"/>
          <w:sz w:val="22"/>
          <w:szCs w:val="22"/>
        </w:rPr>
        <w:t xml:space="preserve"> </w:t>
      </w:r>
      <w:r>
        <w:rPr>
          <w:rFonts w:ascii="Tahoma" w:eastAsia="Tahoma" w:hAnsi="Tahoma" w:cs="Tahoma"/>
          <w:sz w:val="22"/>
          <w:szCs w:val="22"/>
        </w:rPr>
        <w:t>+</w:t>
      </w:r>
      <w:r>
        <w:rPr>
          <w:rFonts w:ascii="Tahoma" w:eastAsia="Tahoma" w:hAnsi="Tahoma" w:cs="Tahoma"/>
          <w:spacing w:val="-3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2"/>
          <w:sz w:val="22"/>
          <w:szCs w:val="22"/>
        </w:rPr>
        <w:t>i</w:t>
      </w:r>
      <w:r>
        <w:rPr>
          <w:rFonts w:ascii="Tahoma" w:eastAsia="Tahoma" w:hAnsi="Tahoma" w:cs="Tahoma"/>
          <w:sz w:val="22"/>
          <w:szCs w:val="22"/>
        </w:rPr>
        <w:t>)</w:t>
      </w:r>
    </w:p>
    <w:p w14:paraId="739593AB" w14:textId="77777777" w:rsidR="00262D3D" w:rsidRDefault="00262D3D">
      <w:pPr>
        <w:spacing w:before="6" w:line="200" w:lineRule="exact"/>
      </w:pPr>
    </w:p>
    <w:p w14:paraId="4C4F05AD" w14:textId="77777777" w:rsidR="00262D3D" w:rsidRDefault="00545320">
      <w:pPr>
        <w:spacing w:line="180" w:lineRule="exact"/>
        <w:ind w:left="4165" w:right="4875"/>
        <w:jc w:val="center"/>
        <w:rPr>
          <w:sz w:val="24"/>
          <w:szCs w:val="24"/>
        </w:rPr>
      </w:pPr>
      <w:r>
        <w:rPr>
          <w:spacing w:val="-5"/>
          <w:position w:val="-6"/>
          <w:sz w:val="24"/>
          <w:szCs w:val="24"/>
          <w:u w:val="single" w:color="000000"/>
        </w:rPr>
        <w:t>2</w:t>
      </w:r>
      <w:r>
        <w:rPr>
          <w:i/>
          <w:position w:val="-6"/>
          <w:sz w:val="24"/>
          <w:szCs w:val="24"/>
          <w:u w:val="single" w:color="000000"/>
        </w:rPr>
        <w:t>C</w:t>
      </w:r>
      <w:r>
        <w:rPr>
          <w:i/>
          <w:spacing w:val="-48"/>
          <w:position w:val="-6"/>
          <w:sz w:val="24"/>
          <w:szCs w:val="24"/>
          <w:u w:val="single" w:color="000000"/>
        </w:rPr>
        <w:t xml:space="preserve"> </w:t>
      </w:r>
      <w:r>
        <w:rPr>
          <w:position w:val="-12"/>
          <w:sz w:val="14"/>
          <w:szCs w:val="14"/>
          <w:u w:val="single" w:color="000000"/>
        </w:rPr>
        <w:t>0</w:t>
      </w:r>
      <w:r>
        <w:rPr>
          <w:spacing w:val="-9"/>
          <w:position w:val="-12"/>
          <w:sz w:val="14"/>
          <w:szCs w:val="14"/>
          <w:u w:val="single" w:color="000000"/>
        </w:rPr>
        <w:t xml:space="preserve"> </w:t>
      </w:r>
      <w:r>
        <w:rPr>
          <w:i/>
          <w:position w:val="-6"/>
          <w:sz w:val="24"/>
          <w:szCs w:val="24"/>
          <w:u w:val="single" w:color="000000"/>
        </w:rPr>
        <w:t>D</w:t>
      </w:r>
    </w:p>
    <w:p w14:paraId="0E998FBF" w14:textId="77777777" w:rsidR="00262D3D" w:rsidRDefault="00545320">
      <w:pPr>
        <w:spacing w:line="200" w:lineRule="exact"/>
        <w:ind w:left="160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pacing w:val="1"/>
          <w:position w:val="-2"/>
          <w:sz w:val="22"/>
          <w:szCs w:val="22"/>
        </w:rPr>
        <w:t>E</w:t>
      </w:r>
      <w:r>
        <w:rPr>
          <w:rFonts w:ascii="Tahoma" w:eastAsia="Tahoma" w:hAnsi="Tahoma" w:cs="Tahoma"/>
          <w:spacing w:val="-1"/>
          <w:position w:val="-2"/>
          <w:sz w:val="22"/>
          <w:szCs w:val="22"/>
        </w:rPr>
        <w:t>c</w:t>
      </w:r>
      <w:r>
        <w:rPr>
          <w:rFonts w:ascii="Tahoma" w:eastAsia="Tahoma" w:hAnsi="Tahoma" w:cs="Tahoma"/>
          <w:position w:val="-2"/>
          <w:sz w:val="22"/>
          <w:szCs w:val="22"/>
        </w:rPr>
        <w:t>o</w:t>
      </w:r>
      <w:r>
        <w:rPr>
          <w:rFonts w:ascii="Tahoma" w:eastAsia="Tahoma" w:hAnsi="Tahoma" w:cs="Tahoma"/>
          <w:spacing w:val="2"/>
          <w:position w:val="-2"/>
          <w:sz w:val="22"/>
          <w:szCs w:val="22"/>
        </w:rPr>
        <w:t>n</w:t>
      </w:r>
      <w:r>
        <w:rPr>
          <w:rFonts w:ascii="Tahoma" w:eastAsia="Tahoma" w:hAnsi="Tahoma" w:cs="Tahoma"/>
          <w:position w:val="-2"/>
          <w:sz w:val="22"/>
          <w:szCs w:val="22"/>
        </w:rPr>
        <w:t>o</w:t>
      </w:r>
      <w:r>
        <w:rPr>
          <w:rFonts w:ascii="Tahoma" w:eastAsia="Tahoma" w:hAnsi="Tahoma" w:cs="Tahoma"/>
          <w:spacing w:val="-3"/>
          <w:position w:val="-2"/>
          <w:sz w:val="22"/>
          <w:szCs w:val="22"/>
        </w:rPr>
        <w:t>m</w:t>
      </w:r>
      <w:r>
        <w:rPr>
          <w:rFonts w:ascii="Tahoma" w:eastAsia="Tahoma" w:hAnsi="Tahoma" w:cs="Tahoma"/>
          <w:spacing w:val="2"/>
          <w:position w:val="-2"/>
          <w:sz w:val="22"/>
          <w:szCs w:val="22"/>
        </w:rPr>
        <w:t>i</w:t>
      </w:r>
      <w:r>
        <w:rPr>
          <w:rFonts w:ascii="Tahoma" w:eastAsia="Tahoma" w:hAnsi="Tahoma" w:cs="Tahoma"/>
          <w:position w:val="-2"/>
          <w:sz w:val="22"/>
          <w:szCs w:val="22"/>
        </w:rPr>
        <w:t>c</w:t>
      </w:r>
      <w:r>
        <w:rPr>
          <w:rFonts w:ascii="Tahoma" w:eastAsia="Tahoma" w:hAnsi="Tahoma" w:cs="Tahoma"/>
          <w:spacing w:val="-2"/>
          <w:position w:val="-2"/>
          <w:sz w:val="22"/>
          <w:szCs w:val="22"/>
        </w:rPr>
        <w:t xml:space="preserve"> </w:t>
      </w:r>
      <w:r>
        <w:rPr>
          <w:rFonts w:ascii="Tahoma" w:eastAsia="Tahoma" w:hAnsi="Tahoma" w:cs="Tahoma"/>
          <w:position w:val="-2"/>
          <w:sz w:val="22"/>
          <w:szCs w:val="22"/>
        </w:rPr>
        <w:t>o</w:t>
      </w:r>
      <w:r>
        <w:rPr>
          <w:rFonts w:ascii="Tahoma" w:eastAsia="Tahoma" w:hAnsi="Tahoma" w:cs="Tahoma"/>
          <w:spacing w:val="2"/>
          <w:position w:val="-2"/>
          <w:sz w:val="22"/>
          <w:szCs w:val="22"/>
        </w:rPr>
        <w:t>r</w:t>
      </w:r>
      <w:r>
        <w:rPr>
          <w:rFonts w:ascii="Tahoma" w:eastAsia="Tahoma" w:hAnsi="Tahoma" w:cs="Tahoma"/>
          <w:spacing w:val="-2"/>
          <w:position w:val="-2"/>
          <w:sz w:val="22"/>
          <w:szCs w:val="22"/>
        </w:rPr>
        <w:t>d</w:t>
      </w:r>
      <w:r>
        <w:rPr>
          <w:rFonts w:ascii="Tahoma" w:eastAsia="Tahoma" w:hAnsi="Tahoma" w:cs="Tahoma"/>
          <w:spacing w:val="-1"/>
          <w:position w:val="-2"/>
          <w:sz w:val="22"/>
          <w:szCs w:val="22"/>
        </w:rPr>
        <w:t>e</w:t>
      </w:r>
      <w:r>
        <w:rPr>
          <w:rFonts w:ascii="Tahoma" w:eastAsia="Tahoma" w:hAnsi="Tahoma" w:cs="Tahoma"/>
          <w:position w:val="-2"/>
          <w:sz w:val="22"/>
          <w:szCs w:val="22"/>
        </w:rPr>
        <w:t>r</w:t>
      </w:r>
      <w:r>
        <w:rPr>
          <w:rFonts w:ascii="Tahoma" w:eastAsia="Tahoma" w:hAnsi="Tahoma" w:cs="Tahoma"/>
          <w:spacing w:val="1"/>
          <w:position w:val="-2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-2"/>
          <w:position w:val="-2"/>
          <w:sz w:val="22"/>
          <w:szCs w:val="22"/>
        </w:rPr>
        <w:t>q</w:t>
      </w:r>
      <w:r>
        <w:rPr>
          <w:rFonts w:ascii="Tahoma" w:eastAsia="Tahoma" w:hAnsi="Tahoma" w:cs="Tahoma"/>
          <w:spacing w:val="2"/>
          <w:position w:val="-2"/>
          <w:sz w:val="22"/>
          <w:szCs w:val="22"/>
        </w:rPr>
        <w:t>u</w:t>
      </w:r>
      <w:r>
        <w:rPr>
          <w:rFonts w:ascii="Tahoma" w:eastAsia="Tahoma" w:hAnsi="Tahoma" w:cs="Tahoma"/>
          <w:position w:val="-2"/>
          <w:sz w:val="22"/>
          <w:szCs w:val="22"/>
        </w:rPr>
        <w:t>a</w:t>
      </w:r>
      <w:r>
        <w:rPr>
          <w:rFonts w:ascii="Tahoma" w:eastAsia="Tahoma" w:hAnsi="Tahoma" w:cs="Tahoma"/>
          <w:spacing w:val="2"/>
          <w:position w:val="-2"/>
          <w:sz w:val="22"/>
          <w:szCs w:val="22"/>
        </w:rPr>
        <w:t>n</w:t>
      </w:r>
      <w:r>
        <w:rPr>
          <w:rFonts w:ascii="Tahoma" w:eastAsia="Tahoma" w:hAnsi="Tahoma" w:cs="Tahoma"/>
          <w:spacing w:val="-2"/>
          <w:position w:val="-2"/>
          <w:sz w:val="22"/>
          <w:szCs w:val="22"/>
        </w:rPr>
        <w:t>t</w:t>
      </w:r>
      <w:r>
        <w:rPr>
          <w:rFonts w:ascii="Tahoma" w:eastAsia="Tahoma" w:hAnsi="Tahoma" w:cs="Tahoma"/>
          <w:spacing w:val="2"/>
          <w:position w:val="-2"/>
          <w:sz w:val="22"/>
          <w:szCs w:val="22"/>
        </w:rPr>
        <w:t>i</w:t>
      </w:r>
      <w:r>
        <w:rPr>
          <w:rFonts w:ascii="Tahoma" w:eastAsia="Tahoma" w:hAnsi="Tahoma" w:cs="Tahoma"/>
          <w:spacing w:val="-2"/>
          <w:position w:val="-2"/>
          <w:sz w:val="22"/>
          <w:szCs w:val="22"/>
        </w:rPr>
        <w:t>t</w:t>
      </w:r>
      <w:r>
        <w:rPr>
          <w:rFonts w:ascii="Tahoma" w:eastAsia="Tahoma" w:hAnsi="Tahoma" w:cs="Tahoma"/>
          <w:position w:val="-2"/>
          <w:sz w:val="22"/>
          <w:szCs w:val="22"/>
        </w:rPr>
        <w:t>y</w:t>
      </w:r>
      <w:r>
        <w:rPr>
          <w:rFonts w:ascii="Tahoma" w:eastAsia="Tahoma" w:hAnsi="Tahoma" w:cs="Tahoma"/>
          <w:spacing w:val="-1"/>
          <w:position w:val="-2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-3"/>
          <w:position w:val="-2"/>
          <w:sz w:val="22"/>
          <w:szCs w:val="22"/>
        </w:rPr>
        <w:t>(</w:t>
      </w:r>
      <w:r>
        <w:rPr>
          <w:rFonts w:ascii="Tahoma" w:eastAsia="Tahoma" w:hAnsi="Tahoma" w:cs="Tahoma"/>
          <w:spacing w:val="1"/>
          <w:position w:val="-2"/>
          <w:sz w:val="22"/>
          <w:szCs w:val="22"/>
        </w:rPr>
        <w:t>E</w:t>
      </w:r>
      <w:r>
        <w:rPr>
          <w:rFonts w:ascii="Tahoma" w:eastAsia="Tahoma" w:hAnsi="Tahoma" w:cs="Tahoma"/>
          <w:spacing w:val="-2"/>
          <w:position w:val="-2"/>
          <w:sz w:val="22"/>
          <w:szCs w:val="22"/>
        </w:rPr>
        <w:t>O</w:t>
      </w:r>
      <w:r>
        <w:rPr>
          <w:rFonts w:ascii="Tahoma" w:eastAsia="Tahoma" w:hAnsi="Tahoma" w:cs="Tahoma"/>
          <w:spacing w:val="2"/>
          <w:position w:val="-2"/>
          <w:sz w:val="22"/>
          <w:szCs w:val="22"/>
        </w:rPr>
        <w:t>Q</w:t>
      </w:r>
      <w:r>
        <w:rPr>
          <w:rFonts w:ascii="Tahoma" w:eastAsia="Tahoma" w:hAnsi="Tahoma" w:cs="Tahoma"/>
          <w:position w:val="-2"/>
          <w:sz w:val="22"/>
          <w:szCs w:val="22"/>
        </w:rPr>
        <w:t xml:space="preserve">)       </w:t>
      </w:r>
      <w:r>
        <w:rPr>
          <w:rFonts w:ascii="Tahoma" w:eastAsia="Tahoma" w:hAnsi="Tahoma" w:cs="Tahoma"/>
          <w:spacing w:val="10"/>
          <w:position w:val="-2"/>
          <w:sz w:val="22"/>
          <w:szCs w:val="22"/>
        </w:rPr>
        <w:t xml:space="preserve"> </w:t>
      </w:r>
      <w:r>
        <w:rPr>
          <w:rFonts w:ascii="Tahoma" w:eastAsia="Tahoma" w:hAnsi="Tahoma" w:cs="Tahoma"/>
          <w:position w:val="-2"/>
          <w:sz w:val="22"/>
          <w:szCs w:val="22"/>
        </w:rPr>
        <w:t>=</w:t>
      </w:r>
    </w:p>
    <w:p w14:paraId="342C5A52" w14:textId="77777777" w:rsidR="00262D3D" w:rsidRDefault="0006163B">
      <w:pPr>
        <w:spacing w:line="240" w:lineRule="exact"/>
        <w:ind w:left="4276" w:right="5043"/>
        <w:jc w:val="center"/>
        <w:rPr>
          <w:sz w:val="14"/>
          <w:szCs w:val="1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2237" behindDoc="1" locked="0" layoutInCell="1" allowOverlap="1" wp14:anchorId="374DBA88" wp14:editId="3BF9BC2A">
                <wp:simplePos x="0" y="0"/>
                <wp:positionH relativeFrom="page">
                  <wp:posOffset>3371850</wp:posOffset>
                </wp:positionH>
                <wp:positionV relativeFrom="paragraph">
                  <wp:posOffset>-262890</wp:posOffset>
                </wp:positionV>
                <wp:extent cx="488950" cy="421005"/>
                <wp:effectExtent l="9525" t="3810" r="6350" b="3810"/>
                <wp:wrapNone/>
                <wp:docPr id="2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8950" cy="421005"/>
                          <a:chOff x="5310" y="-414"/>
                          <a:chExt cx="770" cy="663"/>
                        </a:xfrm>
                      </wpg:grpSpPr>
                      <wps:wsp>
                        <wps:cNvPr id="29" name="Freeform 23"/>
                        <wps:cNvSpPr>
                          <a:spLocks/>
                        </wps:cNvSpPr>
                        <wps:spPr bwMode="auto">
                          <a:xfrm>
                            <a:off x="5315" y="-7"/>
                            <a:ext cx="30" cy="17"/>
                          </a:xfrm>
                          <a:custGeom>
                            <a:avLst/>
                            <a:gdLst>
                              <a:gd name="T0" fmla="+- 0 5315 5315"/>
                              <a:gd name="T1" fmla="*/ T0 w 30"/>
                              <a:gd name="T2" fmla="+- 0 10 -7"/>
                              <a:gd name="T3" fmla="*/ 10 h 17"/>
                              <a:gd name="T4" fmla="+- 0 5345 5315"/>
                              <a:gd name="T5" fmla="*/ T4 w 30"/>
                              <a:gd name="T6" fmla="+- 0 -7 -7"/>
                              <a:gd name="T7" fmla="*/ -7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30" h="17">
                                <a:moveTo>
                                  <a:pt x="0" y="17"/>
                                </a:moveTo>
                                <a:lnTo>
                                  <a:pt x="30" y="0"/>
                                </a:lnTo>
                              </a:path>
                            </a:pathLst>
                          </a:custGeom>
                          <a:noFill/>
                          <a:ln w="63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22"/>
                        <wps:cNvSpPr>
                          <a:spLocks/>
                        </wps:cNvSpPr>
                        <wps:spPr bwMode="auto">
                          <a:xfrm>
                            <a:off x="5345" y="-2"/>
                            <a:ext cx="44" cy="242"/>
                          </a:xfrm>
                          <a:custGeom>
                            <a:avLst/>
                            <a:gdLst>
                              <a:gd name="T0" fmla="+- 0 5345 5345"/>
                              <a:gd name="T1" fmla="*/ T0 w 44"/>
                              <a:gd name="T2" fmla="+- 0 -2 -2"/>
                              <a:gd name="T3" fmla="*/ -2 h 242"/>
                              <a:gd name="T4" fmla="+- 0 5390 5345"/>
                              <a:gd name="T5" fmla="*/ T4 w 44"/>
                              <a:gd name="T6" fmla="+- 0 240 -2"/>
                              <a:gd name="T7" fmla="*/ 240 h 2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44" h="242">
                                <a:moveTo>
                                  <a:pt x="0" y="0"/>
                                </a:moveTo>
                                <a:lnTo>
                                  <a:pt x="45" y="242"/>
                                </a:lnTo>
                              </a:path>
                            </a:pathLst>
                          </a:custGeom>
                          <a:noFill/>
                          <a:ln w="126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21"/>
                        <wps:cNvSpPr>
                          <a:spLocks/>
                        </wps:cNvSpPr>
                        <wps:spPr bwMode="auto">
                          <a:xfrm>
                            <a:off x="5395" y="-409"/>
                            <a:ext cx="58" cy="648"/>
                          </a:xfrm>
                          <a:custGeom>
                            <a:avLst/>
                            <a:gdLst>
                              <a:gd name="T0" fmla="+- 0 5395 5395"/>
                              <a:gd name="T1" fmla="*/ T0 w 58"/>
                              <a:gd name="T2" fmla="+- 0 240 -409"/>
                              <a:gd name="T3" fmla="*/ 240 h 648"/>
                              <a:gd name="T4" fmla="+- 0 5453 5395"/>
                              <a:gd name="T5" fmla="*/ T4 w 58"/>
                              <a:gd name="T6" fmla="+- 0 -409 -409"/>
                              <a:gd name="T7" fmla="*/ -409 h 6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58" h="648">
                                <a:moveTo>
                                  <a:pt x="0" y="649"/>
                                </a:moveTo>
                                <a:lnTo>
                                  <a:pt x="58" y="0"/>
                                </a:lnTo>
                              </a:path>
                            </a:pathLst>
                          </a:custGeom>
                          <a:noFill/>
                          <a:ln w="63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20"/>
                        <wps:cNvSpPr>
                          <a:spLocks/>
                        </wps:cNvSpPr>
                        <wps:spPr bwMode="auto">
                          <a:xfrm>
                            <a:off x="5453" y="-409"/>
                            <a:ext cx="623" cy="0"/>
                          </a:xfrm>
                          <a:custGeom>
                            <a:avLst/>
                            <a:gdLst>
                              <a:gd name="T0" fmla="+- 0 5453 5453"/>
                              <a:gd name="T1" fmla="*/ T0 w 623"/>
                              <a:gd name="T2" fmla="+- 0 6076 5453"/>
                              <a:gd name="T3" fmla="*/ T2 w 62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23">
                                <a:moveTo>
                                  <a:pt x="0" y="0"/>
                                </a:moveTo>
                                <a:lnTo>
                                  <a:pt x="623" y="0"/>
                                </a:lnTo>
                              </a:path>
                            </a:pathLst>
                          </a:custGeom>
                          <a:noFill/>
                          <a:ln w="63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6987550" id="Group 19" o:spid="_x0000_s1026" style="position:absolute;margin-left:265.5pt;margin-top:-20.7pt;width:38.5pt;height:33.15pt;z-index:-4243;mso-position-horizontal-relative:page" coordorigin="5310,-414" coordsize="770,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">
                <v:shape id="Freeform 23" o:spid="_x0000_s1027" style="position:absolute;left:5315;top:-7;width:30;height:17;visibility:visible;mso-wrap-style:square;v-text-anchor:top" coordsize="30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" path="m,17l30,e" filled="f" strokeweight=".17617mm">
                  <v:path arrowok="t" o:connecttype="custom" o:connectlocs="0,10;30,-7" o:connectangles="0,0"/>
                </v:shape>
                <v:shape id="Freeform 22" o:spid="_x0000_s1028" style="position:absolute;left:5345;top:-2;width:44;height:242;visibility:visible;mso-wrap-style:square;v-text-anchor:top" coordsize="44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" path="m,l45,242e" filled="f" strokeweight=".35236mm">
                  <v:path arrowok="t" o:connecttype="custom" o:connectlocs="0,-2;45,240" o:connectangles="0,0"/>
                </v:shape>
                <v:shape id="Freeform 21" o:spid="_x0000_s1029" style="position:absolute;left:5395;top:-409;width:58;height:648;visibility:visible;mso-wrap-style:square;v-text-anchor:top" coordsize="58,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" path="m,649l58,e" filled="f" strokeweight=".17617mm">
                  <v:path arrowok="t" o:connecttype="custom" o:connectlocs="0,240;58,-409" o:connectangles="0,0"/>
                </v:shape>
                <v:shape id="Freeform 20" o:spid="_x0000_s1030" style="position:absolute;left:5453;top:-409;width:623;height:0;visibility:visible;mso-wrap-style:square;v-text-anchor:top" coordsize="6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" path="m,l623,e" filled="f" strokeweight=".17617mm">
                  <v:path arrowok="t" o:connecttype="custom" o:connectlocs="0,0;623,0" o:connectangles="0,0"/>
                </v:shape>
                <w10:wrap anchorx="page"/>
              </v:group>
            </w:pict>
          </mc:Fallback>
        </mc:AlternateContent>
      </w:r>
      <w:r w:rsidR="00545320">
        <w:rPr>
          <w:i/>
          <w:position w:val="4"/>
          <w:sz w:val="24"/>
          <w:szCs w:val="24"/>
        </w:rPr>
        <w:t>C</w:t>
      </w:r>
      <w:r w:rsidR="00545320">
        <w:rPr>
          <w:i/>
          <w:spacing w:val="-43"/>
          <w:position w:val="4"/>
          <w:sz w:val="24"/>
          <w:szCs w:val="24"/>
        </w:rPr>
        <w:t xml:space="preserve"> </w:t>
      </w:r>
      <w:r w:rsidR="00545320">
        <w:rPr>
          <w:i/>
          <w:position w:val="-2"/>
          <w:sz w:val="14"/>
          <w:szCs w:val="14"/>
        </w:rPr>
        <w:t>H</w:t>
      </w:r>
    </w:p>
    <w:p w14:paraId="2491BDA7" w14:textId="77777777" w:rsidR="00262D3D" w:rsidRDefault="00262D3D">
      <w:pPr>
        <w:spacing w:before="3" w:line="200" w:lineRule="exact"/>
      </w:pPr>
    </w:p>
    <w:p w14:paraId="06257C8C" w14:textId="77777777" w:rsidR="00262D3D" w:rsidRDefault="00545320">
      <w:pPr>
        <w:spacing w:line="40" w:lineRule="exact"/>
        <w:ind w:left="4538" w:right="3957"/>
        <w:jc w:val="center"/>
        <w:rPr>
          <w:rFonts w:ascii="Symbol" w:eastAsia="Symbol" w:hAnsi="Symbol" w:cs="Symbol"/>
          <w:sz w:val="30"/>
          <w:szCs w:val="30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space="720"/>
        </w:sectPr>
      </w:pPr>
      <w:r>
        <w:rPr>
          <w:rFonts w:ascii="Symbol" w:eastAsia="Symbol" w:hAnsi="Symbol" w:cs="Symbol"/>
          <w:position w:val="-26"/>
          <w:sz w:val="30"/>
          <w:szCs w:val="30"/>
        </w:rPr>
        <w:t></w:t>
      </w:r>
      <w:r>
        <w:rPr>
          <w:position w:val="-26"/>
          <w:sz w:val="30"/>
          <w:szCs w:val="30"/>
        </w:rPr>
        <w:t xml:space="preserve">          </w:t>
      </w:r>
      <w:r>
        <w:rPr>
          <w:spacing w:val="44"/>
          <w:position w:val="-26"/>
          <w:sz w:val="30"/>
          <w:szCs w:val="30"/>
        </w:rPr>
        <w:t xml:space="preserve"> </w:t>
      </w:r>
      <w:r>
        <w:rPr>
          <w:rFonts w:ascii="Symbol" w:eastAsia="Symbol" w:hAnsi="Symbol" w:cs="Symbol"/>
          <w:position w:val="-26"/>
          <w:sz w:val="30"/>
          <w:szCs w:val="30"/>
        </w:rPr>
        <w:t></w:t>
      </w:r>
    </w:p>
    <w:p w14:paraId="6727C845" w14:textId="77777777" w:rsidR="00262D3D" w:rsidRDefault="00262D3D">
      <w:pPr>
        <w:spacing w:before="13" w:line="220" w:lineRule="exact"/>
        <w:rPr>
          <w:sz w:val="22"/>
          <w:szCs w:val="22"/>
        </w:rPr>
      </w:pPr>
    </w:p>
    <w:p w14:paraId="7C3AEEDB" w14:textId="77777777" w:rsidR="00262D3D" w:rsidRDefault="00545320">
      <w:pPr>
        <w:spacing w:line="60" w:lineRule="exact"/>
        <w:ind w:left="160" w:right="-53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pacing w:val="-2"/>
          <w:position w:val="-17"/>
          <w:sz w:val="22"/>
          <w:szCs w:val="22"/>
        </w:rPr>
        <w:t>W</w:t>
      </w:r>
      <w:r>
        <w:rPr>
          <w:rFonts w:ascii="Tahoma" w:eastAsia="Tahoma" w:hAnsi="Tahoma" w:cs="Tahoma"/>
          <w:spacing w:val="-1"/>
          <w:position w:val="-17"/>
          <w:sz w:val="22"/>
          <w:szCs w:val="22"/>
        </w:rPr>
        <w:t>e</w:t>
      </w:r>
      <w:r>
        <w:rPr>
          <w:rFonts w:ascii="Tahoma" w:eastAsia="Tahoma" w:hAnsi="Tahoma" w:cs="Tahoma"/>
          <w:spacing w:val="2"/>
          <w:position w:val="-17"/>
          <w:sz w:val="22"/>
          <w:szCs w:val="22"/>
        </w:rPr>
        <w:t>i</w:t>
      </w:r>
      <w:r>
        <w:rPr>
          <w:rFonts w:ascii="Tahoma" w:eastAsia="Tahoma" w:hAnsi="Tahoma" w:cs="Tahoma"/>
          <w:spacing w:val="-2"/>
          <w:position w:val="-17"/>
          <w:sz w:val="22"/>
          <w:szCs w:val="22"/>
        </w:rPr>
        <w:t>g</w:t>
      </w:r>
      <w:r>
        <w:rPr>
          <w:rFonts w:ascii="Tahoma" w:eastAsia="Tahoma" w:hAnsi="Tahoma" w:cs="Tahoma"/>
          <w:spacing w:val="2"/>
          <w:position w:val="-17"/>
          <w:sz w:val="22"/>
          <w:szCs w:val="22"/>
        </w:rPr>
        <w:t>h</w:t>
      </w:r>
      <w:r>
        <w:rPr>
          <w:rFonts w:ascii="Tahoma" w:eastAsia="Tahoma" w:hAnsi="Tahoma" w:cs="Tahoma"/>
          <w:spacing w:val="-2"/>
          <w:position w:val="-17"/>
          <w:sz w:val="22"/>
          <w:szCs w:val="22"/>
        </w:rPr>
        <w:t>t</w:t>
      </w:r>
      <w:r>
        <w:rPr>
          <w:rFonts w:ascii="Tahoma" w:eastAsia="Tahoma" w:hAnsi="Tahoma" w:cs="Tahoma"/>
          <w:spacing w:val="-1"/>
          <w:position w:val="-17"/>
          <w:sz w:val="22"/>
          <w:szCs w:val="22"/>
        </w:rPr>
        <w:t>e</w:t>
      </w:r>
      <w:r>
        <w:rPr>
          <w:rFonts w:ascii="Tahoma" w:eastAsia="Tahoma" w:hAnsi="Tahoma" w:cs="Tahoma"/>
          <w:position w:val="-17"/>
          <w:sz w:val="22"/>
          <w:szCs w:val="22"/>
        </w:rPr>
        <w:t>d</w:t>
      </w:r>
      <w:r>
        <w:rPr>
          <w:rFonts w:ascii="Tahoma" w:eastAsia="Tahoma" w:hAnsi="Tahoma" w:cs="Tahoma"/>
          <w:spacing w:val="-3"/>
          <w:position w:val="-17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2"/>
          <w:position w:val="-17"/>
          <w:sz w:val="22"/>
          <w:szCs w:val="22"/>
        </w:rPr>
        <w:t>A</w:t>
      </w:r>
      <w:r>
        <w:rPr>
          <w:rFonts w:ascii="Tahoma" w:eastAsia="Tahoma" w:hAnsi="Tahoma" w:cs="Tahoma"/>
          <w:position w:val="-17"/>
          <w:sz w:val="22"/>
          <w:szCs w:val="22"/>
        </w:rPr>
        <w:t>v</w:t>
      </w:r>
      <w:r>
        <w:rPr>
          <w:rFonts w:ascii="Tahoma" w:eastAsia="Tahoma" w:hAnsi="Tahoma" w:cs="Tahoma"/>
          <w:spacing w:val="-1"/>
          <w:position w:val="-17"/>
          <w:sz w:val="22"/>
          <w:szCs w:val="22"/>
        </w:rPr>
        <w:t>e</w:t>
      </w:r>
      <w:r>
        <w:rPr>
          <w:rFonts w:ascii="Tahoma" w:eastAsia="Tahoma" w:hAnsi="Tahoma" w:cs="Tahoma"/>
          <w:spacing w:val="2"/>
          <w:position w:val="-17"/>
          <w:sz w:val="22"/>
          <w:szCs w:val="22"/>
        </w:rPr>
        <w:t>r</w:t>
      </w:r>
      <w:r>
        <w:rPr>
          <w:rFonts w:ascii="Tahoma" w:eastAsia="Tahoma" w:hAnsi="Tahoma" w:cs="Tahoma"/>
          <w:position w:val="-17"/>
          <w:sz w:val="22"/>
          <w:szCs w:val="22"/>
        </w:rPr>
        <w:t>a</w:t>
      </w:r>
      <w:r>
        <w:rPr>
          <w:rFonts w:ascii="Tahoma" w:eastAsia="Tahoma" w:hAnsi="Tahoma" w:cs="Tahoma"/>
          <w:spacing w:val="-2"/>
          <w:position w:val="-17"/>
          <w:sz w:val="22"/>
          <w:szCs w:val="22"/>
        </w:rPr>
        <w:t>g</w:t>
      </w:r>
      <w:r>
        <w:rPr>
          <w:rFonts w:ascii="Tahoma" w:eastAsia="Tahoma" w:hAnsi="Tahoma" w:cs="Tahoma"/>
          <w:position w:val="-17"/>
          <w:sz w:val="22"/>
          <w:szCs w:val="22"/>
        </w:rPr>
        <w:t>e</w:t>
      </w:r>
      <w:r>
        <w:rPr>
          <w:rFonts w:ascii="Tahoma" w:eastAsia="Tahoma" w:hAnsi="Tahoma" w:cs="Tahoma"/>
          <w:spacing w:val="-2"/>
          <w:position w:val="-17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2"/>
          <w:position w:val="-17"/>
          <w:sz w:val="22"/>
          <w:szCs w:val="22"/>
        </w:rPr>
        <w:t>C</w:t>
      </w:r>
      <w:r>
        <w:rPr>
          <w:rFonts w:ascii="Tahoma" w:eastAsia="Tahoma" w:hAnsi="Tahoma" w:cs="Tahoma"/>
          <w:position w:val="-17"/>
          <w:sz w:val="22"/>
          <w:szCs w:val="22"/>
        </w:rPr>
        <w:t>o</w:t>
      </w:r>
      <w:r>
        <w:rPr>
          <w:rFonts w:ascii="Tahoma" w:eastAsia="Tahoma" w:hAnsi="Tahoma" w:cs="Tahoma"/>
          <w:spacing w:val="2"/>
          <w:position w:val="-17"/>
          <w:sz w:val="22"/>
          <w:szCs w:val="22"/>
        </w:rPr>
        <w:t>s</w:t>
      </w:r>
      <w:r>
        <w:rPr>
          <w:rFonts w:ascii="Tahoma" w:eastAsia="Tahoma" w:hAnsi="Tahoma" w:cs="Tahoma"/>
          <w:position w:val="-17"/>
          <w:sz w:val="22"/>
          <w:szCs w:val="22"/>
        </w:rPr>
        <w:t>t</w:t>
      </w:r>
      <w:r>
        <w:rPr>
          <w:rFonts w:ascii="Tahoma" w:eastAsia="Tahoma" w:hAnsi="Tahoma" w:cs="Tahoma"/>
          <w:spacing w:val="-3"/>
          <w:position w:val="-17"/>
          <w:sz w:val="22"/>
          <w:szCs w:val="22"/>
        </w:rPr>
        <w:t xml:space="preserve"> </w:t>
      </w:r>
      <w:r>
        <w:rPr>
          <w:rFonts w:ascii="Tahoma" w:eastAsia="Tahoma" w:hAnsi="Tahoma" w:cs="Tahoma"/>
          <w:position w:val="-17"/>
          <w:sz w:val="22"/>
          <w:szCs w:val="22"/>
        </w:rPr>
        <w:t xml:space="preserve">of </w:t>
      </w:r>
      <w:r>
        <w:rPr>
          <w:rFonts w:ascii="Tahoma" w:eastAsia="Tahoma" w:hAnsi="Tahoma" w:cs="Tahoma"/>
          <w:spacing w:val="2"/>
          <w:position w:val="-17"/>
          <w:sz w:val="22"/>
          <w:szCs w:val="22"/>
        </w:rPr>
        <w:t>C</w:t>
      </w:r>
      <w:r>
        <w:rPr>
          <w:rFonts w:ascii="Tahoma" w:eastAsia="Tahoma" w:hAnsi="Tahoma" w:cs="Tahoma"/>
          <w:position w:val="-17"/>
          <w:sz w:val="22"/>
          <w:szCs w:val="22"/>
        </w:rPr>
        <w:t>a</w:t>
      </w:r>
      <w:r>
        <w:rPr>
          <w:rFonts w:ascii="Tahoma" w:eastAsia="Tahoma" w:hAnsi="Tahoma" w:cs="Tahoma"/>
          <w:spacing w:val="-2"/>
          <w:position w:val="-17"/>
          <w:sz w:val="22"/>
          <w:szCs w:val="22"/>
        </w:rPr>
        <w:t>p</w:t>
      </w:r>
      <w:r>
        <w:rPr>
          <w:rFonts w:ascii="Tahoma" w:eastAsia="Tahoma" w:hAnsi="Tahoma" w:cs="Tahoma"/>
          <w:spacing w:val="2"/>
          <w:position w:val="-17"/>
          <w:sz w:val="22"/>
          <w:szCs w:val="22"/>
        </w:rPr>
        <w:t>i</w:t>
      </w:r>
      <w:r>
        <w:rPr>
          <w:rFonts w:ascii="Tahoma" w:eastAsia="Tahoma" w:hAnsi="Tahoma" w:cs="Tahoma"/>
          <w:spacing w:val="-2"/>
          <w:position w:val="-17"/>
          <w:sz w:val="22"/>
          <w:szCs w:val="22"/>
        </w:rPr>
        <w:t>t</w:t>
      </w:r>
      <w:r>
        <w:rPr>
          <w:rFonts w:ascii="Tahoma" w:eastAsia="Tahoma" w:hAnsi="Tahoma" w:cs="Tahoma"/>
          <w:position w:val="-17"/>
          <w:sz w:val="22"/>
          <w:szCs w:val="22"/>
        </w:rPr>
        <w:t>al</w:t>
      </w:r>
      <w:r>
        <w:rPr>
          <w:rFonts w:ascii="Tahoma" w:eastAsia="Tahoma" w:hAnsi="Tahoma" w:cs="Tahoma"/>
          <w:spacing w:val="1"/>
          <w:position w:val="-17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2"/>
          <w:position w:val="-17"/>
          <w:sz w:val="22"/>
          <w:szCs w:val="22"/>
        </w:rPr>
        <w:t>(</w:t>
      </w:r>
      <w:r>
        <w:rPr>
          <w:rFonts w:ascii="Tahoma" w:eastAsia="Tahoma" w:hAnsi="Tahoma" w:cs="Tahoma"/>
          <w:spacing w:val="-2"/>
          <w:position w:val="-17"/>
          <w:sz w:val="22"/>
          <w:szCs w:val="22"/>
        </w:rPr>
        <w:t>WA</w:t>
      </w:r>
      <w:r>
        <w:rPr>
          <w:rFonts w:ascii="Tahoma" w:eastAsia="Tahoma" w:hAnsi="Tahoma" w:cs="Tahoma"/>
          <w:spacing w:val="2"/>
          <w:position w:val="-17"/>
          <w:sz w:val="22"/>
          <w:szCs w:val="22"/>
        </w:rPr>
        <w:t>C</w:t>
      </w:r>
      <w:r>
        <w:rPr>
          <w:rFonts w:ascii="Tahoma" w:eastAsia="Tahoma" w:hAnsi="Tahoma" w:cs="Tahoma"/>
          <w:spacing w:val="-3"/>
          <w:position w:val="-17"/>
          <w:sz w:val="22"/>
          <w:szCs w:val="22"/>
        </w:rPr>
        <w:t>C</w:t>
      </w:r>
      <w:r>
        <w:rPr>
          <w:rFonts w:ascii="Tahoma" w:eastAsia="Tahoma" w:hAnsi="Tahoma" w:cs="Tahoma"/>
          <w:position w:val="-17"/>
          <w:sz w:val="22"/>
          <w:szCs w:val="22"/>
        </w:rPr>
        <w:t>) =</w:t>
      </w:r>
    </w:p>
    <w:p w14:paraId="7BEA480F" w14:textId="77777777" w:rsidR="00262D3D" w:rsidRDefault="00545320">
      <w:pPr>
        <w:spacing w:line="260" w:lineRule="exact"/>
        <w:ind w:left="129"/>
        <w:rPr>
          <w:sz w:val="30"/>
          <w:szCs w:val="30"/>
        </w:rPr>
      </w:pPr>
      <w:r>
        <w:br w:type="column"/>
      </w:r>
      <w:r>
        <w:rPr>
          <w:i/>
          <w:position w:val="-5"/>
          <w:sz w:val="30"/>
          <w:szCs w:val="30"/>
          <w:u w:val="single" w:color="000000"/>
        </w:rPr>
        <w:lastRenderedPageBreak/>
        <w:t xml:space="preserve">   </w:t>
      </w:r>
      <w:r>
        <w:rPr>
          <w:i/>
          <w:spacing w:val="-30"/>
          <w:position w:val="-5"/>
          <w:sz w:val="30"/>
          <w:szCs w:val="30"/>
          <w:u w:val="single" w:color="000000"/>
        </w:rPr>
        <w:t xml:space="preserve"> </w:t>
      </w:r>
      <w:r>
        <w:rPr>
          <w:i/>
          <w:position w:val="-5"/>
          <w:sz w:val="30"/>
          <w:szCs w:val="30"/>
          <w:u w:val="single" w:color="000000"/>
        </w:rPr>
        <w:t>V</w:t>
      </w:r>
    </w:p>
    <w:p w14:paraId="65DB5511" w14:textId="77777777" w:rsidR="00262D3D" w:rsidRDefault="0006163B">
      <w:pPr>
        <w:spacing w:line="20" w:lineRule="exact"/>
        <w:ind w:right="-77"/>
        <w:rPr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12241" behindDoc="1" locked="0" layoutInCell="1" allowOverlap="1" wp14:anchorId="76B4590B" wp14:editId="7FC8E744">
                <wp:simplePos x="0" y="0"/>
                <wp:positionH relativeFrom="page">
                  <wp:posOffset>4087495</wp:posOffset>
                </wp:positionH>
                <wp:positionV relativeFrom="paragraph">
                  <wp:posOffset>-27940</wp:posOffset>
                </wp:positionV>
                <wp:extent cx="247015" cy="88900"/>
                <wp:effectExtent l="1270" t="635" r="0" b="0"/>
                <wp:wrapNone/>
                <wp:docPr id="2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156D9C" w14:textId="77777777" w:rsidR="009E36A4" w:rsidRDefault="009E36A4">
                            <w:pPr>
                              <w:tabs>
                                <w:tab w:val="left" w:pos="380"/>
                              </w:tabs>
                              <w:spacing w:line="140" w:lineRule="exact"/>
                              <w:ind w:right="-41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/>
                                <w:sz w:val="14"/>
                                <w:szCs w:val="14"/>
                                <w:u w:val="single" w:color="000000"/>
                              </w:rPr>
                              <w:t xml:space="preserve">e </w:t>
                            </w:r>
                            <w:r>
                              <w:rPr>
                                <w:i/>
                                <w:sz w:val="14"/>
                                <w:szCs w:val="14"/>
                                <w:u w:val="single" w:color="0000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4590B" id="Text Box 18" o:spid="_x0000_s1029" type="#_x0000_t202" style="position:absolute;margin-left:321.85pt;margin-top:-2.2pt;width:19.45pt;height:7pt;z-index:-4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/AwswIAALA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" filled="f" stroked="f">
                <v:textbox inset="0,0,0,0">
                  <w:txbxContent>
                    <w:p w14:paraId="3B156D9C" w14:textId="77777777" w:rsidR="009E36A4" w:rsidRDefault="009E36A4">
                      <w:pPr>
                        <w:tabs>
                          <w:tab w:val="left" w:pos="380"/>
                        </w:tabs>
                        <w:spacing w:line="140" w:lineRule="exact"/>
                        <w:ind w:right="-41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i/>
                          <w:sz w:val="14"/>
                          <w:szCs w:val="14"/>
                          <w:u w:val="single" w:color="000000"/>
                        </w:rPr>
                        <w:t xml:space="preserve">e </w:t>
                      </w:r>
                      <w:r>
                        <w:rPr>
                          <w:i/>
                          <w:sz w:val="14"/>
                          <w:szCs w:val="14"/>
                          <w:u w:val="single" w:color="000000"/>
                        </w:rPr>
                        <w:tab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45320">
        <w:rPr>
          <w:rFonts w:ascii="Symbol" w:eastAsia="Symbol" w:hAnsi="Symbol" w:cs="Symbol"/>
          <w:position w:val="-25"/>
          <w:sz w:val="30"/>
          <w:szCs w:val="30"/>
        </w:rPr>
        <w:t></w:t>
      </w:r>
      <w:r w:rsidR="00545320">
        <w:rPr>
          <w:position w:val="-25"/>
          <w:sz w:val="30"/>
          <w:szCs w:val="30"/>
        </w:rPr>
        <w:t xml:space="preserve">          </w:t>
      </w:r>
      <w:r w:rsidR="00545320">
        <w:rPr>
          <w:spacing w:val="44"/>
          <w:position w:val="-25"/>
          <w:sz w:val="30"/>
          <w:szCs w:val="30"/>
        </w:rPr>
        <w:t xml:space="preserve"> </w:t>
      </w:r>
      <w:r w:rsidR="00545320">
        <w:rPr>
          <w:rFonts w:ascii="Symbol" w:eastAsia="Symbol" w:hAnsi="Symbol" w:cs="Symbol"/>
          <w:position w:val="-25"/>
          <w:sz w:val="30"/>
          <w:szCs w:val="30"/>
        </w:rPr>
        <w:t></w:t>
      </w:r>
      <w:r w:rsidR="00545320">
        <w:rPr>
          <w:spacing w:val="-56"/>
          <w:position w:val="-25"/>
          <w:sz w:val="30"/>
          <w:szCs w:val="30"/>
        </w:rPr>
        <w:t xml:space="preserve"> </w:t>
      </w:r>
      <w:r w:rsidR="00545320">
        <w:rPr>
          <w:i/>
          <w:position w:val="-17"/>
          <w:sz w:val="30"/>
          <w:szCs w:val="30"/>
        </w:rPr>
        <w:t>k</w:t>
      </w:r>
    </w:p>
    <w:p w14:paraId="2A5B637D" w14:textId="77777777" w:rsidR="00262D3D" w:rsidRDefault="00545320">
      <w:pPr>
        <w:spacing w:line="260" w:lineRule="exact"/>
        <w:ind w:left="191" w:right="108"/>
        <w:jc w:val="center"/>
        <w:rPr>
          <w:rFonts w:ascii="Symbol" w:eastAsia="Symbol" w:hAnsi="Symbol" w:cs="Symbol"/>
          <w:sz w:val="30"/>
          <w:szCs w:val="30"/>
        </w:rPr>
      </w:pPr>
      <w:r>
        <w:br w:type="column"/>
      </w:r>
      <w:r>
        <w:rPr>
          <w:rFonts w:ascii="Symbol" w:eastAsia="Symbol" w:hAnsi="Symbol" w:cs="Symbol"/>
          <w:spacing w:val="10"/>
          <w:position w:val="-3"/>
          <w:sz w:val="30"/>
          <w:szCs w:val="30"/>
        </w:rPr>
        <w:lastRenderedPageBreak/>
        <w:t></w:t>
      </w:r>
      <w:r>
        <w:rPr>
          <w:i/>
          <w:position w:val="-5"/>
          <w:sz w:val="30"/>
          <w:szCs w:val="30"/>
          <w:u w:val="single" w:color="000000"/>
        </w:rPr>
        <w:t xml:space="preserve">  </w:t>
      </w:r>
      <w:r>
        <w:rPr>
          <w:i/>
          <w:spacing w:val="34"/>
          <w:position w:val="-5"/>
          <w:sz w:val="30"/>
          <w:szCs w:val="30"/>
          <w:u w:val="single" w:color="000000"/>
        </w:rPr>
        <w:t xml:space="preserve"> </w:t>
      </w:r>
      <w:r>
        <w:rPr>
          <w:i/>
          <w:position w:val="-5"/>
          <w:sz w:val="30"/>
          <w:szCs w:val="30"/>
          <w:u w:val="single" w:color="000000"/>
        </w:rPr>
        <w:t>V</w:t>
      </w:r>
      <w:r>
        <w:rPr>
          <w:i/>
          <w:position w:val="-5"/>
          <w:sz w:val="30"/>
          <w:szCs w:val="30"/>
        </w:rPr>
        <w:t xml:space="preserve">    </w:t>
      </w:r>
      <w:r>
        <w:rPr>
          <w:i/>
          <w:spacing w:val="37"/>
          <w:position w:val="-5"/>
          <w:sz w:val="30"/>
          <w:szCs w:val="30"/>
        </w:rPr>
        <w:t xml:space="preserve"> </w:t>
      </w:r>
      <w:r>
        <w:rPr>
          <w:rFonts w:ascii="Symbol" w:eastAsia="Symbol" w:hAnsi="Symbol" w:cs="Symbol"/>
          <w:position w:val="-3"/>
          <w:sz w:val="30"/>
          <w:szCs w:val="30"/>
        </w:rPr>
        <w:t></w:t>
      </w:r>
    </w:p>
    <w:p w14:paraId="0F0484FC" w14:textId="77777777" w:rsidR="00262D3D" w:rsidRDefault="00545320">
      <w:pPr>
        <w:spacing w:line="20" w:lineRule="exact"/>
        <w:ind w:left="-43" w:right="-43"/>
        <w:jc w:val="center"/>
        <w:rPr>
          <w:sz w:val="30"/>
          <w:szCs w:val="30"/>
        </w:rPr>
      </w:pPr>
      <w:r>
        <w:rPr>
          <w:rFonts w:ascii="Symbol" w:eastAsia="Symbol" w:hAnsi="Symbol" w:cs="Symbol"/>
          <w:position w:val="-17"/>
          <w:sz w:val="30"/>
          <w:szCs w:val="30"/>
        </w:rPr>
        <w:t></w:t>
      </w:r>
      <w:r>
        <w:rPr>
          <w:position w:val="-17"/>
          <w:sz w:val="30"/>
          <w:szCs w:val="30"/>
        </w:rPr>
        <w:t xml:space="preserve">        </w:t>
      </w:r>
      <w:r>
        <w:rPr>
          <w:i/>
          <w:spacing w:val="-43"/>
          <w:position w:val="-5"/>
          <w:sz w:val="14"/>
          <w:szCs w:val="14"/>
        </w:rPr>
        <w:t xml:space="preserve"> </w:t>
      </w:r>
      <w:r>
        <w:rPr>
          <w:i/>
          <w:position w:val="-5"/>
          <w:sz w:val="14"/>
          <w:szCs w:val="14"/>
          <w:u w:val="single" w:color="000000"/>
        </w:rPr>
        <w:t xml:space="preserve">d         </w:t>
      </w:r>
      <w:r>
        <w:rPr>
          <w:i/>
          <w:position w:val="-5"/>
          <w:sz w:val="14"/>
          <w:szCs w:val="14"/>
        </w:rPr>
        <w:t xml:space="preserve">   </w:t>
      </w:r>
      <w:r>
        <w:rPr>
          <w:i/>
          <w:spacing w:val="27"/>
          <w:position w:val="-5"/>
          <w:sz w:val="14"/>
          <w:szCs w:val="14"/>
        </w:rPr>
        <w:t xml:space="preserve"> </w:t>
      </w:r>
      <w:r>
        <w:rPr>
          <w:i/>
          <w:position w:val="-17"/>
          <w:sz w:val="30"/>
          <w:szCs w:val="30"/>
        </w:rPr>
        <w:t>k</w:t>
      </w:r>
    </w:p>
    <w:p w14:paraId="3B6E7178" w14:textId="77777777" w:rsidR="00262D3D" w:rsidRDefault="00545320">
      <w:pPr>
        <w:spacing w:before="2" w:line="140" w:lineRule="exact"/>
        <w:rPr>
          <w:sz w:val="15"/>
          <w:szCs w:val="15"/>
        </w:rPr>
      </w:pPr>
      <w:r>
        <w:br w:type="column"/>
      </w:r>
    </w:p>
    <w:p w14:paraId="1703CBBB" w14:textId="77777777" w:rsidR="00262D3D" w:rsidRDefault="00545320">
      <w:pPr>
        <w:spacing w:line="140" w:lineRule="exact"/>
        <w:rPr>
          <w:sz w:val="30"/>
          <w:szCs w:val="30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num="4" w:space="720" w:equalWidth="0">
            <w:col w:w="4477" w:space="104"/>
            <w:col w:w="1252" w:space="169"/>
            <w:col w:w="1483" w:space="135"/>
            <w:col w:w="2060"/>
          </w:cols>
        </w:sectPr>
      </w:pPr>
      <w:r>
        <w:rPr>
          <w:spacing w:val="-23"/>
          <w:position w:val="-19"/>
          <w:sz w:val="30"/>
          <w:szCs w:val="30"/>
        </w:rPr>
        <w:t>(</w:t>
      </w:r>
      <w:r>
        <w:rPr>
          <w:position w:val="-19"/>
          <w:sz w:val="30"/>
          <w:szCs w:val="30"/>
        </w:rPr>
        <w:t>1</w:t>
      </w:r>
      <w:r>
        <w:rPr>
          <w:spacing w:val="-43"/>
          <w:position w:val="-19"/>
          <w:sz w:val="30"/>
          <w:szCs w:val="30"/>
        </w:rPr>
        <w:t xml:space="preserve"> </w:t>
      </w:r>
      <w:r>
        <w:rPr>
          <w:rFonts w:ascii="Symbol" w:eastAsia="Symbol" w:hAnsi="Symbol" w:cs="Symbol"/>
          <w:position w:val="-19"/>
          <w:sz w:val="30"/>
          <w:szCs w:val="30"/>
        </w:rPr>
        <w:t></w:t>
      </w:r>
      <w:r>
        <w:rPr>
          <w:spacing w:val="-33"/>
          <w:position w:val="-19"/>
          <w:sz w:val="30"/>
          <w:szCs w:val="30"/>
        </w:rPr>
        <w:t xml:space="preserve"> </w:t>
      </w:r>
      <w:proofErr w:type="gramStart"/>
      <w:r>
        <w:rPr>
          <w:i/>
          <w:position w:val="-19"/>
          <w:sz w:val="30"/>
          <w:szCs w:val="30"/>
        </w:rPr>
        <w:t>T</w:t>
      </w:r>
      <w:r>
        <w:rPr>
          <w:i/>
          <w:spacing w:val="-36"/>
          <w:position w:val="-19"/>
          <w:sz w:val="30"/>
          <w:szCs w:val="30"/>
        </w:rPr>
        <w:t xml:space="preserve"> </w:t>
      </w:r>
      <w:r>
        <w:rPr>
          <w:position w:val="-19"/>
          <w:sz w:val="30"/>
          <w:szCs w:val="30"/>
        </w:rPr>
        <w:t>)</w:t>
      </w:r>
      <w:proofErr w:type="gramEnd"/>
    </w:p>
    <w:p w14:paraId="07AB9530" w14:textId="77777777" w:rsidR="00262D3D" w:rsidRDefault="00545320">
      <w:pPr>
        <w:spacing w:before="89" w:line="120" w:lineRule="exact"/>
        <w:jc w:val="right"/>
        <w:rPr>
          <w:sz w:val="30"/>
          <w:szCs w:val="30"/>
        </w:rPr>
      </w:pPr>
      <w:proofErr w:type="gramStart"/>
      <w:r>
        <w:rPr>
          <w:i/>
          <w:position w:val="-20"/>
          <w:sz w:val="30"/>
          <w:szCs w:val="30"/>
        </w:rPr>
        <w:lastRenderedPageBreak/>
        <w:t xml:space="preserve">V </w:t>
      </w:r>
      <w:r>
        <w:rPr>
          <w:i/>
          <w:spacing w:val="3"/>
          <w:position w:val="-20"/>
          <w:sz w:val="30"/>
          <w:szCs w:val="30"/>
        </w:rPr>
        <w:t xml:space="preserve"> </w:t>
      </w:r>
      <w:r>
        <w:rPr>
          <w:rFonts w:ascii="Symbol" w:eastAsia="Symbol" w:hAnsi="Symbol" w:cs="Symbol"/>
          <w:position w:val="-20"/>
          <w:sz w:val="30"/>
          <w:szCs w:val="30"/>
        </w:rPr>
        <w:t></w:t>
      </w:r>
      <w:proofErr w:type="gramEnd"/>
      <w:r>
        <w:rPr>
          <w:spacing w:val="-38"/>
          <w:position w:val="-20"/>
          <w:sz w:val="30"/>
          <w:szCs w:val="30"/>
        </w:rPr>
        <w:t xml:space="preserve"> </w:t>
      </w:r>
      <w:proofErr w:type="spellStart"/>
      <w:r>
        <w:rPr>
          <w:i/>
          <w:position w:val="-20"/>
          <w:sz w:val="30"/>
          <w:szCs w:val="30"/>
        </w:rPr>
        <w:t>V</w:t>
      </w:r>
      <w:proofErr w:type="spellEnd"/>
    </w:p>
    <w:p w14:paraId="5C86F427" w14:textId="77777777" w:rsidR="00262D3D" w:rsidRDefault="00545320">
      <w:pPr>
        <w:spacing w:line="220" w:lineRule="exact"/>
        <w:ind w:right="-87"/>
        <w:rPr>
          <w:sz w:val="30"/>
          <w:szCs w:val="30"/>
        </w:rPr>
      </w:pPr>
      <w:r>
        <w:br w:type="column"/>
      </w:r>
      <w:r>
        <w:rPr>
          <w:i/>
          <w:position w:val="-6"/>
          <w:sz w:val="14"/>
          <w:szCs w:val="14"/>
        </w:rPr>
        <w:lastRenderedPageBreak/>
        <w:t xml:space="preserve">e        </w:t>
      </w:r>
      <w:r>
        <w:rPr>
          <w:i/>
          <w:spacing w:val="16"/>
          <w:position w:val="-6"/>
          <w:sz w:val="14"/>
          <w:szCs w:val="14"/>
        </w:rPr>
        <w:t xml:space="preserve"> </w:t>
      </w:r>
      <w:r>
        <w:rPr>
          <w:rFonts w:ascii="Symbol" w:eastAsia="Symbol" w:hAnsi="Symbol" w:cs="Symbol"/>
          <w:spacing w:val="-5"/>
          <w:position w:val="-7"/>
          <w:sz w:val="30"/>
          <w:szCs w:val="30"/>
        </w:rPr>
        <w:t></w:t>
      </w:r>
      <w:r>
        <w:rPr>
          <w:i/>
          <w:position w:val="-21"/>
          <w:sz w:val="30"/>
          <w:szCs w:val="30"/>
        </w:rPr>
        <w:t>V</w:t>
      </w:r>
    </w:p>
    <w:p w14:paraId="40517255" w14:textId="77777777" w:rsidR="00262D3D" w:rsidRDefault="00545320">
      <w:pPr>
        <w:spacing w:line="220" w:lineRule="exact"/>
        <w:rPr>
          <w:sz w:val="14"/>
          <w:szCs w:val="14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num="3" w:space="720" w:equalWidth="0">
            <w:col w:w="5418" w:space="426"/>
            <w:col w:w="688" w:space="157"/>
            <w:col w:w="2991"/>
          </w:cols>
        </w:sectPr>
      </w:pPr>
      <w:r>
        <w:br w:type="column"/>
      </w:r>
      <w:r>
        <w:rPr>
          <w:rFonts w:ascii="Symbol" w:eastAsia="Symbol" w:hAnsi="Symbol" w:cs="Symbol"/>
          <w:position w:val="-21"/>
          <w:sz w:val="30"/>
          <w:szCs w:val="30"/>
        </w:rPr>
        <w:lastRenderedPageBreak/>
        <w:t></w:t>
      </w:r>
      <w:r>
        <w:rPr>
          <w:spacing w:val="-38"/>
          <w:position w:val="-21"/>
          <w:sz w:val="30"/>
          <w:szCs w:val="30"/>
        </w:rPr>
        <w:t xml:space="preserve"> </w:t>
      </w:r>
      <w:r>
        <w:rPr>
          <w:i/>
          <w:position w:val="-21"/>
          <w:sz w:val="30"/>
          <w:szCs w:val="30"/>
        </w:rPr>
        <w:t>V</w:t>
      </w:r>
      <w:r>
        <w:rPr>
          <w:i/>
          <w:spacing w:val="68"/>
          <w:position w:val="-21"/>
          <w:sz w:val="30"/>
          <w:szCs w:val="30"/>
        </w:rPr>
        <w:t xml:space="preserve"> </w:t>
      </w:r>
      <w:proofErr w:type="gramStart"/>
      <w:r>
        <w:rPr>
          <w:rFonts w:ascii="Symbol" w:eastAsia="Symbol" w:hAnsi="Symbol" w:cs="Symbol"/>
          <w:position w:val="-7"/>
          <w:sz w:val="30"/>
          <w:szCs w:val="30"/>
        </w:rPr>
        <w:t></w:t>
      </w:r>
      <w:r>
        <w:rPr>
          <w:position w:val="-7"/>
          <w:sz w:val="30"/>
          <w:szCs w:val="30"/>
        </w:rPr>
        <w:t xml:space="preserve"> </w:t>
      </w:r>
      <w:r>
        <w:rPr>
          <w:spacing w:val="13"/>
          <w:position w:val="-7"/>
          <w:sz w:val="30"/>
          <w:szCs w:val="30"/>
        </w:rPr>
        <w:t xml:space="preserve"> </w:t>
      </w:r>
      <w:r>
        <w:rPr>
          <w:i/>
          <w:position w:val="-6"/>
          <w:sz w:val="14"/>
          <w:szCs w:val="14"/>
        </w:rPr>
        <w:t>d</w:t>
      </w:r>
      <w:proofErr w:type="gramEnd"/>
    </w:p>
    <w:p w14:paraId="0F9BEB84" w14:textId="77777777" w:rsidR="00262D3D" w:rsidRDefault="00545320">
      <w:pPr>
        <w:spacing w:line="300" w:lineRule="exact"/>
        <w:jc w:val="right"/>
        <w:rPr>
          <w:rFonts w:ascii="Symbol" w:eastAsia="Symbol" w:hAnsi="Symbol" w:cs="Symbol"/>
          <w:sz w:val="30"/>
          <w:szCs w:val="30"/>
        </w:rPr>
      </w:pPr>
      <w:proofErr w:type="gramStart"/>
      <w:r>
        <w:rPr>
          <w:rFonts w:ascii="Symbol" w:eastAsia="Symbol" w:hAnsi="Symbol" w:cs="Symbol"/>
          <w:position w:val="-1"/>
          <w:sz w:val="30"/>
          <w:szCs w:val="30"/>
        </w:rPr>
        <w:lastRenderedPageBreak/>
        <w:t></w:t>
      </w:r>
      <w:r>
        <w:rPr>
          <w:position w:val="-1"/>
          <w:sz w:val="30"/>
          <w:szCs w:val="30"/>
        </w:rPr>
        <w:t xml:space="preserve"> </w:t>
      </w:r>
      <w:r>
        <w:rPr>
          <w:spacing w:val="28"/>
          <w:position w:val="-1"/>
          <w:sz w:val="30"/>
          <w:szCs w:val="30"/>
        </w:rPr>
        <w:t xml:space="preserve"> </w:t>
      </w:r>
      <w:r>
        <w:rPr>
          <w:i/>
          <w:position w:val="-1"/>
          <w:sz w:val="14"/>
          <w:szCs w:val="14"/>
        </w:rPr>
        <w:t>e</w:t>
      </w:r>
      <w:proofErr w:type="gramEnd"/>
      <w:r>
        <w:rPr>
          <w:i/>
          <w:position w:val="-1"/>
          <w:sz w:val="14"/>
          <w:szCs w:val="14"/>
        </w:rPr>
        <w:t xml:space="preserve">            </w:t>
      </w:r>
      <w:r>
        <w:rPr>
          <w:i/>
          <w:spacing w:val="25"/>
          <w:position w:val="-1"/>
          <w:sz w:val="14"/>
          <w:szCs w:val="14"/>
        </w:rPr>
        <w:t xml:space="preserve"> </w:t>
      </w:r>
      <w:r>
        <w:rPr>
          <w:i/>
          <w:position w:val="-1"/>
          <w:sz w:val="14"/>
          <w:szCs w:val="14"/>
        </w:rPr>
        <w:t xml:space="preserve">d </w:t>
      </w:r>
      <w:r>
        <w:rPr>
          <w:i/>
          <w:spacing w:val="9"/>
          <w:position w:val="-1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1"/>
          <w:sz w:val="30"/>
          <w:szCs w:val="30"/>
        </w:rPr>
        <w:t></w:t>
      </w:r>
    </w:p>
    <w:p w14:paraId="6BA6E91D" w14:textId="77777777" w:rsidR="00262D3D" w:rsidRDefault="00545320">
      <w:pPr>
        <w:spacing w:line="300" w:lineRule="exact"/>
        <w:rPr>
          <w:rFonts w:ascii="Symbol" w:eastAsia="Symbol" w:hAnsi="Symbol" w:cs="Symbol"/>
          <w:sz w:val="30"/>
          <w:szCs w:val="30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num="2" w:space="720" w:equalWidth="0">
            <w:col w:w="5681" w:space="556"/>
            <w:col w:w="3443"/>
          </w:cols>
        </w:sectPr>
      </w:pPr>
      <w:r>
        <w:br w:type="column"/>
      </w:r>
      <w:proofErr w:type="gramStart"/>
      <w:r>
        <w:rPr>
          <w:rFonts w:ascii="Symbol" w:eastAsia="Symbol" w:hAnsi="Symbol" w:cs="Symbol"/>
          <w:position w:val="-1"/>
          <w:sz w:val="30"/>
          <w:szCs w:val="30"/>
        </w:rPr>
        <w:lastRenderedPageBreak/>
        <w:t></w:t>
      </w:r>
      <w:r>
        <w:rPr>
          <w:position w:val="-1"/>
          <w:sz w:val="30"/>
          <w:szCs w:val="30"/>
        </w:rPr>
        <w:t xml:space="preserve"> </w:t>
      </w:r>
      <w:r>
        <w:rPr>
          <w:spacing w:val="28"/>
          <w:position w:val="-1"/>
          <w:sz w:val="30"/>
          <w:szCs w:val="30"/>
        </w:rPr>
        <w:t xml:space="preserve"> </w:t>
      </w:r>
      <w:r>
        <w:rPr>
          <w:i/>
          <w:position w:val="-1"/>
          <w:sz w:val="14"/>
          <w:szCs w:val="14"/>
        </w:rPr>
        <w:t>e</w:t>
      </w:r>
      <w:proofErr w:type="gramEnd"/>
      <w:r>
        <w:rPr>
          <w:i/>
          <w:position w:val="-1"/>
          <w:sz w:val="14"/>
          <w:szCs w:val="14"/>
        </w:rPr>
        <w:t xml:space="preserve">            </w:t>
      </w:r>
      <w:r>
        <w:rPr>
          <w:i/>
          <w:spacing w:val="20"/>
          <w:position w:val="-1"/>
          <w:sz w:val="14"/>
          <w:szCs w:val="14"/>
        </w:rPr>
        <w:t xml:space="preserve"> </w:t>
      </w:r>
      <w:r>
        <w:rPr>
          <w:i/>
          <w:position w:val="-1"/>
          <w:sz w:val="14"/>
          <w:szCs w:val="14"/>
        </w:rPr>
        <w:t xml:space="preserve">d </w:t>
      </w:r>
      <w:r>
        <w:rPr>
          <w:i/>
          <w:spacing w:val="9"/>
          <w:position w:val="-1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1"/>
          <w:sz w:val="30"/>
          <w:szCs w:val="30"/>
        </w:rPr>
        <w:t></w:t>
      </w:r>
    </w:p>
    <w:p w14:paraId="7D49E648" w14:textId="77777777" w:rsidR="00262D3D" w:rsidRDefault="00262D3D">
      <w:pPr>
        <w:spacing w:before="6" w:line="100" w:lineRule="exact"/>
        <w:rPr>
          <w:sz w:val="11"/>
          <w:szCs w:val="11"/>
        </w:rPr>
      </w:pPr>
    </w:p>
    <w:p w14:paraId="171455F7" w14:textId="77777777" w:rsidR="00262D3D" w:rsidRDefault="00262D3D">
      <w:pPr>
        <w:spacing w:line="200" w:lineRule="exact"/>
      </w:pPr>
    </w:p>
    <w:p w14:paraId="02329750" w14:textId="77777777" w:rsidR="00262D3D" w:rsidRDefault="00545320">
      <w:pPr>
        <w:ind w:left="160" w:right="-53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pacing w:val="-2"/>
          <w:sz w:val="22"/>
          <w:szCs w:val="22"/>
        </w:rPr>
        <w:t>M</w:t>
      </w:r>
      <w:r>
        <w:rPr>
          <w:rFonts w:ascii="Tahoma" w:eastAsia="Tahoma" w:hAnsi="Tahoma" w:cs="Tahoma"/>
          <w:sz w:val="22"/>
          <w:szCs w:val="22"/>
        </w:rPr>
        <w:t>o</w:t>
      </w:r>
      <w:r>
        <w:rPr>
          <w:rFonts w:ascii="Tahoma" w:eastAsia="Tahoma" w:hAnsi="Tahoma" w:cs="Tahoma"/>
          <w:spacing w:val="-2"/>
          <w:sz w:val="22"/>
          <w:szCs w:val="22"/>
        </w:rPr>
        <w:t>d</w:t>
      </w:r>
      <w:r>
        <w:rPr>
          <w:rFonts w:ascii="Tahoma" w:eastAsia="Tahoma" w:hAnsi="Tahoma" w:cs="Tahoma"/>
          <w:spacing w:val="2"/>
          <w:sz w:val="22"/>
          <w:szCs w:val="22"/>
        </w:rPr>
        <w:t>i</w:t>
      </w:r>
      <w:r>
        <w:rPr>
          <w:rFonts w:ascii="Tahoma" w:eastAsia="Tahoma" w:hAnsi="Tahoma" w:cs="Tahoma"/>
          <w:spacing w:val="-2"/>
          <w:sz w:val="22"/>
          <w:szCs w:val="22"/>
        </w:rPr>
        <w:t>g</w:t>
      </w:r>
      <w:r>
        <w:rPr>
          <w:rFonts w:ascii="Tahoma" w:eastAsia="Tahoma" w:hAnsi="Tahoma" w:cs="Tahoma"/>
          <w:spacing w:val="2"/>
          <w:sz w:val="22"/>
          <w:szCs w:val="22"/>
        </w:rPr>
        <w:t>li</w:t>
      </w:r>
      <w:r>
        <w:rPr>
          <w:rFonts w:ascii="Tahoma" w:eastAsia="Tahoma" w:hAnsi="Tahoma" w:cs="Tahoma"/>
          <w:sz w:val="22"/>
          <w:szCs w:val="22"/>
        </w:rPr>
        <w:t>a</w:t>
      </w:r>
      <w:r>
        <w:rPr>
          <w:rFonts w:ascii="Tahoma" w:eastAsia="Tahoma" w:hAnsi="Tahoma" w:cs="Tahoma"/>
          <w:spacing w:val="-3"/>
          <w:sz w:val="22"/>
          <w:szCs w:val="22"/>
        </w:rPr>
        <w:t>n</w:t>
      </w:r>
      <w:r>
        <w:rPr>
          <w:rFonts w:ascii="Tahoma" w:eastAsia="Tahoma" w:hAnsi="Tahoma" w:cs="Tahoma"/>
          <w:sz w:val="22"/>
          <w:szCs w:val="22"/>
        </w:rPr>
        <w:t>i</w:t>
      </w:r>
      <w:r>
        <w:rPr>
          <w:rFonts w:ascii="Tahoma" w:eastAsia="Tahoma" w:hAnsi="Tahoma" w:cs="Tahoma"/>
          <w:spacing w:val="1"/>
          <w:sz w:val="22"/>
          <w:szCs w:val="22"/>
        </w:rPr>
        <w:t xml:space="preserve"> </w:t>
      </w:r>
      <w:r>
        <w:rPr>
          <w:rFonts w:ascii="Tahoma" w:eastAsia="Tahoma" w:hAnsi="Tahoma" w:cs="Tahoma"/>
          <w:sz w:val="22"/>
          <w:szCs w:val="22"/>
        </w:rPr>
        <w:t>a</w:t>
      </w:r>
      <w:r>
        <w:rPr>
          <w:rFonts w:ascii="Tahoma" w:eastAsia="Tahoma" w:hAnsi="Tahoma" w:cs="Tahoma"/>
          <w:spacing w:val="2"/>
          <w:sz w:val="22"/>
          <w:szCs w:val="22"/>
        </w:rPr>
        <w:t>n</w:t>
      </w:r>
      <w:r>
        <w:rPr>
          <w:rFonts w:ascii="Tahoma" w:eastAsia="Tahoma" w:hAnsi="Tahoma" w:cs="Tahoma"/>
          <w:sz w:val="22"/>
          <w:szCs w:val="22"/>
        </w:rPr>
        <w:t>d</w:t>
      </w:r>
      <w:r>
        <w:rPr>
          <w:rFonts w:ascii="Tahoma" w:eastAsia="Tahoma" w:hAnsi="Tahoma" w:cs="Tahoma"/>
          <w:spacing w:val="-3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-2"/>
          <w:sz w:val="22"/>
          <w:szCs w:val="22"/>
        </w:rPr>
        <w:t>M</w:t>
      </w:r>
      <w:r>
        <w:rPr>
          <w:rFonts w:ascii="Tahoma" w:eastAsia="Tahoma" w:hAnsi="Tahoma" w:cs="Tahoma"/>
          <w:spacing w:val="2"/>
          <w:sz w:val="22"/>
          <w:szCs w:val="22"/>
        </w:rPr>
        <w:t>ill</w:t>
      </w:r>
      <w:r>
        <w:rPr>
          <w:rFonts w:ascii="Tahoma" w:eastAsia="Tahoma" w:hAnsi="Tahoma" w:cs="Tahoma"/>
          <w:spacing w:val="-6"/>
          <w:sz w:val="22"/>
          <w:szCs w:val="22"/>
        </w:rPr>
        <w:t>e</w:t>
      </w:r>
      <w:r>
        <w:rPr>
          <w:rFonts w:ascii="Tahoma" w:eastAsia="Tahoma" w:hAnsi="Tahoma" w:cs="Tahoma"/>
          <w:sz w:val="22"/>
          <w:szCs w:val="22"/>
        </w:rPr>
        <w:t>r</w:t>
      </w:r>
      <w:r>
        <w:rPr>
          <w:rFonts w:ascii="Tahoma" w:eastAsia="Tahoma" w:hAnsi="Tahoma" w:cs="Tahoma"/>
          <w:spacing w:val="1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-1"/>
          <w:sz w:val="22"/>
          <w:szCs w:val="22"/>
        </w:rPr>
        <w:t>P</w:t>
      </w:r>
      <w:r>
        <w:rPr>
          <w:rFonts w:ascii="Tahoma" w:eastAsia="Tahoma" w:hAnsi="Tahoma" w:cs="Tahoma"/>
          <w:spacing w:val="2"/>
          <w:sz w:val="22"/>
          <w:szCs w:val="22"/>
        </w:rPr>
        <w:t>r</w:t>
      </w:r>
      <w:r>
        <w:rPr>
          <w:rFonts w:ascii="Tahoma" w:eastAsia="Tahoma" w:hAnsi="Tahoma" w:cs="Tahoma"/>
          <w:sz w:val="22"/>
          <w:szCs w:val="22"/>
        </w:rPr>
        <w:t>o</w:t>
      </w:r>
      <w:r>
        <w:rPr>
          <w:rFonts w:ascii="Tahoma" w:eastAsia="Tahoma" w:hAnsi="Tahoma" w:cs="Tahoma"/>
          <w:spacing w:val="-2"/>
          <w:sz w:val="22"/>
          <w:szCs w:val="22"/>
        </w:rPr>
        <w:t>p</w:t>
      </w:r>
      <w:r>
        <w:rPr>
          <w:rFonts w:ascii="Tahoma" w:eastAsia="Tahoma" w:hAnsi="Tahoma" w:cs="Tahoma"/>
          <w:sz w:val="22"/>
          <w:szCs w:val="22"/>
        </w:rPr>
        <w:t>o</w:t>
      </w:r>
      <w:r>
        <w:rPr>
          <w:rFonts w:ascii="Tahoma" w:eastAsia="Tahoma" w:hAnsi="Tahoma" w:cs="Tahoma"/>
          <w:spacing w:val="-2"/>
          <w:sz w:val="22"/>
          <w:szCs w:val="22"/>
        </w:rPr>
        <w:t>s</w:t>
      </w:r>
      <w:r>
        <w:rPr>
          <w:rFonts w:ascii="Tahoma" w:eastAsia="Tahoma" w:hAnsi="Tahoma" w:cs="Tahoma"/>
          <w:spacing w:val="2"/>
          <w:sz w:val="22"/>
          <w:szCs w:val="22"/>
        </w:rPr>
        <w:t>i</w:t>
      </w:r>
      <w:r>
        <w:rPr>
          <w:rFonts w:ascii="Tahoma" w:eastAsia="Tahoma" w:hAnsi="Tahoma" w:cs="Tahoma"/>
          <w:spacing w:val="-2"/>
          <w:sz w:val="22"/>
          <w:szCs w:val="22"/>
        </w:rPr>
        <w:t>t</w:t>
      </w:r>
      <w:r>
        <w:rPr>
          <w:rFonts w:ascii="Tahoma" w:eastAsia="Tahoma" w:hAnsi="Tahoma" w:cs="Tahoma"/>
          <w:spacing w:val="2"/>
          <w:sz w:val="22"/>
          <w:szCs w:val="22"/>
        </w:rPr>
        <w:t>i</w:t>
      </w:r>
      <w:r>
        <w:rPr>
          <w:rFonts w:ascii="Tahoma" w:eastAsia="Tahoma" w:hAnsi="Tahoma" w:cs="Tahoma"/>
          <w:sz w:val="22"/>
          <w:szCs w:val="22"/>
        </w:rPr>
        <w:t>on 2</w:t>
      </w:r>
      <w:r>
        <w:rPr>
          <w:rFonts w:ascii="Tahoma" w:eastAsia="Tahoma" w:hAnsi="Tahoma" w:cs="Tahoma"/>
          <w:spacing w:val="-2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2"/>
          <w:sz w:val="22"/>
          <w:szCs w:val="22"/>
        </w:rPr>
        <w:t>(</w:t>
      </w:r>
      <w:r>
        <w:rPr>
          <w:rFonts w:ascii="Tahoma" w:eastAsia="Tahoma" w:hAnsi="Tahoma" w:cs="Tahoma"/>
          <w:spacing w:val="-5"/>
          <w:sz w:val="22"/>
          <w:szCs w:val="22"/>
        </w:rPr>
        <w:t>w</w:t>
      </w:r>
      <w:r>
        <w:rPr>
          <w:rFonts w:ascii="Tahoma" w:eastAsia="Tahoma" w:hAnsi="Tahoma" w:cs="Tahoma"/>
          <w:spacing w:val="2"/>
          <w:sz w:val="22"/>
          <w:szCs w:val="22"/>
        </w:rPr>
        <w:t>i</w:t>
      </w:r>
      <w:r>
        <w:rPr>
          <w:rFonts w:ascii="Tahoma" w:eastAsia="Tahoma" w:hAnsi="Tahoma" w:cs="Tahoma"/>
          <w:spacing w:val="-2"/>
          <w:sz w:val="22"/>
          <w:szCs w:val="22"/>
        </w:rPr>
        <w:t>t</w:t>
      </w:r>
      <w:r>
        <w:rPr>
          <w:rFonts w:ascii="Tahoma" w:eastAsia="Tahoma" w:hAnsi="Tahoma" w:cs="Tahoma"/>
          <w:sz w:val="22"/>
          <w:szCs w:val="22"/>
        </w:rPr>
        <w:t xml:space="preserve">h </w:t>
      </w:r>
      <w:r>
        <w:rPr>
          <w:rFonts w:ascii="Tahoma" w:eastAsia="Tahoma" w:hAnsi="Tahoma" w:cs="Tahoma"/>
          <w:spacing w:val="-2"/>
          <w:sz w:val="22"/>
          <w:szCs w:val="22"/>
        </w:rPr>
        <w:t>t</w:t>
      </w:r>
      <w:r>
        <w:rPr>
          <w:rFonts w:ascii="Tahoma" w:eastAsia="Tahoma" w:hAnsi="Tahoma" w:cs="Tahoma"/>
          <w:sz w:val="22"/>
          <w:szCs w:val="22"/>
        </w:rPr>
        <w:t>a</w:t>
      </w:r>
      <w:r>
        <w:rPr>
          <w:rFonts w:ascii="Tahoma" w:eastAsia="Tahoma" w:hAnsi="Tahoma" w:cs="Tahoma"/>
          <w:spacing w:val="1"/>
          <w:sz w:val="22"/>
          <w:szCs w:val="22"/>
        </w:rPr>
        <w:t>x</w:t>
      </w:r>
      <w:r>
        <w:rPr>
          <w:rFonts w:ascii="Tahoma" w:eastAsia="Tahoma" w:hAnsi="Tahoma" w:cs="Tahoma"/>
          <w:sz w:val="22"/>
          <w:szCs w:val="22"/>
        </w:rPr>
        <w:t>)</w:t>
      </w:r>
    </w:p>
    <w:p w14:paraId="69E37C7A" w14:textId="77777777" w:rsidR="00262D3D" w:rsidRDefault="00545320">
      <w:pPr>
        <w:spacing w:before="5" w:line="220" w:lineRule="exact"/>
        <w:rPr>
          <w:sz w:val="22"/>
          <w:szCs w:val="22"/>
        </w:rPr>
      </w:pPr>
      <w:r>
        <w:br w:type="column"/>
      </w:r>
    </w:p>
    <w:p w14:paraId="572B38CD" w14:textId="77777777" w:rsidR="00262D3D" w:rsidRDefault="0006163B">
      <w:pPr>
        <w:ind w:right="-67"/>
        <w:rPr>
          <w:rFonts w:ascii="Symbol" w:eastAsia="Symbol" w:hAnsi="Symbol" w:cs="Symbol"/>
          <w:sz w:val="31"/>
          <w:szCs w:val="3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12242" behindDoc="1" locked="0" layoutInCell="1" allowOverlap="1" wp14:anchorId="595D07AC" wp14:editId="60FC47F2">
                <wp:simplePos x="0" y="0"/>
                <wp:positionH relativeFrom="page">
                  <wp:posOffset>4495800</wp:posOffset>
                </wp:positionH>
                <wp:positionV relativeFrom="paragraph">
                  <wp:posOffset>167005</wp:posOffset>
                </wp:positionV>
                <wp:extent cx="38735" cy="87630"/>
                <wp:effectExtent l="0" t="0" r="0" b="2540"/>
                <wp:wrapNone/>
                <wp:docPr id="2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" cy="87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284F23" w14:textId="77777777" w:rsidR="009E36A4" w:rsidRDefault="009E36A4">
                            <w:pPr>
                              <w:spacing w:line="120" w:lineRule="exact"/>
                              <w:ind w:right="-41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i/>
                                <w:w w:val="106"/>
                                <w:sz w:val="13"/>
                                <w:szCs w:val="13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07AC" id="Text Box 17" o:spid="_x0000_s1030" type="#_x0000_t202" style="position:absolute;margin-left:354pt;margin-top:13.15pt;width:3.05pt;height:6.9pt;z-index:-4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" filled="f" stroked="f">
                <v:textbox inset="0,0,0,0">
                  <w:txbxContent>
                    <w:p w14:paraId="61284F23" w14:textId="77777777" w:rsidR="009E36A4" w:rsidRDefault="009E36A4">
                      <w:pPr>
                        <w:spacing w:line="120" w:lineRule="exact"/>
                        <w:ind w:right="-41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i/>
                          <w:w w:val="106"/>
                          <w:sz w:val="13"/>
                          <w:szCs w:val="13"/>
                        </w:rPr>
                        <w:t>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12245" behindDoc="1" locked="0" layoutInCell="1" allowOverlap="1" wp14:anchorId="4960EF6C" wp14:editId="26CDDA47">
                <wp:simplePos x="0" y="0"/>
                <wp:positionH relativeFrom="page">
                  <wp:posOffset>4212590</wp:posOffset>
                </wp:positionH>
                <wp:positionV relativeFrom="paragraph">
                  <wp:posOffset>167005</wp:posOffset>
                </wp:positionV>
                <wp:extent cx="38735" cy="87630"/>
                <wp:effectExtent l="2540" t="0" r="0" b="2540"/>
                <wp:wrapNone/>
                <wp:docPr id="2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" cy="87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8DA699" w14:textId="77777777" w:rsidR="009E36A4" w:rsidRDefault="009E36A4">
                            <w:pPr>
                              <w:spacing w:line="120" w:lineRule="exact"/>
                              <w:ind w:right="-41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i/>
                                <w:w w:val="106"/>
                                <w:sz w:val="13"/>
                                <w:szCs w:val="13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0EF6C" id="Text Box 16" o:spid="_x0000_s1031" type="#_x0000_t202" style="position:absolute;margin-left:331.7pt;margin-top:13.15pt;width:3.05pt;height:6.9pt;z-index:-42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" filled="f" stroked="f">
                <v:textbox inset="0,0,0,0">
                  <w:txbxContent>
                    <w:p w14:paraId="208DA699" w14:textId="77777777" w:rsidR="009E36A4" w:rsidRDefault="009E36A4">
                      <w:pPr>
                        <w:spacing w:line="120" w:lineRule="exact"/>
                        <w:ind w:right="-41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i/>
                          <w:w w:val="106"/>
                          <w:sz w:val="13"/>
                          <w:szCs w:val="13"/>
                        </w:rPr>
                        <w:t>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 w:rsidR="00545320">
        <w:rPr>
          <w:i/>
          <w:sz w:val="23"/>
          <w:szCs w:val="23"/>
        </w:rPr>
        <w:t xml:space="preserve">k </w:t>
      </w:r>
      <w:r w:rsidR="00545320">
        <w:rPr>
          <w:i/>
          <w:spacing w:val="42"/>
          <w:sz w:val="23"/>
          <w:szCs w:val="23"/>
        </w:rPr>
        <w:t xml:space="preserve"> </w:t>
      </w:r>
      <w:r w:rsidR="00545320">
        <w:rPr>
          <w:rFonts w:ascii="Symbol" w:eastAsia="Symbol" w:hAnsi="Symbol" w:cs="Symbol"/>
          <w:sz w:val="23"/>
          <w:szCs w:val="23"/>
        </w:rPr>
        <w:t></w:t>
      </w:r>
      <w:proofErr w:type="gramEnd"/>
      <w:r w:rsidR="00545320">
        <w:rPr>
          <w:spacing w:val="3"/>
          <w:sz w:val="23"/>
          <w:szCs w:val="23"/>
        </w:rPr>
        <w:t xml:space="preserve"> </w:t>
      </w:r>
      <w:proofErr w:type="spellStart"/>
      <w:r w:rsidR="00545320">
        <w:rPr>
          <w:i/>
          <w:w w:val="102"/>
          <w:sz w:val="23"/>
          <w:szCs w:val="23"/>
        </w:rPr>
        <w:t>k</w:t>
      </w:r>
      <w:proofErr w:type="spellEnd"/>
      <w:r w:rsidR="00545320">
        <w:rPr>
          <w:i/>
          <w:spacing w:val="-28"/>
          <w:sz w:val="23"/>
          <w:szCs w:val="23"/>
        </w:rPr>
        <w:t xml:space="preserve"> </w:t>
      </w:r>
      <w:proofErr w:type="spellStart"/>
      <w:r w:rsidR="00545320">
        <w:rPr>
          <w:i/>
          <w:position w:val="11"/>
          <w:sz w:val="13"/>
          <w:szCs w:val="13"/>
        </w:rPr>
        <w:t>i</w:t>
      </w:r>
      <w:proofErr w:type="spellEnd"/>
      <w:r w:rsidR="00545320">
        <w:rPr>
          <w:i/>
          <w:position w:val="11"/>
          <w:sz w:val="13"/>
          <w:szCs w:val="13"/>
        </w:rPr>
        <w:t xml:space="preserve"> </w:t>
      </w:r>
      <w:r w:rsidR="00545320">
        <w:rPr>
          <w:i/>
          <w:spacing w:val="9"/>
          <w:position w:val="11"/>
          <w:sz w:val="13"/>
          <w:szCs w:val="13"/>
        </w:rPr>
        <w:t xml:space="preserve"> </w:t>
      </w:r>
      <w:r w:rsidR="00545320">
        <w:rPr>
          <w:rFonts w:ascii="Symbol" w:eastAsia="Symbol" w:hAnsi="Symbol" w:cs="Symbol"/>
          <w:sz w:val="23"/>
          <w:szCs w:val="23"/>
        </w:rPr>
        <w:t></w:t>
      </w:r>
      <w:r w:rsidR="00545320">
        <w:rPr>
          <w:spacing w:val="-11"/>
          <w:sz w:val="23"/>
          <w:szCs w:val="23"/>
        </w:rPr>
        <w:t xml:space="preserve"> </w:t>
      </w:r>
      <w:r w:rsidR="00545320">
        <w:rPr>
          <w:rFonts w:ascii="Symbol" w:eastAsia="Symbol" w:hAnsi="Symbol" w:cs="Symbol"/>
          <w:spacing w:val="-31"/>
          <w:w w:val="76"/>
          <w:sz w:val="31"/>
          <w:szCs w:val="31"/>
        </w:rPr>
        <w:t></w:t>
      </w:r>
      <w:r w:rsidR="00545320">
        <w:rPr>
          <w:w w:val="102"/>
          <w:sz w:val="23"/>
          <w:szCs w:val="23"/>
        </w:rPr>
        <w:t>1</w:t>
      </w:r>
      <w:r w:rsidR="00545320">
        <w:rPr>
          <w:spacing w:val="-36"/>
          <w:sz w:val="23"/>
          <w:szCs w:val="23"/>
        </w:rPr>
        <w:t xml:space="preserve"> </w:t>
      </w:r>
      <w:r w:rsidR="00545320">
        <w:rPr>
          <w:rFonts w:ascii="Symbol" w:eastAsia="Symbol" w:hAnsi="Symbol" w:cs="Symbol"/>
          <w:w w:val="102"/>
          <w:sz w:val="23"/>
          <w:szCs w:val="23"/>
        </w:rPr>
        <w:t></w:t>
      </w:r>
      <w:r w:rsidR="00545320">
        <w:rPr>
          <w:spacing w:val="-29"/>
          <w:sz w:val="23"/>
          <w:szCs w:val="23"/>
        </w:rPr>
        <w:t xml:space="preserve"> </w:t>
      </w:r>
      <w:r w:rsidR="00545320">
        <w:rPr>
          <w:i/>
          <w:sz w:val="23"/>
          <w:szCs w:val="23"/>
        </w:rPr>
        <w:t>T</w:t>
      </w:r>
      <w:r w:rsidR="00545320">
        <w:rPr>
          <w:i/>
          <w:spacing w:val="-13"/>
          <w:sz w:val="23"/>
          <w:szCs w:val="23"/>
        </w:rPr>
        <w:t xml:space="preserve"> </w:t>
      </w:r>
      <w:r w:rsidR="00545320">
        <w:rPr>
          <w:rFonts w:ascii="Symbol" w:eastAsia="Symbol" w:hAnsi="Symbol" w:cs="Symbol"/>
          <w:w w:val="76"/>
          <w:sz w:val="31"/>
          <w:szCs w:val="31"/>
        </w:rPr>
        <w:t></w:t>
      </w:r>
    </w:p>
    <w:p w14:paraId="302EF135" w14:textId="77777777" w:rsidR="00262D3D" w:rsidRDefault="00545320">
      <w:pPr>
        <w:spacing w:before="9" w:line="140" w:lineRule="exact"/>
        <w:rPr>
          <w:sz w:val="15"/>
          <w:szCs w:val="15"/>
        </w:rPr>
      </w:pPr>
      <w:r>
        <w:br w:type="column"/>
      </w:r>
    </w:p>
    <w:p w14:paraId="13E844D7" w14:textId="77777777" w:rsidR="00262D3D" w:rsidRDefault="0006163B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12243" behindDoc="1" locked="0" layoutInCell="1" allowOverlap="1" wp14:anchorId="423B99AE" wp14:editId="0383716B">
                <wp:simplePos x="0" y="0"/>
                <wp:positionH relativeFrom="page">
                  <wp:posOffset>5257800</wp:posOffset>
                </wp:positionH>
                <wp:positionV relativeFrom="paragraph">
                  <wp:posOffset>208280</wp:posOffset>
                </wp:positionV>
                <wp:extent cx="39370" cy="88265"/>
                <wp:effectExtent l="0" t="0" r="0" b="0"/>
                <wp:wrapNone/>
                <wp:docPr id="2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70" cy="88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EA733C" w14:textId="77777777" w:rsidR="009E36A4" w:rsidRDefault="009E36A4">
                            <w:pPr>
                              <w:spacing w:line="120" w:lineRule="exact"/>
                              <w:ind w:right="-41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/>
                                <w:sz w:val="14"/>
                                <w:szCs w:val="14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B99AE" id="Text Box 15" o:spid="_x0000_s1032" type="#_x0000_t202" style="position:absolute;margin-left:414pt;margin-top:16.4pt;width:3.1pt;height:6.95pt;z-index:-4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0f8sgIAAK8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" filled="f" stroked="f">
                <v:textbox inset="0,0,0,0">
                  <w:txbxContent>
                    <w:p w14:paraId="41EA733C" w14:textId="77777777" w:rsidR="009E36A4" w:rsidRDefault="009E36A4">
                      <w:pPr>
                        <w:spacing w:line="120" w:lineRule="exact"/>
                        <w:ind w:right="-41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i/>
                          <w:sz w:val="14"/>
                          <w:szCs w:val="14"/>
                        </w:rPr>
                        <w:t>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12246" behindDoc="1" locked="0" layoutInCell="1" allowOverlap="1" wp14:anchorId="64A2DB1A" wp14:editId="56BC6E5A">
                <wp:simplePos x="0" y="0"/>
                <wp:positionH relativeFrom="page">
                  <wp:posOffset>5528945</wp:posOffset>
                </wp:positionH>
                <wp:positionV relativeFrom="paragraph">
                  <wp:posOffset>208280</wp:posOffset>
                </wp:positionV>
                <wp:extent cx="44450" cy="88265"/>
                <wp:effectExtent l="4445" t="0" r="0" b="0"/>
                <wp:wrapNone/>
                <wp:docPr id="2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" cy="88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2D0B8A" w14:textId="77777777" w:rsidR="009E36A4" w:rsidRDefault="009E36A4">
                            <w:pPr>
                              <w:spacing w:line="120" w:lineRule="exact"/>
                              <w:ind w:right="-41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2DB1A" id="Text Box 14" o:spid="_x0000_s1033" type="#_x0000_t202" style="position:absolute;margin-left:435.35pt;margin-top:16.4pt;width:3.5pt;height:6.95pt;z-index:-42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3LMrwIAAK8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" filled="f" stroked="f">
                <v:textbox inset="0,0,0,0">
                  <w:txbxContent>
                    <w:p w14:paraId="572D0B8A" w14:textId="77777777" w:rsidR="009E36A4" w:rsidRDefault="009E36A4">
                      <w:pPr>
                        <w:spacing w:line="120" w:lineRule="exact"/>
                        <w:ind w:right="-41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i/>
                          <w:sz w:val="14"/>
                          <w:szCs w:val="14"/>
                        </w:rPr>
                        <w:t>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45320">
        <w:rPr>
          <w:rFonts w:ascii="Symbol" w:eastAsia="Symbol" w:hAnsi="Symbol" w:cs="Symbol"/>
          <w:spacing w:val="-12"/>
          <w:w w:val="62"/>
          <w:sz w:val="38"/>
          <w:szCs w:val="38"/>
        </w:rPr>
        <w:t></w:t>
      </w:r>
      <w:r w:rsidR="00545320">
        <w:rPr>
          <w:i/>
          <w:w w:val="99"/>
          <w:sz w:val="24"/>
          <w:szCs w:val="24"/>
        </w:rPr>
        <w:t>k</w:t>
      </w:r>
      <w:r w:rsidR="00545320">
        <w:rPr>
          <w:i/>
          <w:spacing w:val="-31"/>
          <w:sz w:val="24"/>
          <w:szCs w:val="24"/>
        </w:rPr>
        <w:t xml:space="preserve"> </w:t>
      </w:r>
      <w:proofErr w:type="gramStart"/>
      <w:r w:rsidR="00545320">
        <w:rPr>
          <w:i/>
          <w:position w:val="11"/>
          <w:sz w:val="14"/>
          <w:szCs w:val="14"/>
        </w:rPr>
        <w:t xml:space="preserve">i </w:t>
      </w:r>
      <w:r w:rsidR="00545320">
        <w:rPr>
          <w:i/>
          <w:spacing w:val="7"/>
          <w:position w:val="11"/>
          <w:sz w:val="14"/>
          <w:szCs w:val="14"/>
        </w:rPr>
        <w:t xml:space="preserve"> </w:t>
      </w:r>
      <w:r w:rsidR="00545320">
        <w:rPr>
          <w:rFonts w:ascii="Symbol" w:eastAsia="Symbol" w:hAnsi="Symbol" w:cs="Symbol"/>
          <w:sz w:val="24"/>
          <w:szCs w:val="24"/>
        </w:rPr>
        <w:t></w:t>
      </w:r>
      <w:proofErr w:type="gramEnd"/>
      <w:r w:rsidR="00545320">
        <w:rPr>
          <w:spacing w:val="-19"/>
          <w:sz w:val="24"/>
          <w:szCs w:val="24"/>
        </w:rPr>
        <w:t xml:space="preserve"> </w:t>
      </w:r>
      <w:r w:rsidR="00545320">
        <w:rPr>
          <w:i/>
          <w:sz w:val="24"/>
          <w:szCs w:val="24"/>
        </w:rPr>
        <w:t>k</w:t>
      </w:r>
    </w:p>
    <w:p w14:paraId="50A5A3A0" w14:textId="77777777" w:rsidR="00262D3D" w:rsidRDefault="00545320">
      <w:pPr>
        <w:spacing w:before="1" w:line="160" w:lineRule="exact"/>
        <w:rPr>
          <w:sz w:val="16"/>
          <w:szCs w:val="16"/>
        </w:rPr>
      </w:pPr>
      <w:r>
        <w:br w:type="column"/>
      </w:r>
    </w:p>
    <w:p w14:paraId="7D8321D0" w14:textId="77777777" w:rsidR="00262D3D" w:rsidRDefault="00545320">
      <w:pPr>
        <w:spacing w:line="420" w:lineRule="exact"/>
        <w:rPr>
          <w:sz w:val="14"/>
          <w:szCs w:val="14"/>
        </w:rPr>
      </w:pPr>
      <w:r>
        <w:rPr>
          <w:rFonts w:ascii="Symbol" w:eastAsia="Symbol" w:hAnsi="Symbol" w:cs="Symbol"/>
          <w:spacing w:val="-3"/>
          <w:w w:val="62"/>
          <w:position w:val="-4"/>
          <w:sz w:val="38"/>
          <w:szCs w:val="38"/>
        </w:rPr>
        <w:t></w:t>
      </w:r>
      <w:r>
        <w:rPr>
          <w:i/>
          <w:spacing w:val="3"/>
          <w:w w:val="99"/>
          <w:position w:val="11"/>
          <w:sz w:val="24"/>
          <w:szCs w:val="24"/>
          <w:u w:val="single" w:color="000000"/>
        </w:rPr>
        <w:t>V</w:t>
      </w:r>
      <w:r>
        <w:rPr>
          <w:i/>
          <w:w w:val="99"/>
          <w:position w:val="5"/>
          <w:sz w:val="14"/>
          <w:szCs w:val="14"/>
          <w:u w:val="single" w:color="000000"/>
        </w:rPr>
        <w:t xml:space="preserve">d </w:t>
      </w:r>
      <w:r>
        <w:rPr>
          <w:i/>
          <w:spacing w:val="-14"/>
          <w:position w:val="5"/>
          <w:sz w:val="14"/>
          <w:szCs w:val="14"/>
          <w:u w:val="single" w:color="000000"/>
        </w:rPr>
        <w:t xml:space="preserve"> </w:t>
      </w:r>
    </w:p>
    <w:p w14:paraId="2AB52FF6" w14:textId="77777777" w:rsidR="00262D3D" w:rsidRDefault="00545320">
      <w:pPr>
        <w:spacing w:line="220" w:lineRule="exact"/>
        <w:ind w:left="91"/>
        <w:rPr>
          <w:sz w:val="14"/>
          <w:szCs w:val="14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num="4" w:space="720" w:equalWidth="0">
            <w:col w:w="4492" w:space="746"/>
            <w:col w:w="1461" w:space="118"/>
            <w:col w:w="680" w:space="55"/>
            <w:col w:w="2128"/>
          </w:cols>
        </w:sectPr>
      </w:pPr>
      <w:r>
        <w:rPr>
          <w:i/>
          <w:spacing w:val="-2"/>
          <w:position w:val="4"/>
          <w:sz w:val="24"/>
          <w:szCs w:val="24"/>
        </w:rPr>
        <w:t>V</w:t>
      </w:r>
      <w:r>
        <w:rPr>
          <w:i/>
          <w:position w:val="-2"/>
          <w:sz w:val="14"/>
          <w:szCs w:val="14"/>
        </w:rPr>
        <w:t>e</w:t>
      </w:r>
    </w:p>
    <w:p w14:paraId="03FDAC8A" w14:textId="77777777" w:rsidR="00262D3D" w:rsidRDefault="00262D3D">
      <w:pPr>
        <w:spacing w:before="12" w:line="200" w:lineRule="exact"/>
      </w:pPr>
    </w:p>
    <w:p w14:paraId="35D0D824" w14:textId="77777777" w:rsidR="00262D3D" w:rsidRDefault="0006163B">
      <w:pPr>
        <w:spacing w:before="43" w:line="40" w:lineRule="exact"/>
        <w:ind w:left="3222"/>
        <w:rPr>
          <w:sz w:val="14"/>
          <w:szCs w:val="14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2238" behindDoc="1" locked="0" layoutInCell="1" allowOverlap="1" wp14:anchorId="15E260D8" wp14:editId="28A9F265">
                <wp:simplePos x="0" y="0"/>
                <wp:positionH relativeFrom="page">
                  <wp:posOffset>2644140</wp:posOffset>
                </wp:positionH>
                <wp:positionV relativeFrom="paragraph">
                  <wp:posOffset>8890</wp:posOffset>
                </wp:positionV>
                <wp:extent cx="1850390" cy="222250"/>
                <wp:effectExtent l="5715" t="8890" r="10795" b="6985"/>
                <wp:wrapNone/>
                <wp:docPr id="1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50390" cy="222250"/>
                          <a:chOff x="4164" y="14"/>
                          <a:chExt cx="2914" cy="350"/>
                        </a:xfrm>
                      </wpg:grpSpPr>
                      <wps:wsp>
                        <wps:cNvPr id="19" name="Freeform 13"/>
                        <wps:cNvSpPr>
                          <a:spLocks/>
                        </wps:cNvSpPr>
                        <wps:spPr bwMode="auto">
                          <a:xfrm>
                            <a:off x="4169" y="232"/>
                            <a:ext cx="31" cy="18"/>
                          </a:xfrm>
                          <a:custGeom>
                            <a:avLst/>
                            <a:gdLst>
                              <a:gd name="T0" fmla="+- 0 4169 4169"/>
                              <a:gd name="T1" fmla="*/ T0 w 31"/>
                              <a:gd name="T2" fmla="+- 0 249 232"/>
                              <a:gd name="T3" fmla="*/ 249 h 18"/>
                              <a:gd name="T4" fmla="+- 0 4200 4169"/>
                              <a:gd name="T5" fmla="*/ T4 w 31"/>
                              <a:gd name="T6" fmla="+- 0 232 232"/>
                              <a:gd name="T7" fmla="*/ 232 h 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31" h="18">
                                <a:moveTo>
                                  <a:pt x="0" y="17"/>
                                </a:moveTo>
                                <a:lnTo>
                                  <a:pt x="31" y="0"/>
                                </a:lnTo>
                              </a:path>
                            </a:pathLst>
                          </a:custGeom>
                          <a:noFill/>
                          <a:ln w="63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2"/>
                        <wps:cNvSpPr>
                          <a:spLocks/>
                        </wps:cNvSpPr>
                        <wps:spPr bwMode="auto">
                          <a:xfrm>
                            <a:off x="4200" y="237"/>
                            <a:ext cx="45" cy="118"/>
                          </a:xfrm>
                          <a:custGeom>
                            <a:avLst/>
                            <a:gdLst>
                              <a:gd name="T0" fmla="+- 0 4200 4200"/>
                              <a:gd name="T1" fmla="*/ T0 w 45"/>
                              <a:gd name="T2" fmla="+- 0 237 237"/>
                              <a:gd name="T3" fmla="*/ 237 h 118"/>
                              <a:gd name="T4" fmla="+- 0 4245 4200"/>
                              <a:gd name="T5" fmla="*/ T4 w 45"/>
                              <a:gd name="T6" fmla="+- 0 354 237"/>
                              <a:gd name="T7" fmla="*/ 354 h 1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45" h="118">
                                <a:moveTo>
                                  <a:pt x="0" y="0"/>
                                </a:moveTo>
                                <a:lnTo>
                                  <a:pt x="45" y="117"/>
                                </a:lnTo>
                              </a:path>
                            </a:pathLst>
                          </a:custGeom>
                          <a:noFill/>
                          <a:ln w="127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1"/>
                        <wps:cNvSpPr>
                          <a:spLocks/>
                        </wps:cNvSpPr>
                        <wps:spPr bwMode="auto">
                          <a:xfrm>
                            <a:off x="4250" y="19"/>
                            <a:ext cx="59" cy="335"/>
                          </a:xfrm>
                          <a:custGeom>
                            <a:avLst/>
                            <a:gdLst>
                              <a:gd name="T0" fmla="+- 0 4250 4250"/>
                              <a:gd name="T1" fmla="*/ T0 w 59"/>
                              <a:gd name="T2" fmla="+- 0 354 19"/>
                              <a:gd name="T3" fmla="*/ 354 h 335"/>
                              <a:gd name="T4" fmla="+- 0 4309 4250"/>
                              <a:gd name="T5" fmla="*/ T4 w 59"/>
                              <a:gd name="T6" fmla="+- 0 19 19"/>
                              <a:gd name="T7" fmla="*/ 19 h 3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59" h="335">
                                <a:moveTo>
                                  <a:pt x="0" y="335"/>
                                </a:moveTo>
                                <a:lnTo>
                                  <a:pt x="59" y="0"/>
                                </a:lnTo>
                              </a:path>
                            </a:pathLst>
                          </a:custGeom>
                          <a:noFill/>
                          <a:ln w="63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0"/>
                        <wps:cNvSpPr>
                          <a:spLocks/>
                        </wps:cNvSpPr>
                        <wps:spPr bwMode="auto">
                          <a:xfrm>
                            <a:off x="4309" y="19"/>
                            <a:ext cx="2765" cy="0"/>
                          </a:xfrm>
                          <a:custGeom>
                            <a:avLst/>
                            <a:gdLst>
                              <a:gd name="T0" fmla="+- 0 4309 4309"/>
                              <a:gd name="T1" fmla="*/ T0 w 2765"/>
                              <a:gd name="T2" fmla="+- 0 7073 4309"/>
                              <a:gd name="T3" fmla="*/ T2 w 276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765">
                                <a:moveTo>
                                  <a:pt x="0" y="0"/>
                                </a:moveTo>
                                <a:lnTo>
                                  <a:pt x="2764" y="0"/>
                                </a:lnTo>
                              </a:path>
                            </a:pathLst>
                          </a:custGeom>
                          <a:noFill/>
                          <a:ln w="63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A371DD3" id="Group 9" o:spid="_x0000_s1026" style="position:absolute;margin-left:208.2pt;margin-top:.7pt;width:145.7pt;height:17.5pt;z-index:-4242;mso-position-horizontal-relative:page" coordorigin="4164,14" coordsize="2914,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">
                <v:shape id="Freeform 13" o:spid="_x0000_s1027" style="position:absolute;left:4169;top:232;width:31;height:18;visibility:visible;mso-wrap-style:square;v-text-anchor:top" coordsize="31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" path="m,17l31,e" filled="f" strokeweight=".17767mm">
                  <v:path arrowok="t" o:connecttype="custom" o:connectlocs="0,249;31,232" o:connectangles="0,0"/>
                </v:shape>
                <v:shape id="Freeform 12" o:spid="_x0000_s1028" style="position:absolute;left:4200;top:237;width:45;height:118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" path="m,l45,117e" filled="f" strokeweight=".35531mm">
                  <v:path arrowok="t" o:connecttype="custom" o:connectlocs="0,237;45,354" o:connectangles="0,0"/>
                </v:shape>
                <v:shape id="Freeform 11" o:spid="_x0000_s1029" style="position:absolute;left:4250;top:19;width:59;height:335;visibility:visible;mso-wrap-style:square;v-text-anchor:top" coordsize="59,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" path="m,335l59,e" filled="f" strokeweight=".17767mm">
                  <v:path arrowok="t" o:connecttype="custom" o:connectlocs="0,354;59,19" o:connectangles="0,0"/>
                </v:shape>
                <v:shape id="Freeform 10" o:spid="_x0000_s1030" style="position:absolute;left:4309;top:19;width:2765;height:0;visibility:visible;mso-wrap-style:square;v-text-anchor:top" coordsize="27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" path="m,l2764,e" filled="f" strokeweight=".17767mm">
                  <v:path arrowok="t" o:connecttype="custom" o:connectlocs="0,0;2764,0" o:connectangles="0,0"/>
                </v:shape>
                <w10:wrap anchorx="page"/>
              </v:group>
            </w:pict>
          </mc:Fallback>
        </mc:AlternateContent>
      </w:r>
      <w:r w:rsidR="00545320">
        <w:rPr>
          <w:position w:val="-10"/>
          <w:sz w:val="14"/>
          <w:szCs w:val="14"/>
        </w:rPr>
        <w:t xml:space="preserve">2   </w:t>
      </w:r>
      <w:r w:rsidR="00545320">
        <w:rPr>
          <w:spacing w:val="1"/>
          <w:position w:val="-10"/>
          <w:sz w:val="14"/>
          <w:szCs w:val="14"/>
        </w:rPr>
        <w:t xml:space="preserve"> </w:t>
      </w:r>
      <w:r w:rsidR="00545320">
        <w:rPr>
          <w:position w:val="-10"/>
          <w:sz w:val="14"/>
          <w:szCs w:val="14"/>
        </w:rPr>
        <w:t xml:space="preserve">2           </w:t>
      </w:r>
      <w:r w:rsidR="00545320">
        <w:rPr>
          <w:spacing w:val="24"/>
          <w:position w:val="-10"/>
          <w:sz w:val="14"/>
          <w:szCs w:val="14"/>
        </w:rPr>
        <w:t xml:space="preserve"> </w:t>
      </w:r>
      <w:r w:rsidR="00545320">
        <w:rPr>
          <w:position w:val="-10"/>
          <w:sz w:val="14"/>
          <w:szCs w:val="14"/>
        </w:rPr>
        <w:t xml:space="preserve">2   </w:t>
      </w:r>
      <w:r w:rsidR="00545320">
        <w:rPr>
          <w:spacing w:val="1"/>
          <w:position w:val="-10"/>
          <w:sz w:val="14"/>
          <w:szCs w:val="14"/>
        </w:rPr>
        <w:t xml:space="preserve"> </w:t>
      </w:r>
      <w:r w:rsidR="00545320">
        <w:rPr>
          <w:w w:val="101"/>
          <w:position w:val="-10"/>
          <w:sz w:val="14"/>
          <w:szCs w:val="14"/>
        </w:rPr>
        <w:t>2</w:t>
      </w:r>
    </w:p>
    <w:p w14:paraId="2800A4C9" w14:textId="77777777" w:rsidR="00262D3D" w:rsidRDefault="00545320">
      <w:pPr>
        <w:spacing w:line="240" w:lineRule="exact"/>
        <w:ind w:left="160" w:right="-53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pacing w:val="1"/>
          <w:sz w:val="22"/>
          <w:szCs w:val="22"/>
        </w:rPr>
        <w:lastRenderedPageBreak/>
        <w:t>T</w:t>
      </w:r>
      <w:r>
        <w:rPr>
          <w:rFonts w:ascii="Tahoma" w:eastAsia="Tahoma" w:hAnsi="Tahoma" w:cs="Tahoma"/>
          <w:sz w:val="22"/>
          <w:szCs w:val="22"/>
        </w:rPr>
        <w:t>wo</w:t>
      </w:r>
      <w:r>
        <w:rPr>
          <w:rFonts w:ascii="Tahoma" w:eastAsia="Tahoma" w:hAnsi="Tahoma" w:cs="Tahoma"/>
          <w:spacing w:val="2"/>
          <w:sz w:val="22"/>
          <w:szCs w:val="22"/>
        </w:rPr>
        <w:t>-</w:t>
      </w:r>
      <w:r>
        <w:rPr>
          <w:rFonts w:ascii="Tahoma" w:eastAsia="Tahoma" w:hAnsi="Tahoma" w:cs="Tahoma"/>
          <w:sz w:val="22"/>
          <w:szCs w:val="22"/>
        </w:rPr>
        <w:t>a</w:t>
      </w:r>
      <w:r>
        <w:rPr>
          <w:rFonts w:ascii="Tahoma" w:eastAsia="Tahoma" w:hAnsi="Tahoma" w:cs="Tahoma"/>
          <w:spacing w:val="-2"/>
          <w:sz w:val="22"/>
          <w:szCs w:val="22"/>
        </w:rPr>
        <w:t>s</w:t>
      </w:r>
      <w:r>
        <w:rPr>
          <w:rFonts w:ascii="Tahoma" w:eastAsia="Tahoma" w:hAnsi="Tahoma" w:cs="Tahoma"/>
          <w:spacing w:val="2"/>
          <w:sz w:val="22"/>
          <w:szCs w:val="22"/>
        </w:rPr>
        <w:t>s</w:t>
      </w:r>
      <w:r>
        <w:rPr>
          <w:rFonts w:ascii="Tahoma" w:eastAsia="Tahoma" w:hAnsi="Tahoma" w:cs="Tahoma"/>
          <w:spacing w:val="-1"/>
          <w:sz w:val="22"/>
          <w:szCs w:val="22"/>
        </w:rPr>
        <w:t>e</w:t>
      </w:r>
      <w:r>
        <w:rPr>
          <w:rFonts w:ascii="Tahoma" w:eastAsia="Tahoma" w:hAnsi="Tahoma" w:cs="Tahoma"/>
          <w:sz w:val="22"/>
          <w:szCs w:val="22"/>
        </w:rPr>
        <w:t>t</w:t>
      </w:r>
      <w:r>
        <w:rPr>
          <w:rFonts w:ascii="Tahoma" w:eastAsia="Tahoma" w:hAnsi="Tahoma" w:cs="Tahoma"/>
          <w:spacing w:val="-3"/>
          <w:sz w:val="22"/>
          <w:szCs w:val="22"/>
        </w:rPr>
        <w:t xml:space="preserve"> </w:t>
      </w:r>
      <w:r>
        <w:rPr>
          <w:rFonts w:ascii="Tahoma" w:eastAsia="Tahoma" w:hAnsi="Tahoma" w:cs="Tahoma"/>
          <w:spacing w:val="-2"/>
          <w:sz w:val="22"/>
          <w:szCs w:val="22"/>
        </w:rPr>
        <w:t>p</w:t>
      </w:r>
      <w:r>
        <w:rPr>
          <w:rFonts w:ascii="Tahoma" w:eastAsia="Tahoma" w:hAnsi="Tahoma" w:cs="Tahoma"/>
          <w:sz w:val="22"/>
          <w:szCs w:val="22"/>
        </w:rPr>
        <w:t>o</w:t>
      </w:r>
      <w:r>
        <w:rPr>
          <w:rFonts w:ascii="Tahoma" w:eastAsia="Tahoma" w:hAnsi="Tahoma" w:cs="Tahoma"/>
          <w:spacing w:val="2"/>
          <w:sz w:val="22"/>
          <w:szCs w:val="22"/>
        </w:rPr>
        <w:t>r</w:t>
      </w:r>
      <w:r>
        <w:rPr>
          <w:rFonts w:ascii="Tahoma" w:eastAsia="Tahoma" w:hAnsi="Tahoma" w:cs="Tahoma"/>
          <w:spacing w:val="-2"/>
          <w:sz w:val="22"/>
          <w:szCs w:val="22"/>
        </w:rPr>
        <w:t>t</w:t>
      </w:r>
      <w:r>
        <w:rPr>
          <w:rFonts w:ascii="Tahoma" w:eastAsia="Tahoma" w:hAnsi="Tahoma" w:cs="Tahoma"/>
          <w:spacing w:val="2"/>
          <w:sz w:val="22"/>
          <w:szCs w:val="22"/>
        </w:rPr>
        <w:t>f</w:t>
      </w:r>
      <w:r>
        <w:rPr>
          <w:rFonts w:ascii="Tahoma" w:eastAsia="Tahoma" w:hAnsi="Tahoma" w:cs="Tahoma"/>
          <w:sz w:val="22"/>
          <w:szCs w:val="22"/>
        </w:rPr>
        <w:t>o</w:t>
      </w:r>
      <w:r>
        <w:rPr>
          <w:rFonts w:ascii="Tahoma" w:eastAsia="Tahoma" w:hAnsi="Tahoma" w:cs="Tahoma"/>
          <w:spacing w:val="-2"/>
          <w:sz w:val="22"/>
          <w:szCs w:val="22"/>
        </w:rPr>
        <w:t>l</w:t>
      </w:r>
      <w:r>
        <w:rPr>
          <w:rFonts w:ascii="Tahoma" w:eastAsia="Tahoma" w:hAnsi="Tahoma" w:cs="Tahoma"/>
          <w:spacing w:val="2"/>
          <w:sz w:val="22"/>
          <w:szCs w:val="22"/>
        </w:rPr>
        <w:t>i</w:t>
      </w:r>
      <w:r>
        <w:rPr>
          <w:rFonts w:ascii="Tahoma" w:eastAsia="Tahoma" w:hAnsi="Tahoma" w:cs="Tahoma"/>
          <w:sz w:val="22"/>
          <w:szCs w:val="22"/>
        </w:rPr>
        <w:t>o</w:t>
      </w:r>
    </w:p>
    <w:p w14:paraId="3BBE8657" w14:textId="77777777" w:rsidR="00262D3D" w:rsidRDefault="00545320">
      <w:pPr>
        <w:spacing w:line="280" w:lineRule="exact"/>
        <w:ind w:right="-63"/>
        <w:rPr>
          <w:rFonts w:ascii="Symbol" w:eastAsia="Symbol" w:hAnsi="Symbol" w:cs="Symbol"/>
          <w:sz w:val="24"/>
          <w:szCs w:val="24"/>
        </w:rPr>
      </w:pPr>
      <w:r>
        <w:br w:type="column"/>
      </w:r>
      <w:r>
        <w:rPr>
          <w:i/>
          <w:position w:val="3"/>
          <w:sz w:val="24"/>
          <w:szCs w:val="24"/>
        </w:rPr>
        <w:lastRenderedPageBreak/>
        <w:t>S</w:t>
      </w:r>
      <w:r>
        <w:rPr>
          <w:i/>
          <w:spacing w:val="-22"/>
          <w:position w:val="3"/>
          <w:sz w:val="24"/>
          <w:szCs w:val="24"/>
        </w:rPr>
        <w:t xml:space="preserve"> </w:t>
      </w:r>
      <w:proofErr w:type="gramStart"/>
      <w:r>
        <w:rPr>
          <w:i/>
          <w:position w:val="-3"/>
          <w:sz w:val="14"/>
          <w:szCs w:val="14"/>
        </w:rPr>
        <w:t xml:space="preserve">p </w:t>
      </w:r>
      <w:r>
        <w:rPr>
          <w:i/>
          <w:spacing w:val="28"/>
          <w:position w:val="-3"/>
          <w:sz w:val="14"/>
          <w:szCs w:val="14"/>
        </w:rPr>
        <w:t xml:space="preserve"> </w:t>
      </w:r>
      <w:r>
        <w:rPr>
          <w:rFonts w:ascii="Symbol" w:eastAsia="Symbol" w:hAnsi="Symbol" w:cs="Symbol"/>
          <w:w w:val="101"/>
          <w:position w:val="3"/>
          <w:sz w:val="24"/>
          <w:szCs w:val="24"/>
        </w:rPr>
        <w:t></w:t>
      </w:r>
      <w:proofErr w:type="gramEnd"/>
    </w:p>
    <w:p w14:paraId="173490D9" w14:textId="77777777" w:rsidR="00262D3D" w:rsidRDefault="00545320">
      <w:pPr>
        <w:spacing w:line="280" w:lineRule="exact"/>
        <w:rPr>
          <w:sz w:val="14"/>
          <w:szCs w:val="14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num="3" w:space="720" w:equalWidth="0">
            <w:col w:w="2027" w:space="331"/>
            <w:col w:w="460" w:space="231"/>
            <w:col w:w="6631"/>
          </w:cols>
        </w:sectPr>
      </w:pPr>
      <w:r>
        <w:br w:type="column"/>
      </w:r>
      <w:proofErr w:type="gramStart"/>
      <w:r>
        <w:rPr>
          <w:i/>
          <w:spacing w:val="-3"/>
          <w:position w:val="3"/>
          <w:sz w:val="24"/>
          <w:szCs w:val="24"/>
        </w:rPr>
        <w:lastRenderedPageBreak/>
        <w:t>w</w:t>
      </w:r>
      <w:r>
        <w:rPr>
          <w:i/>
          <w:position w:val="-3"/>
          <w:sz w:val="14"/>
          <w:szCs w:val="14"/>
        </w:rPr>
        <w:t>a</w:t>
      </w:r>
      <w:proofErr w:type="gramEnd"/>
      <w:r>
        <w:rPr>
          <w:i/>
          <w:spacing w:val="2"/>
          <w:position w:val="-3"/>
          <w:sz w:val="14"/>
          <w:szCs w:val="14"/>
        </w:rPr>
        <w:t xml:space="preserve"> </w:t>
      </w:r>
      <w:r>
        <w:rPr>
          <w:i/>
          <w:spacing w:val="11"/>
          <w:position w:val="3"/>
          <w:sz w:val="24"/>
          <w:szCs w:val="24"/>
        </w:rPr>
        <w:t>s</w:t>
      </w:r>
      <w:r>
        <w:rPr>
          <w:i/>
          <w:position w:val="-3"/>
          <w:sz w:val="14"/>
          <w:szCs w:val="14"/>
        </w:rPr>
        <w:t xml:space="preserve">a </w:t>
      </w:r>
      <w:r>
        <w:rPr>
          <w:i/>
          <w:spacing w:val="24"/>
          <w:position w:val="-3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3"/>
          <w:sz w:val="24"/>
          <w:szCs w:val="24"/>
        </w:rPr>
        <w:t></w:t>
      </w:r>
      <w:r>
        <w:rPr>
          <w:spacing w:val="-5"/>
          <w:position w:val="3"/>
          <w:sz w:val="24"/>
          <w:szCs w:val="24"/>
        </w:rPr>
        <w:t xml:space="preserve"> </w:t>
      </w:r>
      <w:r>
        <w:rPr>
          <w:i/>
          <w:spacing w:val="-3"/>
          <w:position w:val="3"/>
          <w:sz w:val="24"/>
          <w:szCs w:val="24"/>
        </w:rPr>
        <w:t>w</w:t>
      </w:r>
      <w:r>
        <w:rPr>
          <w:i/>
          <w:position w:val="-3"/>
          <w:sz w:val="14"/>
          <w:szCs w:val="14"/>
        </w:rPr>
        <w:t>b</w:t>
      </w:r>
      <w:r>
        <w:rPr>
          <w:i/>
          <w:spacing w:val="7"/>
          <w:position w:val="-3"/>
          <w:sz w:val="14"/>
          <w:szCs w:val="14"/>
        </w:rPr>
        <w:t xml:space="preserve"> </w:t>
      </w:r>
      <w:r>
        <w:rPr>
          <w:i/>
          <w:spacing w:val="6"/>
          <w:position w:val="3"/>
          <w:sz w:val="24"/>
          <w:szCs w:val="24"/>
        </w:rPr>
        <w:t>s</w:t>
      </w:r>
      <w:r>
        <w:rPr>
          <w:i/>
          <w:position w:val="-3"/>
          <w:sz w:val="14"/>
          <w:szCs w:val="14"/>
        </w:rPr>
        <w:t xml:space="preserve">b </w:t>
      </w:r>
      <w:r>
        <w:rPr>
          <w:i/>
          <w:spacing w:val="29"/>
          <w:position w:val="-3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3"/>
          <w:sz w:val="24"/>
          <w:szCs w:val="24"/>
        </w:rPr>
        <w:t></w:t>
      </w:r>
      <w:r>
        <w:rPr>
          <w:spacing w:val="-10"/>
          <w:position w:val="3"/>
          <w:sz w:val="24"/>
          <w:szCs w:val="24"/>
        </w:rPr>
        <w:t xml:space="preserve"> </w:t>
      </w:r>
      <w:r>
        <w:rPr>
          <w:spacing w:val="8"/>
          <w:position w:val="3"/>
          <w:sz w:val="24"/>
          <w:szCs w:val="24"/>
        </w:rPr>
        <w:t>2</w:t>
      </w:r>
      <w:r>
        <w:rPr>
          <w:i/>
          <w:spacing w:val="1"/>
          <w:position w:val="3"/>
          <w:sz w:val="24"/>
          <w:szCs w:val="24"/>
        </w:rPr>
        <w:t>w</w:t>
      </w:r>
      <w:r>
        <w:rPr>
          <w:i/>
          <w:position w:val="-3"/>
          <w:sz w:val="14"/>
          <w:szCs w:val="14"/>
        </w:rPr>
        <w:t>a</w:t>
      </w:r>
      <w:r>
        <w:rPr>
          <w:i/>
          <w:spacing w:val="-6"/>
          <w:position w:val="-3"/>
          <w:sz w:val="14"/>
          <w:szCs w:val="14"/>
        </w:rPr>
        <w:t xml:space="preserve"> </w:t>
      </w:r>
      <w:r>
        <w:rPr>
          <w:i/>
          <w:spacing w:val="-3"/>
          <w:position w:val="3"/>
          <w:sz w:val="24"/>
          <w:szCs w:val="24"/>
        </w:rPr>
        <w:t>w</w:t>
      </w:r>
      <w:r>
        <w:rPr>
          <w:i/>
          <w:position w:val="-3"/>
          <w:sz w:val="14"/>
          <w:szCs w:val="14"/>
        </w:rPr>
        <w:t>b</w:t>
      </w:r>
      <w:r>
        <w:rPr>
          <w:i/>
          <w:spacing w:val="-13"/>
          <w:position w:val="-3"/>
          <w:sz w:val="14"/>
          <w:szCs w:val="14"/>
        </w:rPr>
        <w:t xml:space="preserve"> </w:t>
      </w:r>
      <w:r>
        <w:rPr>
          <w:i/>
          <w:spacing w:val="-13"/>
          <w:position w:val="3"/>
          <w:sz w:val="24"/>
          <w:szCs w:val="24"/>
        </w:rPr>
        <w:t>r</w:t>
      </w:r>
      <w:r>
        <w:rPr>
          <w:i/>
          <w:spacing w:val="1"/>
          <w:position w:val="-3"/>
          <w:sz w:val="14"/>
          <w:szCs w:val="14"/>
        </w:rPr>
        <w:t>a</w:t>
      </w:r>
      <w:r>
        <w:rPr>
          <w:i/>
          <w:position w:val="-3"/>
          <w:sz w:val="14"/>
          <w:szCs w:val="14"/>
        </w:rPr>
        <w:t>b</w:t>
      </w:r>
      <w:r>
        <w:rPr>
          <w:i/>
          <w:spacing w:val="-8"/>
          <w:position w:val="-3"/>
          <w:sz w:val="14"/>
          <w:szCs w:val="14"/>
        </w:rPr>
        <w:t xml:space="preserve"> </w:t>
      </w:r>
      <w:r>
        <w:rPr>
          <w:i/>
          <w:spacing w:val="6"/>
          <w:position w:val="3"/>
          <w:sz w:val="24"/>
          <w:szCs w:val="24"/>
        </w:rPr>
        <w:t>s</w:t>
      </w:r>
      <w:r>
        <w:rPr>
          <w:i/>
          <w:position w:val="-3"/>
          <w:sz w:val="14"/>
          <w:szCs w:val="14"/>
        </w:rPr>
        <w:t>a</w:t>
      </w:r>
      <w:r>
        <w:rPr>
          <w:i/>
          <w:spacing w:val="-3"/>
          <w:position w:val="-3"/>
          <w:sz w:val="14"/>
          <w:szCs w:val="14"/>
        </w:rPr>
        <w:t xml:space="preserve"> </w:t>
      </w:r>
      <w:r>
        <w:rPr>
          <w:i/>
          <w:spacing w:val="6"/>
          <w:w w:val="101"/>
          <w:position w:val="3"/>
          <w:sz w:val="24"/>
          <w:szCs w:val="24"/>
        </w:rPr>
        <w:t>s</w:t>
      </w:r>
      <w:r>
        <w:rPr>
          <w:i/>
          <w:w w:val="101"/>
          <w:position w:val="-3"/>
          <w:sz w:val="14"/>
          <w:szCs w:val="14"/>
        </w:rPr>
        <w:t>b</w:t>
      </w:r>
    </w:p>
    <w:p w14:paraId="56A5951F" w14:textId="77777777" w:rsidR="00262D3D" w:rsidRDefault="00545320">
      <w:pPr>
        <w:spacing w:before="9"/>
        <w:ind w:left="160"/>
        <w:rPr>
          <w:sz w:val="14"/>
          <w:szCs w:val="14"/>
        </w:rPr>
        <w:sectPr w:rsidR="00262D3D">
          <w:type w:val="continuous"/>
          <w:pgSz w:w="12240" w:h="15840"/>
          <w:pgMar w:top="1240" w:right="1280" w:bottom="280" w:left="1280" w:header="720" w:footer="720" w:gutter="0"/>
          <w:cols w:space="720"/>
        </w:sectPr>
      </w:pPr>
      <w:r>
        <w:rPr>
          <w:rFonts w:ascii="Tahoma" w:eastAsia="Tahoma" w:hAnsi="Tahoma" w:cs="Tahoma"/>
        </w:rPr>
        <w:lastRenderedPageBreak/>
        <w:t>Pre</w:t>
      </w:r>
      <w:r>
        <w:rPr>
          <w:rFonts w:ascii="Tahoma" w:eastAsia="Tahoma" w:hAnsi="Tahoma" w:cs="Tahoma"/>
          <w:spacing w:val="1"/>
        </w:rPr>
        <w:t>s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-2"/>
        </w:rPr>
        <w:t>n</w:t>
      </w:r>
      <w:r>
        <w:rPr>
          <w:rFonts w:ascii="Tahoma" w:eastAsia="Tahoma" w:hAnsi="Tahoma" w:cs="Tahoma"/>
        </w:rPr>
        <w:t>t va</w:t>
      </w:r>
      <w:r>
        <w:rPr>
          <w:rFonts w:ascii="Tahoma" w:eastAsia="Tahoma" w:hAnsi="Tahoma" w:cs="Tahoma"/>
          <w:spacing w:val="2"/>
        </w:rPr>
        <w:t>l</w:t>
      </w:r>
      <w:r>
        <w:rPr>
          <w:rFonts w:ascii="Tahoma" w:eastAsia="Tahoma" w:hAnsi="Tahoma" w:cs="Tahoma"/>
          <w:spacing w:val="-2"/>
        </w:rPr>
        <w:t>u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-5"/>
        </w:rPr>
        <w:t xml:space="preserve"> 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-2"/>
        </w:rPr>
        <w:t>n</w:t>
      </w:r>
      <w:r>
        <w:rPr>
          <w:rFonts w:ascii="Tahoma" w:eastAsia="Tahoma" w:hAnsi="Tahoma" w:cs="Tahoma"/>
        </w:rPr>
        <w:t>tere</w:t>
      </w:r>
      <w:r>
        <w:rPr>
          <w:rFonts w:ascii="Tahoma" w:eastAsia="Tahoma" w:hAnsi="Tahoma" w:cs="Tahoma"/>
          <w:spacing w:val="1"/>
        </w:rPr>
        <w:t>s</w:t>
      </w:r>
      <w:r>
        <w:rPr>
          <w:rFonts w:ascii="Tahoma" w:eastAsia="Tahoma" w:hAnsi="Tahoma" w:cs="Tahoma"/>
        </w:rPr>
        <w:t xml:space="preserve">t 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  <w:spacing w:val="-1"/>
        </w:rPr>
        <w:t>c</w:t>
      </w:r>
      <w:r>
        <w:rPr>
          <w:rFonts w:ascii="Tahoma" w:eastAsia="Tahoma" w:hAnsi="Tahoma" w:cs="Tahoma"/>
        </w:rPr>
        <w:t>t</w:t>
      </w:r>
      <w:r>
        <w:rPr>
          <w:rFonts w:ascii="Tahoma" w:eastAsia="Tahoma" w:hAnsi="Tahoma" w:cs="Tahoma"/>
          <w:spacing w:val="1"/>
        </w:rPr>
        <w:t>o</w:t>
      </w:r>
      <w:r>
        <w:rPr>
          <w:rFonts w:ascii="Tahoma" w:eastAsia="Tahoma" w:hAnsi="Tahoma" w:cs="Tahoma"/>
        </w:rPr>
        <w:t xml:space="preserve">r </w:t>
      </w:r>
      <w:r>
        <w:rPr>
          <w:rFonts w:ascii="Tahoma" w:eastAsia="Tahoma" w:hAnsi="Tahoma" w:cs="Tahoma"/>
          <w:spacing w:val="1"/>
        </w:rPr>
        <w:t>o</w:t>
      </w:r>
      <w:r>
        <w:rPr>
          <w:rFonts w:ascii="Tahoma" w:eastAsia="Tahoma" w:hAnsi="Tahoma" w:cs="Tahoma"/>
        </w:rPr>
        <w:t>f</w:t>
      </w:r>
      <w:r>
        <w:rPr>
          <w:rFonts w:ascii="Tahoma" w:eastAsia="Tahoma" w:hAnsi="Tahoma" w:cs="Tahoma"/>
          <w:spacing w:val="-1"/>
        </w:rPr>
        <w:t xml:space="preserve"> </w:t>
      </w:r>
      <w:proofErr w:type="spellStart"/>
      <w:r>
        <w:rPr>
          <w:rFonts w:ascii="Tahoma" w:eastAsia="Tahoma" w:hAnsi="Tahoma" w:cs="Tahoma"/>
          <w:spacing w:val="-2"/>
        </w:rPr>
        <w:t>Sh</w:t>
      </w:r>
      <w:r>
        <w:rPr>
          <w:rFonts w:ascii="Tahoma" w:eastAsia="Tahoma" w:hAnsi="Tahoma" w:cs="Tahoma"/>
        </w:rPr>
        <w:t>s</w:t>
      </w:r>
      <w:proofErr w:type="spellEnd"/>
      <w:r>
        <w:rPr>
          <w:rFonts w:ascii="Tahoma" w:eastAsia="Tahoma" w:hAnsi="Tahoma" w:cs="Tahoma"/>
          <w:spacing w:val="2"/>
        </w:rPr>
        <w:t xml:space="preserve"> </w:t>
      </w:r>
      <w:r>
        <w:rPr>
          <w:rFonts w:ascii="Tahoma" w:eastAsia="Tahoma" w:hAnsi="Tahoma" w:cs="Tahoma"/>
        </w:rPr>
        <w:t xml:space="preserve">1 </w:t>
      </w:r>
      <w:r>
        <w:rPr>
          <w:rFonts w:ascii="Tahoma" w:eastAsia="Tahoma" w:hAnsi="Tahoma" w:cs="Tahoma"/>
          <w:spacing w:val="-1"/>
        </w:rPr>
        <w:t>p</w:t>
      </w:r>
      <w:r>
        <w:rPr>
          <w:rFonts w:ascii="Tahoma" w:eastAsia="Tahoma" w:hAnsi="Tahoma" w:cs="Tahoma"/>
        </w:rPr>
        <w:t xml:space="preserve">er </w:t>
      </w:r>
      <w:r>
        <w:rPr>
          <w:rFonts w:ascii="Tahoma" w:eastAsia="Tahoma" w:hAnsi="Tahoma" w:cs="Tahoma"/>
          <w:spacing w:val="-1"/>
        </w:rPr>
        <w:t>p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-5"/>
        </w:rPr>
        <w:t>r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1"/>
        </w:rPr>
        <w:t>o</w:t>
      </w:r>
      <w:r>
        <w:rPr>
          <w:rFonts w:ascii="Tahoma" w:eastAsia="Tahoma" w:hAnsi="Tahoma" w:cs="Tahoma"/>
        </w:rPr>
        <w:t>d</w:t>
      </w:r>
      <w:r>
        <w:rPr>
          <w:rFonts w:ascii="Tahoma" w:eastAsia="Tahoma" w:hAnsi="Tahoma" w:cs="Tahoma"/>
          <w:spacing w:val="-1"/>
        </w:rPr>
        <w:t xml:space="preserve"> </w:t>
      </w:r>
      <w:r>
        <w:rPr>
          <w:rFonts w:ascii="Tahoma" w:eastAsia="Tahoma" w:hAnsi="Tahoma" w:cs="Tahoma"/>
        </w:rPr>
        <w:t xml:space="preserve">at </w:t>
      </w:r>
      <w:r>
        <w:rPr>
          <w:rFonts w:ascii="Tahoma" w:eastAsia="Tahoma" w:hAnsi="Tahoma" w:cs="Tahoma"/>
          <w:spacing w:val="-5"/>
        </w:rPr>
        <w:t>r</w:t>
      </w:r>
      <w:r>
        <w:rPr>
          <w:rFonts w:ascii="Tahoma" w:eastAsia="Tahoma" w:hAnsi="Tahoma" w:cs="Tahoma"/>
        </w:rPr>
        <w:t>%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1"/>
        </w:rPr>
        <w:t>f</w:t>
      </w:r>
      <w:r>
        <w:rPr>
          <w:rFonts w:ascii="Tahoma" w:eastAsia="Tahoma" w:hAnsi="Tahoma" w:cs="Tahoma"/>
          <w:spacing w:val="1"/>
        </w:rPr>
        <w:t>o</w:t>
      </w:r>
      <w:r>
        <w:rPr>
          <w:rFonts w:ascii="Tahoma" w:eastAsia="Tahoma" w:hAnsi="Tahoma" w:cs="Tahoma"/>
        </w:rPr>
        <w:t>r n</w:t>
      </w:r>
      <w:r>
        <w:rPr>
          <w:rFonts w:ascii="Tahoma" w:eastAsia="Tahoma" w:hAnsi="Tahoma" w:cs="Tahoma"/>
          <w:spacing w:val="-2"/>
        </w:rPr>
        <w:t xml:space="preserve"> </w:t>
      </w:r>
      <w:r>
        <w:rPr>
          <w:rFonts w:ascii="Tahoma" w:eastAsia="Tahoma" w:hAnsi="Tahoma" w:cs="Tahoma"/>
          <w:spacing w:val="-1"/>
        </w:rPr>
        <w:t>p</w:t>
      </w:r>
      <w:r>
        <w:rPr>
          <w:rFonts w:ascii="Tahoma" w:eastAsia="Tahoma" w:hAnsi="Tahoma" w:cs="Tahoma"/>
        </w:rPr>
        <w:t>er</w:t>
      </w:r>
      <w:r>
        <w:rPr>
          <w:rFonts w:ascii="Tahoma" w:eastAsia="Tahoma" w:hAnsi="Tahoma" w:cs="Tahoma"/>
          <w:spacing w:val="2"/>
        </w:rPr>
        <w:t>i</w:t>
      </w:r>
      <w:r>
        <w:rPr>
          <w:rFonts w:ascii="Tahoma" w:eastAsia="Tahoma" w:hAnsi="Tahoma" w:cs="Tahoma"/>
          <w:spacing w:val="1"/>
        </w:rPr>
        <w:t>o</w:t>
      </w:r>
      <w:r>
        <w:rPr>
          <w:rFonts w:ascii="Tahoma" w:eastAsia="Tahoma" w:hAnsi="Tahoma" w:cs="Tahoma"/>
          <w:spacing w:val="-1"/>
        </w:rPr>
        <w:t>d</w:t>
      </w:r>
      <w:r>
        <w:rPr>
          <w:rFonts w:ascii="Tahoma" w:eastAsia="Tahoma" w:hAnsi="Tahoma" w:cs="Tahoma"/>
        </w:rPr>
        <w:t>s</w:t>
      </w:r>
      <w:r>
        <w:rPr>
          <w:rFonts w:ascii="Tahoma" w:eastAsia="Tahoma" w:hAnsi="Tahoma" w:cs="Tahoma"/>
          <w:spacing w:val="27"/>
        </w:rPr>
        <w:t xml:space="preserve"> </w:t>
      </w:r>
      <w:r>
        <w:rPr>
          <w:rFonts w:ascii="Symbol" w:eastAsia="Symbol" w:hAnsi="Symbol" w:cs="Symbol"/>
          <w:spacing w:val="-31"/>
          <w:w w:val="76"/>
          <w:sz w:val="31"/>
          <w:szCs w:val="31"/>
        </w:rPr>
        <w:t></w:t>
      </w:r>
      <w:r>
        <w:rPr>
          <w:w w:val="99"/>
          <w:sz w:val="24"/>
          <w:szCs w:val="24"/>
        </w:rPr>
        <w:t>1</w:t>
      </w:r>
      <w:r>
        <w:rPr>
          <w:spacing w:val="-36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</w:t>
      </w:r>
      <w:r>
        <w:rPr>
          <w:spacing w:val="-15"/>
          <w:sz w:val="24"/>
          <w:szCs w:val="24"/>
        </w:rPr>
        <w:t xml:space="preserve"> </w:t>
      </w:r>
      <w:r>
        <w:rPr>
          <w:i/>
          <w:w w:val="99"/>
          <w:sz w:val="24"/>
          <w:szCs w:val="24"/>
        </w:rPr>
        <w:t>r</w:t>
      </w:r>
      <w:r>
        <w:rPr>
          <w:i/>
          <w:spacing w:val="-38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-7"/>
          <w:w w:val="76"/>
          <w:sz w:val="31"/>
          <w:szCs w:val="31"/>
        </w:rPr>
        <w:t></w:t>
      </w:r>
      <w:r>
        <w:rPr>
          <w:rFonts w:ascii="Symbol" w:eastAsia="Symbol" w:hAnsi="Symbol" w:cs="Symbol"/>
          <w:w w:val="99"/>
          <w:position w:val="12"/>
          <w:sz w:val="14"/>
          <w:szCs w:val="14"/>
        </w:rPr>
        <w:t></w:t>
      </w:r>
      <w:r>
        <w:rPr>
          <w:spacing w:val="-20"/>
          <w:position w:val="12"/>
          <w:sz w:val="14"/>
          <w:szCs w:val="14"/>
        </w:rPr>
        <w:t xml:space="preserve"> </w:t>
      </w:r>
      <w:r>
        <w:rPr>
          <w:i/>
          <w:position w:val="12"/>
          <w:sz w:val="14"/>
          <w:szCs w:val="14"/>
        </w:rPr>
        <w:t>n</w:t>
      </w:r>
    </w:p>
    <w:p w14:paraId="29569A42" w14:textId="77777777" w:rsidR="00262D3D" w:rsidRDefault="00262D3D">
      <w:pPr>
        <w:spacing w:before="9" w:line="120" w:lineRule="exact"/>
        <w:rPr>
          <w:sz w:val="13"/>
          <w:szCs w:val="13"/>
        </w:rPr>
      </w:pPr>
    </w:p>
    <w:p w14:paraId="7A68A134" w14:textId="77777777" w:rsidR="00262D3D" w:rsidRDefault="00262D3D">
      <w:pPr>
        <w:spacing w:line="200" w:lineRule="exact"/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750"/>
        <w:gridCol w:w="750"/>
        <w:gridCol w:w="750"/>
        <w:gridCol w:w="750"/>
        <w:gridCol w:w="750"/>
        <w:gridCol w:w="755"/>
        <w:gridCol w:w="750"/>
        <w:gridCol w:w="750"/>
        <w:gridCol w:w="750"/>
        <w:gridCol w:w="755"/>
        <w:gridCol w:w="750"/>
        <w:gridCol w:w="741"/>
      </w:tblGrid>
      <w:tr w:rsidR="00262D3D" w14:paraId="41CB3D7D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AFD2FD2" w14:textId="77777777" w:rsidR="00262D3D" w:rsidRDefault="00545320">
            <w:pPr>
              <w:spacing w:before="29"/>
              <w:ind w:left="11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Per</w:t>
            </w:r>
            <w:r>
              <w:rPr>
                <w:rFonts w:ascii="Tahoma" w:eastAsia="Tahoma" w:hAnsi="Tahoma" w:cs="Tahoma"/>
                <w:spacing w:val="2"/>
                <w:w w:val="101"/>
              </w:rPr>
              <w:t>i</w:t>
            </w:r>
            <w:r>
              <w:rPr>
                <w:rFonts w:ascii="Tahoma" w:eastAsia="Tahoma" w:hAnsi="Tahoma" w:cs="Tahoma"/>
                <w:spacing w:val="1"/>
              </w:rPr>
              <w:t>o</w:t>
            </w:r>
            <w:r>
              <w:rPr>
                <w:rFonts w:ascii="Tahoma" w:eastAsia="Tahoma" w:hAnsi="Tahoma" w:cs="Tahoma"/>
              </w:rPr>
              <w:t>d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E203C5D" w14:textId="77777777" w:rsidR="00262D3D" w:rsidRDefault="00545320">
            <w:pPr>
              <w:spacing w:before="29"/>
              <w:ind w:left="21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1%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5B8BB04" w14:textId="77777777" w:rsidR="00262D3D" w:rsidRDefault="00545320">
            <w:pPr>
              <w:spacing w:before="29"/>
              <w:ind w:left="21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2%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AEB4C6B" w14:textId="77777777" w:rsidR="00262D3D" w:rsidRDefault="00545320">
            <w:pPr>
              <w:spacing w:before="29"/>
              <w:ind w:left="21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3%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FDF4EAD" w14:textId="77777777" w:rsidR="00262D3D" w:rsidRDefault="00545320">
            <w:pPr>
              <w:spacing w:before="29"/>
              <w:ind w:left="21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4%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4DA50B0" w14:textId="77777777" w:rsidR="00262D3D" w:rsidRDefault="00545320">
            <w:pPr>
              <w:spacing w:before="29"/>
              <w:ind w:left="21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5%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65643EF" w14:textId="77777777" w:rsidR="00262D3D" w:rsidRDefault="00545320">
            <w:pPr>
              <w:spacing w:before="29"/>
              <w:ind w:left="21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6%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678F30E" w14:textId="77777777" w:rsidR="00262D3D" w:rsidRDefault="00545320">
            <w:pPr>
              <w:spacing w:before="29"/>
              <w:ind w:left="21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7%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91121A7" w14:textId="77777777" w:rsidR="00262D3D" w:rsidRDefault="00545320">
            <w:pPr>
              <w:spacing w:before="29"/>
              <w:ind w:left="21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8%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144B4AB" w14:textId="77777777" w:rsidR="00262D3D" w:rsidRDefault="00545320">
            <w:pPr>
              <w:spacing w:before="29"/>
              <w:ind w:left="21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9%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3D3FC61" w14:textId="77777777" w:rsidR="00262D3D" w:rsidRDefault="00545320">
            <w:pPr>
              <w:spacing w:before="29"/>
              <w:ind w:left="15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10%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686039C" w14:textId="77777777" w:rsidR="00262D3D" w:rsidRDefault="00545320">
            <w:pPr>
              <w:spacing w:before="29"/>
              <w:ind w:left="15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11%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E454093" w14:textId="77777777" w:rsidR="00262D3D" w:rsidRDefault="00545320">
            <w:pPr>
              <w:spacing w:before="29"/>
              <w:ind w:left="15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12%</w:t>
            </w:r>
          </w:p>
        </w:tc>
      </w:tr>
      <w:tr w:rsidR="00262D3D" w14:paraId="3686AA13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D02C871" w14:textId="77777777" w:rsidR="00262D3D" w:rsidRDefault="00545320">
            <w:pPr>
              <w:spacing w:before="29"/>
              <w:ind w:left="305" w:right="31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ED05D55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990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A996E40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980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B278E6D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971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78FCB21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962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270A19C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952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5F49160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943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279D017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935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630CF61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926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990B1F3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917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F079ED4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909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265060E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901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8A6152A" w14:textId="77777777" w:rsidR="00262D3D" w:rsidRDefault="00545320">
            <w:pPr>
              <w:spacing w:before="29"/>
              <w:ind w:left="12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893</w:t>
            </w:r>
          </w:p>
        </w:tc>
      </w:tr>
      <w:tr w:rsidR="00262D3D" w14:paraId="12D4312E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7376F1F" w14:textId="77777777" w:rsidR="00262D3D" w:rsidRDefault="00545320">
            <w:pPr>
              <w:spacing w:before="29"/>
              <w:ind w:left="305" w:right="31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4AED865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980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2B07641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961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6B5741A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943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A33F725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925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69CF6ED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907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EB98337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890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DEBB9C2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873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7422D15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857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0C83DCB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842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CF7734D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826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C0F5A04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812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3FD2DD6" w14:textId="77777777" w:rsidR="00262D3D" w:rsidRDefault="00545320">
            <w:pPr>
              <w:spacing w:before="29"/>
              <w:ind w:left="12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797</w:t>
            </w:r>
          </w:p>
        </w:tc>
      </w:tr>
      <w:tr w:rsidR="00262D3D" w14:paraId="4CC12D64" w14:textId="77777777">
        <w:trPr>
          <w:trHeight w:hRule="exact" w:val="288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16F5B4B" w14:textId="77777777" w:rsidR="00262D3D" w:rsidRDefault="00545320">
            <w:pPr>
              <w:spacing w:before="29"/>
              <w:ind w:left="305" w:right="31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80E452E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971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680D625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942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7A41A85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915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D9A01F6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889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84A0332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864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A698449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840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D04A64F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816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66CEA9C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794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B712835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772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F20424E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751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39CAE5D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731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CD9DB5B" w14:textId="77777777" w:rsidR="00262D3D" w:rsidRDefault="00545320">
            <w:pPr>
              <w:spacing w:before="29"/>
              <w:ind w:left="12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712</w:t>
            </w:r>
          </w:p>
        </w:tc>
      </w:tr>
      <w:tr w:rsidR="00262D3D" w14:paraId="102801EA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9F72E92" w14:textId="77777777" w:rsidR="00262D3D" w:rsidRDefault="00545320">
            <w:pPr>
              <w:spacing w:before="29"/>
              <w:ind w:left="305" w:right="31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AC25755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961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C9D0582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924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EE93DD2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888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4F562DA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855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4DE1C8F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823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7FA9236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792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2C7E9A0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763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A5A67F5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735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952EAC3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708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D04FCA1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683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35C7267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659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C9D7897" w14:textId="77777777" w:rsidR="00262D3D" w:rsidRDefault="00545320">
            <w:pPr>
              <w:spacing w:before="29"/>
              <w:ind w:left="12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636</w:t>
            </w:r>
          </w:p>
        </w:tc>
      </w:tr>
      <w:tr w:rsidR="00262D3D" w14:paraId="0207B450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9DE254D" w14:textId="77777777" w:rsidR="00262D3D" w:rsidRDefault="00545320">
            <w:pPr>
              <w:spacing w:before="29"/>
              <w:ind w:left="305" w:right="31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A49FD20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951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3807BA8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906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314BD5E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863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DB170C0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822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B3F5909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784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8476C3C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747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7101BF4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713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00D3788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681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61838B9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650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A44BC4A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621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9F84DBA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593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5CAD985" w14:textId="77777777" w:rsidR="00262D3D" w:rsidRDefault="00545320">
            <w:pPr>
              <w:spacing w:before="29"/>
              <w:ind w:left="12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567</w:t>
            </w:r>
          </w:p>
        </w:tc>
      </w:tr>
      <w:tr w:rsidR="00262D3D" w14:paraId="4ADCE2A4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C9D113D" w14:textId="77777777" w:rsidR="00262D3D" w:rsidRDefault="00545320">
            <w:pPr>
              <w:spacing w:before="29"/>
              <w:ind w:left="305" w:right="31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0AB4980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942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62F731D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888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560018A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837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F27FB73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790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BE64F55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746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D7E4093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705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F80394C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666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522CFAF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630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3863374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596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E70E2E5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564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BBD71D6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535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DC50851" w14:textId="77777777" w:rsidR="00262D3D" w:rsidRDefault="00545320">
            <w:pPr>
              <w:spacing w:before="29"/>
              <w:ind w:left="12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507</w:t>
            </w:r>
          </w:p>
        </w:tc>
      </w:tr>
      <w:tr w:rsidR="00262D3D" w14:paraId="78641721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6EF97E7" w14:textId="77777777" w:rsidR="00262D3D" w:rsidRDefault="00545320">
            <w:pPr>
              <w:spacing w:before="29"/>
              <w:ind w:left="305" w:right="31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0A34918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933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337DED6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871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16C654C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813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6770ABD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6</w:t>
            </w:r>
            <w:r>
              <w:rPr>
                <w:rFonts w:ascii="Tahoma" w:eastAsia="Tahoma" w:hAnsi="Tahoma" w:cs="Tahoma"/>
              </w:rPr>
              <w:t>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FE3A2AA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711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AE441D5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665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1BE3568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623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913DD5B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583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A1FA839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547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B858D71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513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D8FEFE8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482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5F3788A" w14:textId="77777777" w:rsidR="00262D3D" w:rsidRDefault="00545320">
            <w:pPr>
              <w:spacing w:before="29"/>
              <w:ind w:left="12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452</w:t>
            </w:r>
          </w:p>
        </w:tc>
      </w:tr>
      <w:tr w:rsidR="00262D3D" w14:paraId="1FCA4B35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2D83464" w14:textId="77777777" w:rsidR="00262D3D" w:rsidRDefault="00545320">
            <w:pPr>
              <w:spacing w:before="29"/>
              <w:ind w:left="305" w:right="31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B5EAD48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923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A2A6B89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853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86C5270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789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EA39390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731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460E557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677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44AEEFA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627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9BEEBC0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582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C66F30D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540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4870C72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502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BF53945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467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9A2ED53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434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A775A27" w14:textId="77777777" w:rsidR="00262D3D" w:rsidRDefault="00545320">
            <w:pPr>
              <w:spacing w:before="29"/>
              <w:ind w:left="12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404</w:t>
            </w:r>
          </w:p>
        </w:tc>
      </w:tr>
      <w:tr w:rsidR="00262D3D" w14:paraId="334A3B72" w14:textId="77777777">
        <w:trPr>
          <w:trHeight w:hRule="exact" w:val="288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EB3FD35" w14:textId="77777777" w:rsidR="00262D3D" w:rsidRDefault="00545320">
            <w:pPr>
              <w:spacing w:before="29"/>
              <w:ind w:left="305" w:right="31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A05A2A2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914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53D0C86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837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2164B32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766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C4F80D3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703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10DF951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645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0226A06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592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34A3A9A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544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1B6F84B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500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36020A0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460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9D069A0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424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B70EE41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391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670DFE6" w14:textId="77777777" w:rsidR="00262D3D" w:rsidRDefault="00545320">
            <w:pPr>
              <w:spacing w:before="29"/>
              <w:ind w:left="12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361</w:t>
            </w:r>
          </w:p>
        </w:tc>
      </w:tr>
      <w:tr w:rsidR="00262D3D" w14:paraId="74A93455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1D7436E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A42A395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905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98A760D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820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FDFB25A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744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3CA1A89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676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B68CCB7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614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E82653E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558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B72D06B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508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EB26AFD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463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DBF6F1C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1"/>
              </w:rPr>
              <w:t>2</w:t>
            </w: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416611C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386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9984424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352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17AF22B" w14:textId="77777777" w:rsidR="00262D3D" w:rsidRDefault="00545320">
            <w:pPr>
              <w:spacing w:before="29"/>
              <w:ind w:left="12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322</w:t>
            </w:r>
          </w:p>
        </w:tc>
      </w:tr>
      <w:tr w:rsidR="00262D3D" w14:paraId="3EEE8517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A49A37B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611703D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896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60BA3BC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804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7953963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722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2C77FDB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650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A80B5D3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585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6CC1B26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527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F3A3CD2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475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83C3115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429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833E8F1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388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A7C3833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350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A84BD6A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317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16370E2" w14:textId="77777777" w:rsidR="00262D3D" w:rsidRDefault="00545320">
            <w:pPr>
              <w:spacing w:before="29"/>
              <w:ind w:left="12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287</w:t>
            </w:r>
          </w:p>
        </w:tc>
      </w:tr>
      <w:tr w:rsidR="00262D3D" w14:paraId="7B2BB6C2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F7487EA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48EFD91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887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CA26A2F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788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DD063FF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701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E98D5BA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625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84BFADE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557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5E3D643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497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09FAA5A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444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856E24A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397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833EF14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356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B67881A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319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DDD279F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286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845DC93" w14:textId="77777777" w:rsidR="00262D3D" w:rsidRDefault="00545320">
            <w:pPr>
              <w:spacing w:before="29"/>
              <w:ind w:left="12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257</w:t>
            </w:r>
          </w:p>
        </w:tc>
      </w:tr>
      <w:tr w:rsidR="00262D3D" w14:paraId="3CFD4328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70F3BFE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E7D6180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879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B1270B9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773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D7B418B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681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C8E779D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601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08FC7A3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530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6EA6699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469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96EBFC6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415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8BFB2C8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368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D3A8C6A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326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A29BA5C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290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DDF655E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258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E408A0F" w14:textId="77777777" w:rsidR="00262D3D" w:rsidRDefault="00545320">
            <w:pPr>
              <w:spacing w:before="29"/>
              <w:ind w:left="12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229</w:t>
            </w:r>
          </w:p>
        </w:tc>
      </w:tr>
      <w:tr w:rsidR="00262D3D" w14:paraId="3B4BC353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B0629F9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6852A7F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7</w:t>
            </w:r>
            <w:r>
              <w:rPr>
                <w:rFonts w:ascii="Tahoma" w:eastAsia="Tahoma" w:hAnsi="Tahoma" w:cs="Tahoma"/>
              </w:rPr>
              <w:t>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DBC1957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758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424D1DC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661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393A1B1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577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1AEC2B1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505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86FCD67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442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427BEBD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388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3CD15BB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340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DC75BD5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299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41ADD5D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263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5AAEA50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232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8EBDB5F" w14:textId="77777777" w:rsidR="00262D3D" w:rsidRDefault="00545320">
            <w:pPr>
              <w:spacing w:before="29"/>
              <w:ind w:left="12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205</w:t>
            </w:r>
          </w:p>
        </w:tc>
      </w:tr>
      <w:tr w:rsidR="00262D3D" w14:paraId="09F8503A" w14:textId="77777777">
        <w:trPr>
          <w:trHeight w:hRule="exact" w:val="288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4910BA3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B7846CE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861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0411777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743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C2E06C6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642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CC6ABE7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555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CBD8BD1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481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EA9B507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417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F92C127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362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C08FFDC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315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04C7D27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275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16A2007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239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F5B84BB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209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4FFF21F" w14:textId="77777777" w:rsidR="00262D3D" w:rsidRDefault="00545320">
            <w:pPr>
              <w:spacing w:before="29"/>
              <w:ind w:left="12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183</w:t>
            </w:r>
          </w:p>
        </w:tc>
      </w:tr>
      <w:tr w:rsidR="00262D3D" w14:paraId="7FFB358E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62A870E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88BF096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853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B9995CB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728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E14446B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623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A919523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534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E133882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458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26B9012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394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382C8E5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339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B61E889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292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622A676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252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A58DCC6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218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E1A84F4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188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A6B4321" w14:textId="77777777" w:rsidR="00262D3D" w:rsidRDefault="00545320">
            <w:pPr>
              <w:spacing w:before="29"/>
              <w:ind w:left="12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163</w:t>
            </w:r>
          </w:p>
        </w:tc>
      </w:tr>
      <w:tr w:rsidR="00262D3D" w14:paraId="26B38545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342906E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BABB1F1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844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4D62631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714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684161F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605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4516175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513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1146FD7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436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81356A2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2"/>
              </w:rPr>
              <w:t>.</w:t>
            </w:r>
            <w:r>
              <w:rPr>
                <w:rFonts w:ascii="Tahoma" w:eastAsia="Tahoma" w:hAnsi="Tahoma" w:cs="Tahoma"/>
              </w:rPr>
              <w:t>371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8EF624A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317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29A77C5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270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AF16D98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231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B0666CB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198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FA24CFD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170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0707E8B" w14:textId="77777777" w:rsidR="00262D3D" w:rsidRDefault="00545320">
            <w:pPr>
              <w:spacing w:before="29"/>
              <w:ind w:left="12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146</w:t>
            </w:r>
          </w:p>
        </w:tc>
      </w:tr>
      <w:tr w:rsidR="00262D3D" w14:paraId="5D5EB54A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00C7BC3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9F4BD90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836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D18E900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700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FAF5482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587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449B8D8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494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B452A76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416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77AAB3D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350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80809BE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296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76A9BE9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250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FEC03F9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212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C61487C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180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B26C5DE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153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981A333" w14:textId="77777777" w:rsidR="00262D3D" w:rsidRDefault="00545320">
            <w:pPr>
              <w:spacing w:before="29"/>
              <w:ind w:left="12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130</w:t>
            </w:r>
          </w:p>
        </w:tc>
      </w:tr>
      <w:tr w:rsidR="00262D3D" w14:paraId="6CB4ADE6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55DC8F4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9F2EFCA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828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7E5E63D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686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9BE5B13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570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6B8A21F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475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4305E45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396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E9D6332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331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6F33EBE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277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CBAE71A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232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9408F63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194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CC9929E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164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C0AA671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138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FA01E3B" w14:textId="77777777" w:rsidR="00262D3D" w:rsidRDefault="00545320">
            <w:pPr>
              <w:spacing w:before="29"/>
              <w:ind w:left="12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116</w:t>
            </w:r>
          </w:p>
        </w:tc>
      </w:tr>
      <w:tr w:rsidR="00262D3D" w14:paraId="3239FF48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A80431E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59BCBC2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820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4E4C6F7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673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7B1C460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554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9C77E21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456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53E7700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377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86831FD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312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0527B78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258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7578C27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215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4A87AAD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178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E7715C4" w14:textId="77777777" w:rsidR="00262D3D" w:rsidRDefault="00545320">
            <w:pPr>
              <w:spacing w:before="29"/>
              <w:ind w:left="13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149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98ACEA6" w14:textId="77777777" w:rsidR="00262D3D" w:rsidRDefault="00545320">
            <w:pPr>
              <w:spacing w:before="29"/>
              <w:ind w:left="12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124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D26BD53" w14:textId="77777777" w:rsidR="00262D3D" w:rsidRDefault="00545320">
            <w:pPr>
              <w:spacing w:before="29"/>
              <w:ind w:left="12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104</w:t>
            </w:r>
          </w:p>
        </w:tc>
      </w:tr>
      <w:tr w:rsidR="00262D3D" w14:paraId="7457B25F" w14:textId="77777777">
        <w:trPr>
          <w:trHeight w:hRule="exact" w:val="240"/>
        </w:trPr>
        <w:tc>
          <w:tcPr>
            <w:tcW w:w="9807" w:type="dxa"/>
            <w:gridSpan w:val="13"/>
            <w:tcBorders>
              <w:top w:val="nil"/>
              <w:left w:val="single" w:sz="5" w:space="0" w:color="7F7F7F"/>
              <w:bottom w:val="nil"/>
              <w:right w:val="single" w:sz="5" w:space="0" w:color="7F7F7F"/>
            </w:tcBorders>
          </w:tcPr>
          <w:p w14:paraId="760336BC" w14:textId="77777777" w:rsidR="00262D3D" w:rsidRDefault="00262D3D"/>
        </w:tc>
      </w:tr>
      <w:tr w:rsidR="00262D3D" w14:paraId="229C7C9F" w14:textId="77777777">
        <w:trPr>
          <w:trHeight w:hRule="exact" w:val="288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362CBE3" w14:textId="77777777" w:rsidR="00262D3D" w:rsidRDefault="00545320">
            <w:pPr>
              <w:spacing w:before="29"/>
              <w:ind w:left="11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Per</w:t>
            </w:r>
            <w:r>
              <w:rPr>
                <w:rFonts w:ascii="Tahoma" w:eastAsia="Tahoma" w:hAnsi="Tahoma" w:cs="Tahoma"/>
                <w:spacing w:val="2"/>
                <w:w w:val="101"/>
              </w:rPr>
              <w:t>i</w:t>
            </w:r>
            <w:r>
              <w:rPr>
                <w:rFonts w:ascii="Tahoma" w:eastAsia="Tahoma" w:hAnsi="Tahoma" w:cs="Tahoma"/>
                <w:spacing w:val="1"/>
              </w:rPr>
              <w:t>o</w:t>
            </w:r>
            <w:r>
              <w:rPr>
                <w:rFonts w:ascii="Tahoma" w:eastAsia="Tahoma" w:hAnsi="Tahoma" w:cs="Tahoma"/>
              </w:rPr>
              <w:t>d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034BA86" w14:textId="77777777" w:rsidR="00262D3D" w:rsidRDefault="00545320">
            <w:pPr>
              <w:spacing w:before="29"/>
              <w:ind w:left="15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13%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1E49892" w14:textId="77777777" w:rsidR="00262D3D" w:rsidRDefault="00545320">
            <w:pPr>
              <w:spacing w:before="29"/>
              <w:ind w:left="15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14%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9BDF67A" w14:textId="77777777" w:rsidR="00262D3D" w:rsidRDefault="00545320">
            <w:pPr>
              <w:spacing w:before="29"/>
              <w:ind w:left="15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15%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7A56D34" w14:textId="77777777" w:rsidR="00262D3D" w:rsidRDefault="00545320">
            <w:pPr>
              <w:spacing w:before="29"/>
              <w:ind w:left="15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16%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05B374A" w14:textId="77777777" w:rsidR="00262D3D" w:rsidRDefault="00545320">
            <w:pPr>
              <w:spacing w:before="29"/>
              <w:ind w:left="16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17%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664CBBB" w14:textId="77777777" w:rsidR="00262D3D" w:rsidRDefault="00545320">
            <w:pPr>
              <w:spacing w:before="29"/>
              <w:ind w:left="16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18%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3E8811A" w14:textId="77777777" w:rsidR="00262D3D" w:rsidRDefault="00545320">
            <w:pPr>
              <w:spacing w:before="29"/>
              <w:ind w:left="15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19%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9AD96D0" w14:textId="77777777" w:rsidR="00262D3D" w:rsidRDefault="00545320">
            <w:pPr>
              <w:spacing w:before="29"/>
              <w:ind w:left="15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20%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37F97A3" w14:textId="77777777" w:rsidR="00262D3D" w:rsidRDefault="00545320">
            <w:pPr>
              <w:spacing w:before="29"/>
              <w:ind w:left="16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21%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0E8F540" w14:textId="77777777" w:rsidR="00262D3D" w:rsidRDefault="00545320">
            <w:pPr>
              <w:spacing w:before="29"/>
              <w:ind w:left="16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22%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4155219" w14:textId="77777777" w:rsidR="00262D3D" w:rsidRDefault="00545320">
            <w:pPr>
              <w:spacing w:before="29"/>
              <w:ind w:left="15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23%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0FB453F" w14:textId="77777777" w:rsidR="00262D3D" w:rsidRDefault="00545320">
            <w:pPr>
              <w:spacing w:before="29"/>
              <w:ind w:left="15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24%</w:t>
            </w:r>
          </w:p>
        </w:tc>
      </w:tr>
      <w:tr w:rsidR="00262D3D" w14:paraId="40FECF2E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865A777" w14:textId="77777777" w:rsidR="00262D3D" w:rsidRDefault="00545320">
            <w:pPr>
              <w:spacing w:before="29"/>
              <w:ind w:left="305" w:right="31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ED679EB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885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50FDF40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877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CF45A89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870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5423420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862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7D6A14C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855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FF682DA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847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F06BF69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840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0E9ED4D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833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9414165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826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7768FCA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820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A772465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813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7BBF6FB" w14:textId="77777777" w:rsidR="00262D3D" w:rsidRDefault="00545320">
            <w:pPr>
              <w:spacing w:before="29"/>
              <w:ind w:left="12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806</w:t>
            </w:r>
          </w:p>
        </w:tc>
      </w:tr>
      <w:tr w:rsidR="00262D3D" w14:paraId="5828C7C4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A5EE2F1" w14:textId="77777777" w:rsidR="00262D3D" w:rsidRDefault="00545320">
            <w:pPr>
              <w:spacing w:before="29"/>
              <w:ind w:left="305" w:right="31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534F91C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783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C45A4E8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769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6D403F6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756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EA8F099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743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222FD90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731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3667160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718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C185794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706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CE48B3B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694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6BE0E55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683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43899B0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672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A6CC15C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661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942F11D" w14:textId="77777777" w:rsidR="00262D3D" w:rsidRDefault="00545320">
            <w:pPr>
              <w:spacing w:before="29"/>
              <w:ind w:left="12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650</w:t>
            </w:r>
          </w:p>
        </w:tc>
      </w:tr>
      <w:tr w:rsidR="00262D3D" w14:paraId="23B764B8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F848910" w14:textId="77777777" w:rsidR="00262D3D" w:rsidRDefault="00545320">
            <w:pPr>
              <w:spacing w:before="29"/>
              <w:ind w:left="305" w:right="31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A8B0302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693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1FF0F30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675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0F66568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658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79CE668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.6</w:t>
            </w:r>
            <w:r>
              <w:rPr>
                <w:rFonts w:ascii="Tahoma" w:eastAsia="Tahoma" w:hAnsi="Tahoma" w:cs="Tahoma"/>
              </w:rPr>
              <w:t>41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93FC9EC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624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F32332C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609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3E1E54F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593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C26BA03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579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4BAF106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564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2BD52F1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551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423A045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537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5C86429" w14:textId="77777777" w:rsidR="00262D3D" w:rsidRDefault="00545320">
            <w:pPr>
              <w:spacing w:before="29"/>
              <w:ind w:left="12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524</w:t>
            </w:r>
          </w:p>
        </w:tc>
      </w:tr>
      <w:tr w:rsidR="00262D3D" w14:paraId="1F5C041A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D9FA901" w14:textId="77777777" w:rsidR="00262D3D" w:rsidRDefault="00545320">
            <w:pPr>
              <w:spacing w:before="29"/>
              <w:ind w:left="305" w:right="31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123741E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613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82A53D4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592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ADEB6F3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572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D1D396E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552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53110CC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534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65E21E0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516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44657F5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499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9A913B8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482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66638C9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467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A9D40AD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451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DC6F587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437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4C61D39" w14:textId="77777777" w:rsidR="00262D3D" w:rsidRDefault="00545320">
            <w:pPr>
              <w:spacing w:before="29"/>
              <w:ind w:left="12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423</w:t>
            </w:r>
          </w:p>
        </w:tc>
      </w:tr>
      <w:tr w:rsidR="00262D3D" w14:paraId="302C729D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8161E9B" w14:textId="77777777" w:rsidR="00262D3D" w:rsidRDefault="00545320">
            <w:pPr>
              <w:spacing w:before="29"/>
              <w:ind w:left="305" w:right="31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3A0ECE2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543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FAC8C5D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519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991CC24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497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9513A67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476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C3A332D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456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FC9E9D7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437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01CA230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419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586F769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402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5CE473D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386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58FF609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370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EDE68F2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355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56CF62A" w14:textId="77777777" w:rsidR="00262D3D" w:rsidRDefault="00545320">
            <w:pPr>
              <w:spacing w:before="29"/>
              <w:ind w:left="12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341</w:t>
            </w:r>
          </w:p>
        </w:tc>
      </w:tr>
      <w:tr w:rsidR="00262D3D" w14:paraId="15C31388" w14:textId="77777777">
        <w:trPr>
          <w:trHeight w:hRule="exact" w:val="288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435C435" w14:textId="77777777" w:rsidR="00262D3D" w:rsidRDefault="00545320">
            <w:pPr>
              <w:spacing w:before="29"/>
              <w:ind w:left="305" w:right="31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DB4F08F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480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17D667A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456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2D14FED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432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2F42FCE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410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CDAE3A7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390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45C5424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370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5148DB7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352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08D9EDD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335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4146804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1"/>
              </w:rPr>
              <w:t>1</w:t>
            </w:r>
            <w:r>
              <w:rPr>
                <w:rFonts w:ascii="Tahoma" w:eastAsia="Tahoma" w:hAnsi="Tahoma" w:cs="Tahoma"/>
              </w:rPr>
              <w:t>9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DE7323B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303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97EAD90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289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BD56CFE" w14:textId="77777777" w:rsidR="00262D3D" w:rsidRDefault="00545320">
            <w:pPr>
              <w:spacing w:before="29"/>
              <w:ind w:left="12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275</w:t>
            </w:r>
          </w:p>
        </w:tc>
      </w:tr>
      <w:tr w:rsidR="00262D3D" w14:paraId="08B0861D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7D11847" w14:textId="77777777" w:rsidR="00262D3D" w:rsidRDefault="00545320">
            <w:pPr>
              <w:spacing w:before="29"/>
              <w:ind w:left="305" w:right="31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B9D4DC3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425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CBCEFF4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400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74E53BD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376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2EF22F2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354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B1C7AFB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333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EA69339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314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76AD9B5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296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92ED317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279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464E722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263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E03CBA9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249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2A8D0BD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235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15C9AEE" w14:textId="77777777" w:rsidR="00262D3D" w:rsidRDefault="00545320">
            <w:pPr>
              <w:spacing w:before="29"/>
              <w:ind w:left="12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222</w:t>
            </w:r>
          </w:p>
        </w:tc>
      </w:tr>
      <w:tr w:rsidR="00262D3D" w14:paraId="5F147BC7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715BE81" w14:textId="77777777" w:rsidR="00262D3D" w:rsidRDefault="00545320">
            <w:pPr>
              <w:spacing w:before="29"/>
              <w:ind w:left="305" w:right="31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83A4F01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376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FF5A1D2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351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D4DC191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327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B07AE12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305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0ADAC93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285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1C25A8B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266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81869D9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249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BA1A47D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233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3303696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218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BAAF6E7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204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8CED0A9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191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127CDF2" w14:textId="77777777" w:rsidR="00262D3D" w:rsidRDefault="00545320">
            <w:pPr>
              <w:spacing w:before="29"/>
              <w:ind w:left="12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179</w:t>
            </w:r>
          </w:p>
        </w:tc>
      </w:tr>
      <w:tr w:rsidR="00262D3D" w14:paraId="0963AAC6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FDD6A58" w14:textId="77777777" w:rsidR="00262D3D" w:rsidRDefault="00545320">
            <w:pPr>
              <w:spacing w:before="29"/>
              <w:ind w:left="305" w:right="31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C457EC5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333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11D2C5F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308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73C2C6E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284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A812B70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263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86C395C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243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AE157D0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225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1F294CA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209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242D522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194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8F76BB2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180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6EB4656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167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AF60D55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155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C6A69A5" w14:textId="77777777" w:rsidR="00262D3D" w:rsidRDefault="00545320">
            <w:pPr>
              <w:spacing w:before="29"/>
              <w:ind w:left="12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144</w:t>
            </w:r>
          </w:p>
        </w:tc>
      </w:tr>
      <w:tr w:rsidR="00262D3D" w14:paraId="0913D31B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F9B1A83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C54F05B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295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1958197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pacing w:val="1"/>
              </w:rPr>
              <w:t>0.</w:t>
            </w:r>
            <w:r>
              <w:rPr>
                <w:rFonts w:ascii="Tahoma" w:eastAsia="Tahoma" w:hAnsi="Tahoma" w:cs="Tahoma"/>
              </w:rPr>
              <w:t>270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F994FFA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247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79E06A8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227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47236E5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208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CB0BD30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191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356DE03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176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68FF16E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162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B2DE8B8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149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B45B9ED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137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CFAA645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126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6C9717E" w14:textId="77777777" w:rsidR="00262D3D" w:rsidRDefault="00545320">
            <w:pPr>
              <w:spacing w:before="29"/>
              <w:ind w:left="12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116</w:t>
            </w:r>
          </w:p>
        </w:tc>
      </w:tr>
      <w:tr w:rsidR="00262D3D" w14:paraId="348122FC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8966E9A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E1DE1D7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261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B6DAB0D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237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9480989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215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BA29155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195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6AE2512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178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1D11069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162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C6F630F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148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8382B44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135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DE08A12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123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A1DC17C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112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2949015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103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8684DE5" w14:textId="77777777" w:rsidR="00262D3D" w:rsidRDefault="00545320">
            <w:pPr>
              <w:spacing w:before="29"/>
              <w:ind w:left="12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094</w:t>
            </w:r>
          </w:p>
        </w:tc>
      </w:tr>
      <w:tr w:rsidR="00262D3D" w14:paraId="6D3651A8" w14:textId="77777777">
        <w:trPr>
          <w:trHeight w:hRule="exact" w:val="288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927DA63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8F1F4AF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231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544CCEB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208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B762A10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187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F3887B8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168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6BB8ADE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152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3CB2524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137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35C9C4A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124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2E47DED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112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2BFCC07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102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3032E11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092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C0B1006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083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F72ABD0" w14:textId="77777777" w:rsidR="00262D3D" w:rsidRDefault="00545320">
            <w:pPr>
              <w:spacing w:before="29"/>
              <w:ind w:left="12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076</w:t>
            </w:r>
          </w:p>
        </w:tc>
      </w:tr>
      <w:tr w:rsidR="00262D3D" w14:paraId="3B204C72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7E7870D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834E2A6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204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FE7EDD8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182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F9C54C2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163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B6C4F6B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145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52FBDE0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130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393F38C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116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DF30C0A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104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021AEBA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093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7390046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084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0CC23B8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075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2831CB7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068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AF16E47" w14:textId="77777777" w:rsidR="00262D3D" w:rsidRDefault="00545320">
            <w:pPr>
              <w:spacing w:before="29"/>
              <w:ind w:left="12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061</w:t>
            </w:r>
          </w:p>
        </w:tc>
      </w:tr>
      <w:tr w:rsidR="00262D3D" w14:paraId="35F42E4C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1218329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DB19C40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181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1C433B9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160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F00E5F8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141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08349EA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125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7B7794B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111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4B4D936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099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8FDB17A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088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78E6C63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078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DE0EE5A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069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924CB1C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062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390D7E7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055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6B76D98" w14:textId="77777777" w:rsidR="00262D3D" w:rsidRDefault="00545320">
            <w:pPr>
              <w:spacing w:before="29"/>
              <w:ind w:left="12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049</w:t>
            </w:r>
          </w:p>
        </w:tc>
      </w:tr>
      <w:tr w:rsidR="00262D3D" w14:paraId="445A7E56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3A0D76C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C7544D0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160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9DDE60F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140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0CFA917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123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9969074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108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0307559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095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E12D4EA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084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37ED8F9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074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4567245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065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36A822D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057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810F2A1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051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D38F51D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045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D201F38" w14:textId="77777777" w:rsidR="00262D3D" w:rsidRDefault="00545320">
            <w:pPr>
              <w:spacing w:before="29"/>
              <w:ind w:left="12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040</w:t>
            </w:r>
          </w:p>
        </w:tc>
      </w:tr>
      <w:tr w:rsidR="00262D3D" w14:paraId="4B4129DB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EAD7EA9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0E0F5EE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141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14791D1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123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1B1B70D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107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9C82313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093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DF64FF8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081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D66B32F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071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7F506F6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062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E18F2FF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054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E2EDC21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047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6BFC05F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042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543C2F2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.0</w:t>
            </w:r>
            <w:r>
              <w:rPr>
                <w:rFonts w:ascii="Tahoma" w:eastAsia="Tahoma" w:hAnsi="Tahoma" w:cs="Tahoma"/>
              </w:rPr>
              <w:t>36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39A8DDD" w14:textId="77777777" w:rsidR="00262D3D" w:rsidRDefault="00545320">
            <w:pPr>
              <w:spacing w:before="29"/>
              <w:ind w:left="12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032</w:t>
            </w:r>
          </w:p>
        </w:tc>
      </w:tr>
      <w:tr w:rsidR="00262D3D" w14:paraId="0914B847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DEF96D8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B7A9F9C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125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A49CD8E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108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C5FAF07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093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DCA95DA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080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FE3C534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069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0114338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060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14C8153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052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F0A4005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045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746C4D3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039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0F9B7A8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034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7077C2D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030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533A383" w14:textId="77777777" w:rsidR="00262D3D" w:rsidRDefault="00545320">
            <w:pPr>
              <w:spacing w:before="29"/>
              <w:ind w:left="12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026</w:t>
            </w:r>
          </w:p>
        </w:tc>
      </w:tr>
      <w:tr w:rsidR="00262D3D" w14:paraId="364285A3" w14:textId="77777777">
        <w:trPr>
          <w:trHeight w:hRule="exact" w:val="288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AEE2D8B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E561EB7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111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8E517A3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095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7C8BB28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081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AC0B96F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069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E96B13D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059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61A49CD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051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98E12BE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044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A71D19F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038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B83AF5C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032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5EB13CB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028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6633581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024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70858C7" w14:textId="77777777" w:rsidR="00262D3D" w:rsidRDefault="00545320">
            <w:pPr>
              <w:spacing w:before="29"/>
              <w:ind w:left="12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021</w:t>
            </w:r>
          </w:p>
        </w:tc>
      </w:tr>
      <w:tr w:rsidR="00262D3D" w14:paraId="35CC4A32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10D92A9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0C02C11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098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7677DBE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083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84F9559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070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021616F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060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BA39A98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051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E6E86B3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043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1322D76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037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D06D6B1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031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A672170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027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17A970F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023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701FE55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020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286BB4C" w14:textId="77777777" w:rsidR="00262D3D" w:rsidRDefault="00545320">
            <w:pPr>
              <w:spacing w:before="29"/>
              <w:ind w:left="12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017</w:t>
            </w:r>
          </w:p>
        </w:tc>
      </w:tr>
      <w:tr w:rsidR="00262D3D" w14:paraId="13884420" w14:textId="77777777">
        <w:trPr>
          <w:trHeight w:hRule="exact" w:val="283"/>
        </w:trPr>
        <w:tc>
          <w:tcPr>
            <w:tcW w:w="806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947361B" w14:textId="77777777" w:rsidR="00262D3D" w:rsidRDefault="00545320">
            <w:pPr>
              <w:spacing w:before="29"/>
              <w:ind w:left="252" w:right="25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20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BF390C3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087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A05527F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073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93A9AD2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.0</w:t>
            </w:r>
            <w:r>
              <w:rPr>
                <w:rFonts w:ascii="Tahoma" w:eastAsia="Tahoma" w:hAnsi="Tahoma" w:cs="Tahoma"/>
              </w:rPr>
              <w:t>61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852251C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051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2666D33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043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E78290C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037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2CBA460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031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96DC9C0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026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3E17A2F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022</w:t>
            </w:r>
          </w:p>
        </w:tc>
        <w:tc>
          <w:tcPr>
            <w:tcW w:w="755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C190FBA" w14:textId="77777777" w:rsidR="00262D3D" w:rsidRDefault="00545320">
            <w:pPr>
              <w:spacing w:before="29"/>
              <w:ind w:left="13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019</w:t>
            </w:r>
          </w:p>
        </w:tc>
        <w:tc>
          <w:tcPr>
            <w:tcW w:w="750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87D2452" w14:textId="77777777" w:rsidR="00262D3D" w:rsidRDefault="00545320">
            <w:pPr>
              <w:spacing w:before="29"/>
              <w:ind w:left="13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016</w:t>
            </w:r>
          </w:p>
        </w:tc>
        <w:tc>
          <w:tcPr>
            <w:tcW w:w="73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3E717C9" w14:textId="77777777" w:rsidR="00262D3D" w:rsidRDefault="00545320">
            <w:pPr>
              <w:spacing w:before="29"/>
              <w:ind w:left="12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014</w:t>
            </w:r>
          </w:p>
        </w:tc>
      </w:tr>
    </w:tbl>
    <w:p w14:paraId="6DAA4BC0" w14:textId="77777777" w:rsidR="00262D3D" w:rsidRDefault="00262D3D">
      <w:pPr>
        <w:spacing w:line="120" w:lineRule="exact"/>
        <w:rPr>
          <w:sz w:val="13"/>
          <w:szCs w:val="13"/>
        </w:rPr>
      </w:pPr>
    </w:p>
    <w:p w14:paraId="3928F392" w14:textId="77777777" w:rsidR="00262D3D" w:rsidRDefault="00262D3D">
      <w:pPr>
        <w:spacing w:line="200" w:lineRule="exact"/>
      </w:pPr>
    </w:p>
    <w:p w14:paraId="7314F463" w14:textId="77777777" w:rsidR="00262D3D" w:rsidRDefault="00262D3D">
      <w:pPr>
        <w:spacing w:line="200" w:lineRule="exact"/>
      </w:pPr>
    </w:p>
    <w:p w14:paraId="05F07DB1" w14:textId="77777777" w:rsidR="00262D3D" w:rsidRDefault="00262D3D">
      <w:pPr>
        <w:spacing w:line="200" w:lineRule="exact"/>
      </w:pPr>
    </w:p>
    <w:p w14:paraId="7612AF5D" w14:textId="77777777" w:rsidR="00262D3D" w:rsidRDefault="00262D3D">
      <w:pPr>
        <w:spacing w:line="200" w:lineRule="exact"/>
      </w:pPr>
    </w:p>
    <w:p w14:paraId="45DE683D" w14:textId="77777777" w:rsidR="00262D3D" w:rsidRDefault="00262D3D">
      <w:pPr>
        <w:spacing w:line="200" w:lineRule="exact"/>
      </w:pPr>
    </w:p>
    <w:p w14:paraId="0051C3E8" w14:textId="77777777" w:rsidR="00262D3D" w:rsidRDefault="0006163B">
      <w:pPr>
        <w:spacing w:before="27"/>
        <w:ind w:left="220"/>
        <w:rPr>
          <w:rFonts w:ascii="Tahoma" w:eastAsia="Tahoma" w:hAnsi="Tahoma" w:cs="Tahoma"/>
        </w:rPr>
        <w:sectPr w:rsidR="00262D3D">
          <w:headerReference w:type="default" r:id="rId10"/>
          <w:footerReference w:type="default" r:id="rId11"/>
          <w:pgSz w:w="12240" w:h="15840"/>
          <w:pgMar w:top="940" w:right="1020" w:bottom="280" w:left="1220" w:header="75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2247" behindDoc="1" locked="0" layoutInCell="1" allowOverlap="1" wp14:anchorId="1AC4E1D0" wp14:editId="0E17A93B">
                <wp:simplePos x="0" y="0"/>
                <wp:positionH relativeFrom="page">
                  <wp:posOffset>876935</wp:posOffset>
                </wp:positionH>
                <wp:positionV relativeFrom="paragraph">
                  <wp:posOffset>-48260</wp:posOffset>
                </wp:positionV>
                <wp:extent cx="6017895" cy="55880"/>
                <wp:effectExtent l="635" t="8890" r="1270" b="1905"/>
                <wp:wrapNone/>
                <wp:docPr id="1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7895" cy="55880"/>
                          <a:chOff x="1381" y="-76"/>
                          <a:chExt cx="9477" cy="88"/>
                        </a:xfrm>
                      </wpg:grpSpPr>
                      <wps:wsp>
                        <wps:cNvPr id="16" name="Freeform 8"/>
                        <wps:cNvSpPr>
                          <a:spLocks/>
                        </wps:cNvSpPr>
                        <wps:spPr bwMode="auto">
                          <a:xfrm>
                            <a:off x="1411" y="-47"/>
                            <a:ext cx="9418" cy="0"/>
                          </a:xfrm>
                          <a:custGeom>
                            <a:avLst/>
                            <a:gdLst>
                              <a:gd name="T0" fmla="+- 0 1411 1411"/>
                              <a:gd name="T1" fmla="*/ T0 w 9418"/>
                              <a:gd name="T2" fmla="+- 0 10829 1411"/>
                              <a:gd name="T3" fmla="*/ T2 w 941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8">
                                <a:moveTo>
                                  <a:pt x="0" y="0"/>
                                </a:moveTo>
                                <a:lnTo>
                                  <a:pt x="9418" y="0"/>
                                </a:lnTo>
                              </a:path>
                            </a:pathLst>
                          </a:custGeom>
                          <a:noFill/>
                          <a:ln w="37846">
                            <a:solidFill>
                              <a:srgbClr val="61232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"/>
                        <wps:cNvSpPr>
                          <a:spLocks/>
                        </wps:cNvSpPr>
                        <wps:spPr bwMode="auto">
                          <a:xfrm>
                            <a:off x="1411" y="4"/>
                            <a:ext cx="9418" cy="0"/>
                          </a:xfrm>
                          <a:custGeom>
                            <a:avLst/>
                            <a:gdLst>
                              <a:gd name="T0" fmla="+- 0 1411 1411"/>
                              <a:gd name="T1" fmla="*/ T0 w 9418"/>
                              <a:gd name="T2" fmla="+- 0 10829 1411"/>
                              <a:gd name="T3" fmla="*/ T2 w 941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8">
                                <a:moveTo>
                                  <a:pt x="0" y="0"/>
                                </a:moveTo>
                                <a:lnTo>
                                  <a:pt x="9418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61232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F4F4629" id="Group 6" o:spid="_x0000_s1026" style="position:absolute;margin-left:69.05pt;margin-top:-3.8pt;width:473.85pt;height:4.4pt;z-index:-4233;mso-position-horizontal-relative:page" coordorigin="1381,-76" coordsize="9477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">
                <v:shape id="Freeform 8" o:spid="_x0000_s1027" style="position:absolute;left:1411;top:-47;width:9418;height:0;visibility:visible;mso-wrap-style:square;v-text-anchor:top" coordsize="94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" path="m,l9418,e" filled="f" strokecolor="#612322" strokeweight="2.98pt">
                  <v:path arrowok="t" o:connecttype="custom" o:connectlocs="0,0;9418,0" o:connectangles="0,0"/>
                </v:shape>
                <v:shape id="Freeform 7" o:spid="_x0000_s1028" style="position:absolute;left:1411;top:4;width:9418;height:0;visibility:visible;mso-wrap-style:square;v-text-anchor:top" coordsize="94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" path="m,l9418,e" filled="f" strokecolor="#612322" strokeweight=".82pt">
                  <v:path arrowok="t" o:connecttype="custom" o:connectlocs="0,0;9418,0" o:connectangles="0,0"/>
                </v:shape>
                <w10:wrap anchorx="page"/>
              </v:group>
            </w:pict>
          </mc:Fallback>
        </mc:AlternateContent>
      </w:r>
      <w:r w:rsidR="00377C53">
        <w:rPr>
          <w:rFonts w:ascii="Tahoma" w:eastAsia="Tahoma" w:hAnsi="Tahoma" w:cs="Tahoma"/>
          <w:b/>
        </w:rPr>
        <w:t xml:space="preserve">   </w:t>
      </w:r>
      <w:r w:rsidR="00545320">
        <w:rPr>
          <w:rFonts w:ascii="Tahoma" w:eastAsia="Tahoma" w:hAnsi="Tahoma" w:cs="Tahoma"/>
          <w:b/>
        </w:rPr>
        <w:t xml:space="preserve">                                                                                                                  </w:t>
      </w:r>
      <w:r w:rsidR="00545320">
        <w:rPr>
          <w:rFonts w:ascii="Tahoma" w:eastAsia="Tahoma" w:hAnsi="Tahoma" w:cs="Tahoma"/>
          <w:b/>
          <w:spacing w:val="33"/>
        </w:rPr>
        <w:t xml:space="preserve"> </w:t>
      </w:r>
      <w:r w:rsidR="00545320">
        <w:rPr>
          <w:rFonts w:ascii="Tahoma" w:eastAsia="Tahoma" w:hAnsi="Tahoma" w:cs="Tahoma"/>
          <w:b/>
          <w:spacing w:val="2"/>
        </w:rPr>
        <w:t>P</w:t>
      </w:r>
      <w:r w:rsidR="00545320">
        <w:rPr>
          <w:rFonts w:ascii="Tahoma" w:eastAsia="Tahoma" w:hAnsi="Tahoma" w:cs="Tahoma"/>
          <w:b/>
        </w:rPr>
        <w:t>a</w:t>
      </w:r>
      <w:r w:rsidR="00545320">
        <w:rPr>
          <w:rFonts w:ascii="Tahoma" w:eastAsia="Tahoma" w:hAnsi="Tahoma" w:cs="Tahoma"/>
          <w:b/>
          <w:spacing w:val="-2"/>
        </w:rPr>
        <w:t>g</w:t>
      </w:r>
      <w:r w:rsidR="00545320">
        <w:rPr>
          <w:rFonts w:ascii="Tahoma" w:eastAsia="Tahoma" w:hAnsi="Tahoma" w:cs="Tahoma"/>
          <w:b/>
        </w:rPr>
        <w:t>e 9</w:t>
      </w:r>
      <w:r w:rsidR="00545320">
        <w:rPr>
          <w:rFonts w:ascii="Tahoma" w:eastAsia="Tahoma" w:hAnsi="Tahoma" w:cs="Tahoma"/>
          <w:b/>
          <w:spacing w:val="1"/>
        </w:rPr>
        <w:t xml:space="preserve"> o</w:t>
      </w:r>
      <w:r w:rsidR="00545320">
        <w:rPr>
          <w:rFonts w:ascii="Tahoma" w:eastAsia="Tahoma" w:hAnsi="Tahoma" w:cs="Tahoma"/>
          <w:b/>
        </w:rPr>
        <w:t>f</w:t>
      </w:r>
      <w:r w:rsidR="00545320">
        <w:rPr>
          <w:rFonts w:ascii="Tahoma" w:eastAsia="Tahoma" w:hAnsi="Tahoma" w:cs="Tahoma"/>
          <w:b/>
          <w:spacing w:val="-1"/>
        </w:rPr>
        <w:t xml:space="preserve"> </w:t>
      </w:r>
      <w:r w:rsidR="00545320">
        <w:rPr>
          <w:rFonts w:ascii="Tahoma" w:eastAsia="Tahoma" w:hAnsi="Tahoma" w:cs="Tahoma"/>
          <w:b/>
          <w:spacing w:val="-3"/>
        </w:rPr>
        <w:t>1</w:t>
      </w:r>
      <w:r w:rsidR="00545320">
        <w:rPr>
          <w:rFonts w:ascii="Tahoma" w:eastAsia="Tahoma" w:hAnsi="Tahoma" w:cs="Tahoma"/>
          <w:b/>
        </w:rPr>
        <w:t>0</w:t>
      </w:r>
    </w:p>
    <w:p w14:paraId="5BD5434B" w14:textId="77777777" w:rsidR="00262D3D" w:rsidRDefault="00262D3D">
      <w:pPr>
        <w:spacing w:before="3" w:line="100" w:lineRule="exact"/>
        <w:rPr>
          <w:sz w:val="11"/>
          <w:szCs w:val="11"/>
        </w:rPr>
      </w:pPr>
    </w:p>
    <w:p w14:paraId="1F836DF0" w14:textId="77777777" w:rsidR="00262D3D" w:rsidRDefault="00262D3D">
      <w:pPr>
        <w:spacing w:line="200" w:lineRule="exact"/>
      </w:pPr>
    </w:p>
    <w:p w14:paraId="101D6250" w14:textId="77777777" w:rsidR="00262D3D" w:rsidRDefault="00545320">
      <w:pPr>
        <w:spacing w:before="27" w:line="40" w:lineRule="exact"/>
        <w:ind w:left="220"/>
        <w:rPr>
          <w:rFonts w:ascii="Symbol" w:eastAsia="Symbol" w:hAnsi="Symbol" w:cs="Symbol"/>
          <w:sz w:val="17"/>
          <w:szCs w:val="17"/>
        </w:rPr>
      </w:pPr>
      <w:r>
        <w:rPr>
          <w:rFonts w:ascii="Tahoma" w:eastAsia="Tahoma" w:hAnsi="Tahoma" w:cs="Tahoma"/>
          <w:position w:val="-18"/>
          <w:sz w:val="18"/>
          <w:szCs w:val="18"/>
        </w:rPr>
        <w:t>P</w:t>
      </w:r>
      <w:r>
        <w:rPr>
          <w:rFonts w:ascii="Tahoma" w:eastAsia="Tahoma" w:hAnsi="Tahoma" w:cs="Tahoma"/>
          <w:spacing w:val="2"/>
          <w:position w:val="-18"/>
          <w:sz w:val="18"/>
          <w:szCs w:val="18"/>
        </w:rPr>
        <w:t>r</w:t>
      </w:r>
      <w:r>
        <w:rPr>
          <w:rFonts w:ascii="Tahoma" w:eastAsia="Tahoma" w:hAnsi="Tahoma" w:cs="Tahoma"/>
          <w:position w:val="-18"/>
          <w:sz w:val="18"/>
          <w:szCs w:val="18"/>
        </w:rPr>
        <w:t>e</w:t>
      </w:r>
      <w:r>
        <w:rPr>
          <w:rFonts w:ascii="Tahoma" w:eastAsia="Tahoma" w:hAnsi="Tahoma" w:cs="Tahoma"/>
          <w:spacing w:val="-4"/>
          <w:position w:val="-18"/>
          <w:sz w:val="18"/>
          <w:szCs w:val="18"/>
        </w:rPr>
        <w:t>s</w:t>
      </w:r>
      <w:r>
        <w:rPr>
          <w:rFonts w:ascii="Tahoma" w:eastAsia="Tahoma" w:hAnsi="Tahoma" w:cs="Tahoma"/>
          <w:position w:val="-18"/>
          <w:sz w:val="18"/>
          <w:szCs w:val="18"/>
        </w:rPr>
        <w:t>e</w:t>
      </w:r>
      <w:r>
        <w:rPr>
          <w:rFonts w:ascii="Tahoma" w:eastAsia="Tahoma" w:hAnsi="Tahoma" w:cs="Tahoma"/>
          <w:spacing w:val="-1"/>
          <w:position w:val="-18"/>
          <w:sz w:val="18"/>
          <w:szCs w:val="18"/>
        </w:rPr>
        <w:t>n</w:t>
      </w:r>
      <w:r>
        <w:rPr>
          <w:rFonts w:ascii="Tahoma" w:eastAsia="Tahoma" w:hAnsi="Tahoma" w:cs="Tahoma"/>
          <w:position w:val="-18"/>
          <w:sz w:val="18"/>
          <w:szCs w:val="18"/>
        </w:rPr>
        <w:t>t</w:t>
      </w:r>
      <w:r>
        <w:rPr>
          <w:rFonts w:ascii="Tahoma" w:eastAsia="Tahoma" w:hAnsi="Tahoma" w:cs="Tahoma"/>
          <w:spacing w:val="4"/>
          <w:position w:val="-18"/>
          <w:sz w:val="18"/>
          <w:szCs w:val="18"/>
        </w:rPr>
        <w:t xml:space="preserve"> </w:t>
      </w:r>
      <w:r>
        <w:rPr>
          <w:rFonts w:ascii="Tahoma" w:eastAsia="Tahoma" w:hAnsi="Tahoma" w:cs="Tahoma"/>
          <w:position w:val="-18"/>
          <w:sz w:val="18"/>
          <w:szCs w:val="18"/>
        </w:rPr>
        <w:t>v</w:t>
      </w:r>
      <w:r>
        <w:rPr>
          <w:rFonts w:ascii="Tahoma" w:eastAsia="Tahoma" w:hAnsi="Tahoma" w:cs="Tahoma"/>
          <w:spacing w:val="-4"/>
          <w:position w:val="-18"/>
          <w:sz w:val="18"/>
          <w:szCs w:val="18"/>
        </w:rPr>
        <w:t>a</w:t>
      </w:r>
      <w:r>
        <w:rPr>
          <w:rFonts w:ascii="Tahoma" w:eastAsia="Tahoma" w:hAnsi="Tahoma" w:cs="Tahoma"/>
          <w:spacing w:val="1"/>
          <w:position w:val="-18"/>
          <w:sz w:val="18"/>
          <w:szCs w:val="18"/>
        </w:rPr>
        <w:t>l</w:t>
      </w:r>
      <w:r>
        <w:rPr>
          <w:rFonts w:ascii="Tahoma" w:eastAsia="Tahoma" w:hAnsi="Tahoma" w:cs="Tahoma"/>
          <w:spacing w:val="-1"/>
          <w:position w:val="-18"/>
          <w:sz w:val="18"/>
          <w:szCs w:val="18"/>
        </w:rPr>
        <w:t>u</w:t>
      </w:r>
      <w:r>
        <w:rPr>
          <w:rFonts w:ascii="Tahoma" w:eastAsia="Tahoma" w:hAnsi="Tahoma" w:cs="Tahoma"/>
          <w:position w:val="-18"/>
          <w:sz w:val="18"/>
          <w:szCs w:val="18"/>
        </w:rPr>
        <w:t>e</w:t>
      </w:r>
      <w:r>
        <w:rPr>
          <w:rFonts w:ascii="Tahoma" w:eastAsia="Tahoma" w:hAnsi="Tahoma" w:cs="Tahoma"/>
          <w:spacing w:val="1"/>
          <w:position w:val="-18"/>
          <w:sz w:val="18"/>
          <w:szCs w:val="18"/>
        </w:rPr>
        <w:t xml:space="preserve"> i</w:t>
      </w:r>
      <w:r>
        <w:rPr>
          <w:rFonts w:ascii="Tahoma" w:eastAsia="Tahoma" w:hAnsi="Tahoma" w:cs="Tahoma"/>
          <w:spacing w:val="-1"/>
          <w:position w:val="-18"/>
          <w:sz w:val="18"/>
          <w:szCs w:val="18"/>
        </w:rPr>
        <w:t>n</w:t>
      </w:r>
      <w:r>
        <w:rPr>
          <w:rFonts w:ascii="Tahoma" w:eastAsia="Tahoma" w:hAnsi="Tahoma" w:cs="Tahoma"/>
          <w:spacing w:val="1"/>
          <w:position w:val="-18"/>
          <w:sz w:val="18"/>
          <w:szCs w:val="18"/>
        </w:rPr>
        <w:t>t</w:t>
      </w:r>
      <w:r>
        <w:rPr>
          <w:rFonts w:ascii="Tahoma" w:eastAsia="Tahoma" w:hAnsi="Tahoma" w:cs="Tahoma"/>
          <w:spacing w:val="-5"/>
          <w:position w:val="-18"/>
          <w:sz w:val="18"/>
          <w:szCs w:val="18"/>
        </w:rPr>
        <w:t>e</w:t>
      </w:r>
      <w:r>
        <w:rPr>
          <w:rFonts w:ascii="Tahoma" w:eastAsia="Tahoma" w:hAnsi="Tahoma" w:cs="Tahoma"/>
          <w:spacing w:val="2"/>
          <w:position w:val="-18"/>
          <w:sz w:val="18"/>
          <w:szCs w:val="18"/>
        </w:rPr>
        <w:t>r</w:t>
      </w:r>
      <w:r>
        <w:rPr>
          <w:rFonts w:ascii="Tahoma" w:eastAsia="Tahoma" w:hAnsi="Tahoma" w:cs="Tahoma"/>
          <w:position w:val="-18"/>
          <w:sz w:val="18"/>
          <w:szCs w:val="18"/>
        </w:rPr>
        <w:t>e</w:t>
      </w:r>
      <w:r>
        <w:rPr>
          <w:rFonts w:ascii="Tahoma" w:eastAsia="Tahoma" w:hAnsi="Tahoma" w:cs="Tahoma"/>
          <w:spacing w:val="-4"/>
          <w:position w:val="-18"/>
          <w:sz w:val="18"/>
          <w:szCs w:val="18"/>
        </w:rPr>
        <w:t>s</w:t>
      </w:r>
      <w:r>
        <w:rPr>
          <w:rFonts w:ascii="Tahoma" w:eastAsia="Tahoma" w:hAnsi="Tahoma" w:cs="Tahoma"/>
          <w:position w:val="-18"/>
          <w:sz w:val="18"/>
          <w:szCs w:val="18"/>
        </w:rPr>
        <w:t>t</w:t>
      </w:r>
      <w:r>
        <w:rPr>
          <w:rFonts w:ascii="Tahoma" w:eastAsia="Tahoma" w:hAnsi="Tahoma" w:cs="Tahoma"/>
          <w:spacing w:val="9"/>
          <w:position w:val="-18"/>
          <w:sz w:val="18"/>
          <w:szCs w:val="18"/>
        </w:rPr>
        <w:t xml:space="preserve"> </w:t>
      </w:r>
      <w:r>
        <w:rPr>
          <w:rFonts w:ascii="Tahoma" w:eastAsia="Tahoma" w:hAnsi="Tahoma" w:cs="Tahoma"/>
          <w:spacing w:val="-5"/>
          <w:position w:val="-18"/>
          <w:sz w:val="18"/>
          <w:szCs w:val="18"/>
        </w:rPr>
        <w:t>f</w:t>
      </w:r>
      <w:r>
        <w:rPr>
          <w:rFonts w:ascii="Tahoma" w:eastAsia="Tahoma" w:hAnsi="Tahoma" w:cs="Tahoma"/>
          <w:position w:val="-18"/>
          <w:sz w:val="18"/>
          <w:szCs w:val="18"/>
        </w:rPr>
        <w:t>a</w:t>
      </w:r>
      <w:r>
        <w:rPr>
          <w:rFonts w:ascii="Tahoma" w:eastAsia="Tahoma" w:hAnsi="Tahoma" w:cs="Tahoma"/>
          <w:spacing w:val="-2"/>
          <w:position w:val="-18"/>
          <w:sz w:val="18"/>
          <w:szCs w:val="18"/>
        </w:rPr>
        <w:t>c</w:t>
      </w:r>
      <w:r>
        <w:rPr>
          <w:rFonts w:ascii="Tahoma" w:eastAsia="Tahoma" w:hAnsi="Tahoma" w:cs="Tahoma"/>
          <w:spacing w:val="1"/>
          <w:position w:val="-18"/>
          <w:sz w:val="18"/>
          <w:szCs w:val="18"/>
        </w:rPr>
        <w:t>t</w:t>
      </w:r>
      <w:r>
        <w:rPr>
          <w:rFonts w:ascii="Tahoma" w:eastAsia="Tahoma" w:hAnsi="Tahoma" w:cs="Tahoma"/>
          <w:spacing w:val="-3"/>
          <w:position w:val="-18"/>
          <w:sz w:val="18"/>
          <w:szCs w:val="18"/>
        </w:rPr>
        <w:t>o</w:t>
      </w:r>
      <w:r>
        <w:rPr>
          <w:rFonts w:ascii="Tahoma" w:eastAsia="Tahoma" w:hAnsi="Tahoma" w:cs="Tahoma"/>
          <w:position w:val="-18"/>
          <w:sz w:val="18"/>
          <w:szCs w:val="18"/>
        </w:rPr>
        <w:t>r</w:t>
      </w:r>
      <w:r>
        <w:rPr>
          <w:rFonts w:ascii="Tahoma" w:eastAsia="Tahoma" w:hAnsi="Tahoma" w:cs="Tahoma"/>
          <w:spacing w:val="3"/>
          <w:position w:val="-18"/>
          <w:sz w:val="18"/>
          <w:szCs w:val="18"/>
        </w:rPr>
        <w:t xml:space="preserve"> </w:t>
      </w:r>
      <w:r>
        <w:rPr>
          <w:rFonts w:ascii="Tahoma" w:eastAsia="Tahoma" w:hAnsi="Tahoma" w:cs="Tahoma"/>
          <w:spacing w:val="2"/>
          <w:position w:val="-18"/>
          <w:sz w:val="18"/>
          <w:szCs w:val="18"/>
        </w:rPr>
        <w:t>o</w:t>
      </w:r>
      <w:r>
        <w:rPr>
          <w:rFonts w:ascii="Tahoma" w:eastAsia="Tahoma" w:hAnsi="Tahoma" w:cs="Tahoma"/>
          <w:position w:val="-18"/>
          <w:sz w:val="18"/>
          <w:szCs w:val="18"/>
        </w:rPr>
        <w:t>f</w:t>
      </w:r>
      <w:r>
        <w:rPr>
          <w:rFonts w:ascii="Tahoma" w:eastAsia="Tahoma" w:hAnsi="Tahoma" w:cs="Tahoma"/>
          <w:spacing w:val="3"/>
          <w:position w:val="-18"/>
          <w:sz w:val="18"/>
          <w:szCs w:val="18"/>
        </w:rPr>
        <w:t xml:space="preserve"> </w:t>
      </w:r>
      <w:r>
        <w:rPr>
          <w:rFonts w:ascii="Tahoma" w:eastAsia="Tahoma" w:hAnsi="Tahoma" w:cs="Tahoma"/>
          <w:spacing w:val="-4"/>
          <w:position w:val="-18"/>
          <w:sz w:val="18"/>
          <w:szCs w:val="18"/>
        </w:rPr>
        <w:t>a</w:t>
      </w:r>
      <w:r>
        <w:rPr>
          <w:rFonts w:ascii="Tahoma" w:eastAsia="Tahoma" w:hAnsi="Tahoma" w:cs="Tahoma"/>
          <w:position w:val="-18"/>
          <w:sz w:val="18"/>
          <w:szCs w:val="18"/>
        </w:rPr>
        <w:t>n</w:t>
      </w:r>
      <w:r>
        <w:rPr>
          <w:rFonts w:ascii="Tahoma" w:eastAsia="Tahoma" w:hAnsi="Tahoma" w:cs="Tahoma"/>
          <w:spacing w:val="3"/>
          <w:position w:val="-18"/>
          <w:sz w:val="18"/>
          <w:szCs w:val="18"/>
        </w:rPr>
        <w:t xml:space="preserve"> </w:t>
      </w:r>
      <w:r>
        <w:rPr>
          <w:rFonts w:ascii="Tahoma" w:eastAsia="Tahoma" w:hAnsi="Tahoma" w:cs="Tahoma"/>
          <w:spacing w:val="-2"/>
          <w:position w:val="-18"/>
          <w:sz w:val="18"/>
          <w:szCs w:val="18"/>
        </w:rPr>
        <w:t>(</w:t>
      </w:r>
      <w:r>
        <w:rPr>
          <w:rFonts w:ascii="Tahoma" w:eastAsia="Tahoma" w:hAnsi="Tahoma" w:cs="Tahoma"/>
          <w:spacing w:val="-3"/>
          <w:position w:val="-18"/>
          <w:sz w:val="18"/>
          <w:szCs w:val="18"/>
        </w:rPr>
        <w:t>o</w:t>
      </w:r>
      <w:r>
        <w:rPr>
          <w:rFonts w:ascii="Tahoma" w:eastAsia="Tahoma" w:hAnsi="Tahoma" w:cs="Tahoma"/>
          <w:spacing w:val="2"/>
          <w:position w:val="-18"/>
          <w:sz w:val="18"/>
          <w:szCs w:val="18"/>
        </w:rPr>
        <w:t>r</w:t>
      </w:r>
      <w:r>
        <w:rPr>
          <w:rFonts w:ascii="Tahoma" w:eastAsia="Tahoma" w:hAnsi="Tahoma" w:cs="Tahoma"/>
          <w:position w:val="-18"/>
          <w:sz w:val="18"/>
          <w:szCs w:val="18"/>
        </w:rPr>
        <w:t>d</w:t>
      </w:r>
      <w:r>
        <w:rPr>
          <w:rFonts w:ascii="Tahoma" w:eastAsia="Tahoma" w:hAnsi="Tahoma" w:cs="Tahoma"/>
          <w:spacing w:val="1"/>
          <w:position w:val="-18"/>
          <w:sz w:val="18"/>
          <w:szCs w:val="18"/>
        </w:rPr>
        <w:t>i</w:t>
      </w:r>
      <w:r>
        <w:rPr>
          <w:rFonts w:ascii="Tahoma" w:eastAsia="Tahoma" w:hAnsi="Tahoma" w:cs="Tahoma"/>
          <w:spacing w:val="-5"/>
          <w:position w:val="-18"/>
          <w:sz w:val="18"/>
          <w:szCs w:val="18"/>
        </w:rPr>
        <w:t>n</w:t>
      </w:r>
      <w:r>
        <w:rPr>
          <w:rFonts w:ascii="Tahoma" w:eastAsia="Tahoma" w:hAnsi="Tahoma" w:cs="Tahoma"/>
          <w:position w:val="-18"/>
          <w:sz w:val="18"/>
          <w:szCs w:val="18"/>
        </w:rPr>
        <w:t>a</w:t>
      </w:r>
      <w:r>
        <w:rPr>
          <w:rFonts w:ascii="Tahoma" w:eastAsia="Tahoma" w:hAnsi="Tahoma" w:cs="Tahoma"/>
          <w:spacing w:val="-3"/>
          <w:position w:val="-18"/>
          <w:sz w:val="18"/>
          <w:szCs w:val="18"/>
        </w:rPr>
        <w:t>r</w:t>
      </w:r>
      <w:r>
        <w:rPr>
          <w:rFonts w:ascii="Tahoma" w:eastAsia="Tahoma" w:hAnsi="Tahoma" w:cs="Tahoma"/>
          <w:position w:val="-18"/>
          <w:sz w:val="18"/>
          <w:szCs w:val="18"/>
        </w:rPr>
        <w:t>y)</w:t>
      </w:r>
      <w:r>
        <w:rPr>
          <w:rFonts w:ascii="Tahoma" w:eastAsia="Tahoma" w:hAnsi="Tahoma" w:cs="Tahoma"/>
          <w:spacing w:val="7"/>
          <w:position w:val="-18"/>
          <w:sz w:val="18"/>
          <w:szCs w:val="18"/>
        </w:rPr>
        <w:t xml:space="preserve"> </w:t>
      </w:r>
      <w:r>
        <w:rPr>
          <w:rFonts w:ascii="Tahoma" w:eastAsia="Tahoma" w:hAnsi="Tahoma" w:cs="Tahoma"/>
          <w:position w:val="-18"/>
          <w:sz w:val="18"/>
          <w:szCs w:val="18"/>
        </w:rPr>
        <w:t>a</w:t>
      </w:r>
      <w:r>
        <w:rPr>
          <w:rFonts w:ascii="Tahoma" w:eastAsia="Tahoma" w:hAnsi="Tahoma" w:cs="Tahoma"/>
          <w:spacing w:val="-1"/>
          <w:position w:val="-18"/>
          <w:sz w:val="18"/>
          <w:szCs w:val="18"/>
        </w:rPr>
        <w:t>nnu</w:t>
      </w:r>
      <w:r>
        <w:rPr>
          <w:rFonts w:ascii="Tahoma" w:eastAsia="Tahoma" w:hAnsi="Tahoma" w:cs="Tahoma"/>
          <w:spacing w:val="-3"/>
          <w:position w:val="-18"/>
          <w:sz w:val="18"/>
          <w:szCs w:val="18"/>
        </w:rPr>
        <w:t>i</w:t>
      </w:r>
      <w:r>
        <w:rPr>
          <w:rFonts w:ascii="Tahoma" w:eastAsia="Tahoma" w:hAnsi="Tahoma" w:cs="Tahoma"/>
          <w:spacing w:val="1"/>
          <w:position w:val="-18"/>
          <w:sz w:val="18"/>
          <w:szCs w:val="18"/>
        </w:rPr>
        <w:t>t</w:t>
      </w:r>
      <w:r>
        <w:rPr>
          <w:rFonts w:ascii="Tahoma" w:eastAsia="Tahoma" w:hAnsi="Tahoma" w:cs="Tahoma"/>
          <w:position w:val="-18"/>
          <w:sz w:val="18"/>
          <w:szCs w:val="18"/>
        </w:rPr>
        <w:t>y</w:t>
      </w:r>
      <w:r>
        <w:rPr>
          <w:rFonts w:ascii="Tahoma" w:eastAsia="Tahoma" w:hAnsi="Tahoma" w:cs="Tahoma"/>
          <w:spacing w:val="3"/>
          <w:position w:val="-18"/>
          <w:sz w:val="18"/>
          <w:szCs w:val="18"/>
        </w:rPr>
        <w:t xml:space="preserve"> </w:t>
      </w:r>
      <w:r>
        <w:rPr>
          <w:rFonts w:ascii="Tahoma" w:eastAsia="Tahoma" w:hAnsi="Tahoma" w:cs="Tahoma"/>
          <w:spacing w:val="2"/>
          <w:position w:val="-18"/>
          <w:sz w:val="18"/>
          <w:szCs w:val="18"/>
        </w:rPr>
        <w:t>o</w:t>
      </w:r>
      <w:r>
        <w:rPr>
          <w:rFonts w:ascii="Tahoma" w:eastAsia="Tahoma" w:hAnsi="Tahoma" w:cs="Tahoma"/>
          <w:position w:val="-18"/>
          <w:sz w:val="18"/>
          <w:szCs w:val="18"/>
        </w:rPr>
        <w:t>f</w:t>
      </w:r>
      <w:r>
        <w:rPr>
          <w:rFonts w:ascii="Tahoma" w:eastAsia="Tahoma" w:hAnsi="Tahoma" w:cs="Tahoma"/>
          <w:spacing w:val="-2"/>
          <w:position w:val="-18"/>
          <w:sz w:val="18"/>
          <w:szCs w:val="18"/>
        </w:rPr>
        <w:t xml:space="preserve"> </w:t>
      </w:r>
      <w:proofErr w:type="spellStart"/>
      <w:r>
        <w:rPr>
          <w:rFonts w:ascii="Tahoma" w:eastAsia="Tahoma" w:hAnsi="Tahoma" w:cs="Tahoma"/>
          <w:spacing w:val="-1"/>
          <w:position w:val="-18"/>
          <w:sz w:val="18"/>
          <w:szCs w:val="18"/>
        </w:rPr>
        <w:t>Sh</w:t>
      </w:r>
      <w:r>
        <w:rPr>
          <w:rFonts w:ascii="Tahoma" w:eastAsia="Tahoma" w:hAnsi="Tahoma" w:cs="Tahoma"/>
          <w:position w:val="-18"/>
          <w:sz w:val="18"/>
          <w:szCs w:val="18"/>
        </w:rPr>
        <w:t>s</w:t>
      </w:r>
      <w:proofErr w:type="spellEnd"/>
      <w:r>
        <w:rPr>
          <w:rFonts w:ascii="Tahoma" w:eastAsia="Tahoma" w:hAnsi="Tahoma" w:cs="Tahoma"/>
          <w:position w:val="-18"/>
          <w:sz w:val="18"/>
          <w:szCs w:val="18"/>
        </w:rPr>
        <w:t xml:space="preserve"> 1</w:t>
      </w:r>
      <w:r>
        <w:rPr>
          <w:rFonts w:ascii="Tahoma" w:eastAsia="Tahoma" w:hAnsi="Tahoma" w:cs="Tahoma"/>
          <w:spacing w:val="-1"/>
          <w:position w:val="-18"/>
          <w:sz w:val="18"/>
          <w:szCs w:val="18"/>
        </w:rPr>
        <w:t xml:space="preserve"> </w:t>
      </w:r>
      <w:r>
        <w:rPr>
          <w:rFonts w:ascii="Tahoma" w:eastAsia="Tahoma" w:hAnsi="Tahoma" w:cs="Tahoma"/>
          <w:position w:val="-18"/>
          <w:sz w:val="18"/>
          <w:szCs w:val="18"/>
        </w:rPr>
        <w:t>per</w:t>
      </w:r>
      <w:r>
        <w:rPr>
          <w:rFonts w:ascii="Tahoma" w:eastAsia="Tahoma" w:hAnsi="Tahoma" w:cs="Tahoma"/>
          <w:spacing w:val="1"/>
          <w:position w:val="-18"/>
          <w:sz w:val="18"/>
          <w:szCs w:val="18"/>
        </w:rPr>
        <w:t xml:space="preserve"> </w:t>
      </w:r>
      <w:r>
        <w:rPr>
          <w:rFonts w:ascii="Tahoma" w:eastAsia="Tahoma" w:hAnsi="Tahoma" w:cs="Tahoma"/>
          <w:position w:val="-18"/>
          <w:sz w:val="18"/>
          <w:szCs w:val="18"/>
        </w:rPr>
        <w:t>p</w:t>
      </w:r>
      <w:r>
        <w:rPr>
          <w:rFonts w:ascii="Tahoma" w:eastAsia="Tahoma" w:hAnsi="Tahoma" w:cs="Tahoma"/>
          <w:spacing w:val="-5"/>
          <w:position w:val="-18"/>
          <w:sz w:val="18"/>
          <w:szCs w:val="18"/>
        </w:rPr>
        <w:t>e</w:t>
      </w:r>
      <w:r>
        <w:rPr>
          <w:rFonts w:ascii="Tahoma" w:eastAsia="Tahoma" w:hAnsi="Tahoma" w:cs="Tahoma"/>
          <w:spacing w:val="2"/>
          <w:position w:val="-18"/>
          <w:sz w:val="18"/>
          <w:szCs w:val="18"/>
        </w:rPr>
        <w:t>r</w:t>
      </w:r>
      <w:r>
        <w:rPr>
          <w:rFonts w:ascii="Tahoma" w:eastAsia="Tahoma" w:hAnsi="Tahoma" w:cs="Tahoma"/>
          <w:spacing w:val="-3"/>
          <w:position w:val="-18"/>
          <w:sz w:val="18"/>
          <w:szCs w:val="18"/>
        </w:rPr>
        <w:t>i</w:t>
      </w:r>
      <w:r>
        <w:rPr>
          <w:rFonts w:ascii="Tahoma" w:eastAsia="Tahoma" w:hAnsi="Tahoma" w:cs="Tahoma"/>
          <w:spacing w:val="2"/>
          <w:position w:val="-18"/>
          <w:sz w:val="18"/>
          <w:szCs w:val="18"/>
        </w:rPr>
        <w:t>o</w:t>
      </w:r>
      <w:r>
        <w:rPr>
          <w:rFonts w:ascii="Tahoma" w:eastAsia="Tahoma" w:hAnsi="Tahoma" w:cs="Tahoma"/>
          <w:position w:val="-18"/>
          <w:sz w:val="18"/>
          <w:szCs w:val="18"/>
        </w:rPr>
        <w:t>d</w:t>
      </w:r>
      <w:r>
        <w:rPr>
          <w:rFonts w:ascii="Tahoma" w:eastAsia="Tahoma" w:hAnsi="Tahoma" w:cs="Tahoma"/>
          <w:spacing w:val="2"/>
          <w:position w:val="-18"/>
          <w:sz w:val="18"/>
          <w:szCs w:val="18"/>
        </w:rPr>
        <w:t xml:space="preserve"> </w:t>
      </w:r>
      <w:r>
        <w:rPr>
          <w:rFonts w:ascii="Tahoma" w:eastAsia="Tahoma" w:hAnsi="Tahoma" w:cs="Tahoma"/>
          <w:position w:val="-18"/>
          <w:sz w:val="18"/>
          <w:szCs w:val="18"/>
        </w:rPr>
        <w:t xml:space="preserve">at </w:t>
      </w:r>
      <w:r>
        <w:rPr>
          <w:rFonts w:ascii="Tahoma" w:eastAsia="Tahoma" w:hAnsi="Tahoma" w:cs="Tahoma"/>
          <w:spacing w:val="2"/>
          <w:position w:val="-18"/>
          <w:sz w:val="18"/>
          <w:szCs w:val="18"/>
        </w:rPr>
        <w:t>r</w:t>
      </w:r>
      <w:r>
        <w:rPr>
          <w:rFonts w:ascii="Tahoma" w:eastAsia="Tahoma" w:hAnsi="Tahoma" w:cs="Tahoma"/>
          <w:position w:val="-18"/>
          <w:sz w:val="18"/>
          <w:szCs w:val="18"/>
        </w:rPr>
        <w:t>%</w:t>
      </w:r>
      <w:r>
        <w:rPr>
          <w:rFonts w:ascii="Tahoma" w:eastAsia="Tahoma" w:hAnsi="Tahoma" w:cs="Tahoma"/>
          <w:spacing w:val="-1"/>
          <w:position w:val="-18"/>
          <w:sz w:val="18"/>
          <w:szCs w:val="18"/>
        </w:rPr>
        <w:t xml:space="preserve"> </w:t>
      </w:r>
      <w:r>
        <w:rPr>
          <w:rFonts w:ascii="Tahoma" w:eastAsia="Tahoma" w:hAnsi="Tahoma" w:cs="Tahoma"/>
          <w:position w:val="-18"/>
          <w:sz w:val="18"/>
          <w:szCs w:val="18"/>
        </w:rPr>
        <w:t>f</w:t>
      </w:r>
      <w:r>
        <w:rPr>
          <w:rFonts w:ascii="Tahoma" w:eastAsia="Tahoma" w:hAnsi="Tahoma" w:cs="Tahoma"/>
          <w:spacing w:val="-3"/>
          <w:position w:val="-18"/>
          <w:sz w:val="18"/>
          <w:szCs w:val="18"/>
        </w:rPr>
        <w:t>o</w:t>
      </w:r>
      <w:r>
        <w:rPr>
          <w:rFonts w:ascii="Tahoma" w:eastAsia="Tahoma" w:hAnsi="Tahoma" w:cs="Tahoma"/>
          <w:position w:val="-18"/>
          <w:sz w:val="18"/>
          <w:szCs w:val="18"/>
        </w:rPr>
        <w:t>r</w:t>
      </w:r>
      <w:r>
        <w:rPr>
          <w:rFonts w:ascii="Tahoma" w:eastAsia="Tahoma" w:hAnsi="Tahoma" w:cs="Tahoma"/>
          <w:spacing w:val="5"/>
          <w:position w:val="-18"/>
          <w:sz w:val="18"/>
          <w:szCs w:val="18"/>
        </w:rPr>
        <w:t xml:space="preserve"> </w:t>
      </w:r>
      <w:r>
        <w:rPr>
          <w:rFonts w:ascii="Tahoma" w:eastAsia="Tahoma" w:hAnsi="Tahoma" w:cs="Tahoma"/>
          <w:position w:val="-18"/>
          <w:sz w:val="18"/>
          <w:szCs w:val="18"/>
        </w:rPr>
        <w:t>n</w:t>
      </w:r>
      <w:r>
        <w:rPr>
          <w:rFonts w:ascii="Tahoma" w:eastAsia="Tahoma" w:hAnsi="Tahoma" w:cs="Tahoma"/>
          <w:spacing w:val="-3"/>
          <w:position w:val="-18"/>
          <w:sz w:val="18"/>
          <w:szCs w:val="18"/>
        </w:rPr>
        <w:t xml:space="preserve"> </w:t>
      </w:r>
      <w:r>
        <w:rPr>
          <w:rFonts w:ascii="Tahoma" w:eastAsia="Tahoma" w:hAnsi="Tahoma" w:cs="Tahoma"/>
          <w:position w:val="-18"/>
          <w:sz w:val="18"/>
          <w:szCs w:val="18"/>
        </w:rPr>
        <w:t>pe</w:t>
      </w:r>
      <w:r>
        <w:rPr>
          <w:rFonts w:ascii="Tahoma" w:eastAsia="Tahoma" w:hAnsi="Tahoma" w:cs="Tahoma"/>
          <w:spacing w:val="-3"/>
          <w:position w:val="-18"/>
          <w:sz w:val="18"/>
          <w:szCs w:val="18"/>
        </w:rPr>
        <w:t>r</w:t>
      </w:r>
      <w:r>
        <w:rPr>
          <w:rFonts w:ascii="Tahoma" w:eastAsia="Tahoma" w:hAnsi="Tahoma" w:cs="Tahoma"/>
          <w:spacing w:val="1"/>
          <w:position w:val="-18"/>
          <w:sz w:val="18"/>
          <w:szCs w:val="18"/>
        </w:rPr>
        <w:t>i</w:t>
      </w:r>
      <w:r>
        <w:rPr>
          <w:rFonts w:ascii="Tahoma" w:eastAsia="Tahoma" w:hAnsi="Tahoma" w:cs="Tahoma"/>
          <w:spacing w:val="-3"/>
          <w:position w:val="-18"/>
          <w:sz w:val="18"/>
          <w:szCs w:val="18"/>
        </w:rPr>
        <w:t>o</w:t>
      </w:r>
      <w:r>
        <w:rPr>
          <w:rFonts w:ascii="Tahoma" w:eastAsia="Tahoma" w:hAnsi="Tahoma" w:cs="Tahoma"/>
          <w:position w:val="-18"/>
          <w:sz w:val="18"/>
          <w:szCs w:val="18"/>
        </w:rPr>
        <w:t>ds</w:t>
      </w:r>
      <w:r>
        <w:rPr>
          <w:rFonts w:ascii="Tahoma" w:eastAsia="Tahoma" w:hAnsi="Tahoma" w:cs="Tahoma"/>
          <w:spacing w:val="32"/>
          <w:position w:val="-18"/>
          <w:sz w:val="18"/>
          <w:szCs w:val="18"/>
        </w:rPr>
        <w:t xml:space="preserve"> </w:t>
      </w:r>
      <w:r>
        <w:rPr>
          <w:rFonts w:ascii="Symbol" w:eastAsia="Symbol" w:hAnsi="Symbol" w:cs="Symbol"/>
          <w:position w:val="-26"/>
          <w:sz w:val="17"/>
          <w:szCs w:val="17"/>
        </w:rPr>
        <w:t></w:t>
      </w:r>
      <w:r>
        <w:rPr>
          <w:spacing w:val="-1"/>
          <w:position w:val="-26"/>
          <w:sz w:val="17"/>
          <w:szCs w:val="17"/>
        </w:rPr>
        <w:t xml:space="preserve"> </w:t>
      </w:r>
      <w:r>
        <w:rPr>
          <w:position w:val="-18"/>
          <w:sz w:val="17"/>
          <w:szCs w:val="17"/>
          <w:u w:val="single" w:color="000000"/>
        </w:rPr>
        <w:t>1</w:t>
      </w:r>
      <w:r>
        <w:rPr>
          <w:spacing w:val="5"/>
          <w:position w:val="-18"/>
          <w:sz w:val="17"/>
          <w:szCs w:val="17"/>
          <w:u w:val="single" w:color="000000"/>
        </w:rPr>
        <w:t xml:space="preserve"> </w:t>
      </w:r>
      <w:r>
        <w:rPr>
          <w:rFonts w:ascii="Symbol" w:eastAsia="Symbol" w:hAnsi="Symbol" w:cs="Symbol"/>
          <w:w w:val="99"/>
          <w:position w:val="-18"/>
          <w:sz w:val="17"/>
          <w:szCs w:val="17"/>
          <w:u w:val="single" w:color="000000"/>
        </w:rPr>
        <w:t></w:t>
      </w:r>
      <w:r>
        <w:rPr>
          <w:rFonts w:ascii="Symbol" w:eastAsia="Symbol" w:hAnsi="Symbol" w:cs="Symbol"/>
          <w:spacing w:val="-21"/>
          <w:w w:val="99"/>
          <w:position w:val="-18"/>
          <w:sz w:val="17"/>
          <w:szCs w:val="17"/>
          <w:u w:val="single" w:color="000000"/>
        </w:rPr>
        <w:t></w:t>
      </w:r>
      <w:r>
        <w:rPr>
          <w:rFonts w:ascii="Symbol" w:eastAsia="Symbol" w:hAnsi="Symbol" w:cs="Symbol"/>
          <w:spacing w:val="-27"/>
          <w:position w:val="-18"/>
          <w:sz w:val="22"/>
          <w:szCs w:val="22"/>
          <w:u w:val="single" w:color="000000"/>
        </w:rPr>
        <w:t></w:t>
      </w:r>
      <w:r>
        <w:rPr>
          <w:position w:val="-18"/>
          <w:sz w:val="17"/>
          <w:szCs w:val="17"/>
          <w:u w:val="single" w:color="000000"/>
        </w:rPr>
        <w:t>1</w:t>
      </w:r>
      <w:r>
        <w:rPr>
          <w:spacing w:val="7"/>
          <w:position w:val="-18"/>
          <w:sz w:val="17"/>
          <w:szCs w:val="17"/>
          <w:u w:val="single" w:color="000000"/>
        </w:rPr>
        <w:t xml:space="preserve"> </w:t>
      </w:r>
      <w:r>
        <w:rPr>
          <w:rFonts w:ascii="Symbol" w:eastAsia="Symbol" w:hAnsi="Symbol" w:cs="Symbol"/>
          <w:w w:val="99"/>
          <w:position w:val="-18"/>
          <w:sz w:val="17"/>
          <w:szCs w:val="17"/>
          <w:u w:val="single" w:color="000000"/>
        </w:rPr>
        <w:t></w:t>
      </w:r>
      <w:r>
        <w:rPr>
          <w:rFonts w:ascii="Symbol" w:eastAsia="Symbol" w:hAnsi="Symbol" w:cs="Symbol"/>
          <w:spacing w:val="-17"/>
          <w:w w:val="99"/>
          <w:position w:val="-18"/>
          <w:sz w:val="17"/>
          <w:szCs w:val="17"/>
          <w:u w:val="single" w:color="000000"/>
        </w:rPr>
        <w:t></w:t>
      </w:r>
      <w:r>
        <w:rPr>
          <w:i/>
          <w:position w:val="-18"/>
          <w:sz w:val="17"/>
          <w:szCs w:val="17"/>
          <w:u w:val="single" w:color="000000"/>
        </w:rPr>
        <w:t>r</w:t>
      </w:r>
      <w:r>
        <w:rPr>
          <w:i/>
          <w:spacing w:val="1"/>
          <w:position w:val="-18"/>
          <w:sz w:val="17"/>
          <w:szCs w:val="17"/>
          <w:u w:val="single" w:color="000000"/>
        </w:rPr>
        <w:t xml:space="preserve"> </w:t>
      </w:r>
      <w:r>
        <w:rPr>
          <w:rFonts w:ascii="Symbol" w:eastAsia="Symbol" w:hAnsi="Symbol" w:cs="Symbol"/>
          <w:position w:val="-18"/>
          <w:sz w:val="22"/>
          <w:szCs w:val="22"/>
          <w:u w:val="single" w:color="000000"/>
        </w:rPr>
        <w:t></w:t>
      </w:r>
      <w:proofErr w:type="gramStart"/>
      <w:r>
        <w:rPr>
          <w:rFonts w:ascii="Symbol" w:eastAsia="Symbol" w:hAnsi="Symbol" w:cs="Symbol"/>
          <w:spacing w:val="2"/>
          <w:position w:val="-18"/>
          <w:sz w:val="22"/>
          <w:szCs w:val="22"/>
          <w:u w:val="single" w:color="000000"/>
        </w:rPr>
        <w:t></w:t>
      </w:r>
      <w:r>
        <w:rPr>
          <w:spacing w:val="1"/>
          <w:position w:val="-18"/>
          <w:sz w:val="22"/>
          <w:szCs w:val="22"/>
          <w:u w:val="single" w:color="000000"/>
        </w:rPr>
        <w:t xml:space="preserve"> </w:t>
      </w:r>
      <w:r>
        <w:rPr>
          <w:spacing w:val="-25"/>
          <w:position w:val="-18"/>
          <w:sz w:val="22"/>
          <w:szCs w:val="22"/>
        </w:rPr>
        <w:t xml:space="preserve"> </w:t>
      </w:r>
      <w:r>
        <w:rPr>
          <w:rFonts w:ascii="Symbol" w:eastAsia="Symbol" w:hAnsi="Symbol" w:cs="Symbol"/>
          <w:position w:val="-26"/>
          <w:sz w:val="17"/>
          <w:szCs w:val="17"/>
        </w:rPr>
        <w:t></w:t>
      </w:r>
      <w:proofErr w:type="gramEnd"/>
    </w:p>
    <w:p w14:paraId="52514D89" w14:textId="77777777" w:rsidR="00262D3D" w:rsidRDefault="00545320">
      <w:pPr>
        <w:spacing w:line="180" w:lineRule="exact"/>
        <w:ind w:right="1467"/>
        <w:jc w:val="right"/>
        <w:rPr>
          <w:rFonts w:ascii="Symbol" w:eastAsia="Symbol" w:hAnsi="Symbol" w:cs="Symbol"/>
          <w:sz w:val="17"/>
          <w:szCs w:val="17"/>
        </w:rPr>
      </w:pPr>
      <w:r>
        <w:rPr>
          <w:rFonts w:ascii="Symbol" w:eastAsia="Symbol" w:hAnsi="Symbol" w:cs="Symbol"/>
          <w:sz w:val="17"/>
          <w:szCs w:val="17"/>
        </w:rPr>
        <w:t></w:t>
      </w:r>
      <w:r>
        <w:rPr>
          <w:sz w:val="17"/>
          <w:szCs w:val="17"/>
        </w:rPr>
        <w:t xml:space="preserve">                   </w:t>
      </w:r>
      <w:r>
        <w:rPr>
          <w:spacing w:val="21"/>
          <w:sz w:val="17"/>
          <w:szCs w:val="17"/>
        </w:rPr>
        <w:t xml:space="preserve"> </w:t>
      </w:r>
      <w:r>
        <w:rPr>
          <w:rFonts w:ascii="Symbol" w:eastAsia="Symbol" w:hAnsi="Symbol" w:cs="Symbol"/>
          <w:position w:val="7"/>
          <w:sz w:val="10"/>
          <w:szCs w:val="10"/>
        </w:rPr>
        <w:t></w:t>
      </w:r>
      <w:r>
        <w:rPr>
          <w:spacing w:val="2"/>
          <w:position w:val="7"/>
          <w:sz w:val="10"/>
          <w:szCs w:val="10"/>
        </w:rPr>
        <w:t xml:space="preserve"> </w:t>
      </w:r>
      <w:r>
        <w:rPr>
          <w:i/>
          <w:position w:val="7"/>
          <w:sz w:val="10"/>
          <w:szCs w:val="10"/>
        </w:rPr>
        <w:t xml:space="preserve">n  </w:t>
      </w:r>
      <w:r>
        <w:rPr>
          <w:i/>
          <w:spacing w:val="5"/>
          <w:position w:val="7"/>
          <w:sz w:val="10"/>
          <w:szCs w:val="10"/>
        </w:rPr>
        <w:t xml:space="preserve"> </w:t>
      </w:r>
      <w:r>
        <w:rPr>
          <w:rFonts w:ascii="Symbol" w:eastAsia="Symbol" w:hAnsi="Symbol" w:cs="Symbol"/>
          <w:w w:val="99"/>
          <w:sz w:val="17"/>
          <w:szCs w:val="17"/>
        </w:rPr>
        <w:t></w:t>
      </w:r>
    </w:p>
    <w:p w14:paraId="14185CA2" w14:textId="77777777" w:rsidR="00262D3D" w:rsidRDefault="0006163B">
      <w:pPr>
        <w:spacing w:line="160" w:lineRule="exact"/>
        <w:ind w:right="1467"/>
        <w:jc w:val="right"/>
        <w:rPr>
          <w:rFonts w:ascii="Symbol" w:eastAsia="Symbol" w:hAnsi="Symbol" w:cs="Symbol"/>
          <w:sz w:val="17"/>
          <w:szCs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12249" behindDoc="1" locked="0" layoutInCell="1" allowOverlap="1" wp14:anchorId="3CC3E68B" wp14:editId="42703F7B">
                <wp:simplePos x="0" y="0"/>
                <wp:positionH relativeFrom="page">
                  <wp:posOffset>5989320</wp:posOffset>
                </wp:positionH>
                <wp:positionV relativeFrom="paragraph">
                  <wp:posOffset>50165</wp:posOffset>
                </wp:positionV>
                <wp:extent cx="41275" cy="106680"/>
                <wp:effectExtent l="0" t="2540" r="0" b="0"/>
                <wp:wrapNone/>
                <wp:docPr id="1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75" cy="10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51486" w14:textId="77777777" w:rsidR="009E36A4" w:rsidRDefault="009E36A4">
                            <w:pPr>
                              <w:spacing w:line="160" w:lineRule="exact"/>
                              <w:ind w:right="-45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i/>
                                <w:sz w:val="17"/>
                                <w:szCs w:val="17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3E68B" id="Text Box 5" o:spid="_x0000_s1034" type="#_x0000_t202" style="position:absolute;left:0;text-align:left;margin-left:471.6pt;margin-top:3.95pt;width:3.25pt;height:8.4pt;z-index:-42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" filled="f" stroked="f">
                <v:textbox inset="0,0,0,0">
                  <w:txbxContent>
                    <w:p w14:paraId="58851486" w14:textId="77777777" w:rsidR="009E36A4" w:rsidRDefault="009E36A4">
                      <w:pPr>
                        <w:spacing w:line="160" w:lineRule="exact"/>
                        <w:ind w:right="-45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i/>
                          <w:sz w:val="17"/>
                          <w:szCs w:val="17"/>
                        </w:rPr>
                        <w:t>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45320">
        <w:rPr>
          <w:rFonts w:ascii="Symbol" w:eastAsia="Symbol" w:hAnsi="Symbol" w:cs="Symbol"/>
          <w:position w:val="-3"/>
          <w:sz w:val="17"/>
          <w:szCs w:val="17"/>
        </w:rPr>
        <w:t></w:t>
      </w:r>
      <w:r w:rsidR="00545320">
        <w:rPr>
          <w:position w:val="-3"/>
          <w:sz w:val="17"/>
          <w:szCs w:val="17"/>
        </w:rPr>
        <w:t xml:space="preserve">                        </w:t>
      </w:r>
      <w:r w:rsidR="00545320">
        <w:rPr>
          <w:spacing w:val="19"/>
          <w:position w:val="-3"/>
          <w:sz w:val="17"/>
          <w:szCs w:val="17"/>
        </w:rPr>
        <w:t xml:space="preserve"> </w:t>
      </w:r>
      <w:r w:rsidR="00545320">
        <w:rPr>
          <w:rFonts w:ascii="Symbol" w:eastAsia="Symbol" w:hAnsi="Symbol" w:cs="Symbol"/>
          <w:w w:val="99"/>
          <w:position w:val="-3"/>
          <w:sz w:val="17"/>
          <w:szCs w:val="17"/>
        </w:rPr>
        <w:t></w:t>
      </w:r>
    </w:p>
    <w:p w14:paraId="05A680DB" w14:textId="77777777" w:rsidR="00262D3D" w:rsidRDefault="0006163B">
      <w:pPr>
        <w:spacing w:line="120" w:lineRule="exact"/>
        <w:ind w:right="1467"/>
        <w:jc w:val="right"/>
        <w:rPr>
          <w:rFonts w:ascii="Symbol" w:eastAsia="Symbol" w:hAnsi="Symbol" w:cs="Symbol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2248" behindDoc="1" locked="0" layoutInCell="1" allowOverlap="1" wp14:anchorId="67403B7B" wp14:editId="2636C9CF">
                <wp:simplePos x="0" y="0"/>
                <wp:positionH relativeFrom="page">
                  <wp:posOffset>876935</wp:posOffset>
                </wp:positionH>
                <wp:positionV relativeFrom="page">
                  <wp:posOffset>9228455</wp:posOffset>
                </wp:positionV>
                <wp:extent cx="6017895" cy="55880"/>
                <wp:effectExtent l="635" t="8255" r="1270" b="2540"/>
                <wp:wrapNone/>
                <wp:docPr id="1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7895" cy="55880"/>
                          <a:chOff x="1381" y="14533"/>
                          <a:chExt cx="9477" cy="88"/>
                        </a:xfrm>
                      </wpg:grpSpPr>
                      <wps:wsp>
                        <wps:cNvPr id="12" name="Freeform 4"/>
                        <wps:cNvSpPr>
                          <a:spLocks/>
                        </wps:cNvSpPr>
                        <wps:spPr bwMode="auto">
                          <a:xfrm>
                            <a:off x="1411" y="14563"/>
                            <a:ext cx="9418" cy="0"/>
                          </a:xfrm>
                          <a:custGeom>
                            <a:avLst/>
                            <a:gdLst>
                              <a:gd name="T0" fmla="+- 0 1411 1411"/>
                              <a:gd name="T1" fmla="*/ T0 w 9418"/>
                              <a:gd name="T2" fmla="+- 0 10829 1411"/>
                              <a:gd name="T3" fmla="*/ T2 w 941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8">
                                <a:moveTo>
                                  <a:pt x="0" y="0"/>
                                </a:moveTo>
                                <a:lnTo>
                                  <a:pt x="9418" y="0"/>
                                </a:lnTo>
                              </a:path>
                            </a:pathLst>
                          </a:custGeom>
                          <a:noFill/>
                          <a:ln w="37846">
                            <a:solidFill>
                              <a:srgbClr val="61232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3"/>
                        <wps:cNvSpPr>
                          <a:spLocks/>
                        </wps:cNvSpPr>
                        <wps:spPr bwMode="auto">
                          <a:xfrm>
                            <a:off x="1411" y="14614"/>
                            <a:ext cx="9418" cy="0"/>
                          </a:xfrm>
                          <a:custGeom>
                            <a:avLst/>
                            <a:gdLst>
                              <a:gd name="T0" fmla="+- 0 1411 1411"/>
                              <a:gd name="T1" fmla="*/ T0 w 9418"/>
                              <a:gd name="T2" fmla="+- 0 10829 1411"/>
                              <a:gd name="T3" fmla="*/ T2 w 941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8">
                                <a:moveTo>
                                  <a:pt x="0" y="0"/>
                                </a:moveTo>
                                <a:lnTo>
                                  <a:pt x="9418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61232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17D0C68" id="Group 2" o:spid="_x0000_s1026" style="position:absolute;margin-left:69.05pt;margin-top:726.65pt;width:473.85pt;height:4.4pt;z-index:-4232;mso-position-horizontal-relative:page;mso-position-vertical-relative:page" coordorigin="1381,14533" coordsize="9477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">
                <v:shape id="Freeform 4" o:spid="_x0000_s1027" style="position:absolute;left:1411;top:14563;width:9418;height:0;visibility:visible;mso-wrap-style:square;v-text-anchor:top" coordsize="94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" path="m,l9418,e" filled="f" strokecolor="#612322" strokeweight="2.98pt">
                  <v:path arrowok="t" o:connecttype="custom" o:connectlocs="0,0;9418,0" o:connectangles="0,0"/>
                </v:shape>
                <v:shape id="Freeform 3" o:spid="_x0000_s1028" style="position:absolute;left:1411;top:14614;width:9418;height:0;visibility:visible;mso-wrap-style:square;v-text-anchor:top" coordsize="94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" path="m,l9418,e" filled="f" strokecolor="#612322" strokeweight=".82pt">
                  <v:path arrowok="t" o:connecttype="custom" o:connectlocs="0,0;9418,0" o:connectangles="0,0"/>
                </v:shape>
                <w10:wrap anchorx="page" anchory="page"/>
              </v:group>
            </w:pict>
          </mc:Fallback>
        </mc:AlternateContent>
      </w:r>
      <w:r w:rsidR="00545320">
        <w:rPr>
          <w:rFonts w:ascii="Symbol" w:eastAsia="Symbol" w:hAnsi="Symbol" w:cs="Symbol"/>
          <w:sz w:val="17"/>
          <w:szCs w:val="17"/>
        </w:rPr>
        <w:t></w:t>
      </w:r>
      <w:r w:rsidR="00545320">
        <w:rPr>
          <w:sz w:val="17"/>
          <w:szCs w:val="17"/>
        </w:rPr>
        <w:t xml:space="preserve">                        </w:t>
      </w:r>
      <w:r w:rsidR="00545320">
        <w:rPr>
          <w:spacing w:val="19"/>
          <w:sz w:val="17"/>
          <w:szCs w:val="17"/>
        </w:rPr>
        <w:t xml:space="preserve"> </w:t>
      </w:r>
      <w:r w:rsidR="00545320">
        <w:rPr>
          <w:rFonts w:ascii="Symbol" w:eastAsia="Symbol" w:hAnsi="Symbol" w:cs="Symbol"/>
          <w:w w:val="99"/>
          <w:sz w:val="17"/>
          <w:szCs w:val="17"/>
        </w:rPr>
        <w:t></w:t>
      </w:r>
    </w:p>
    <w:p w14:paraId="5FAA0868" w14:textId="77777777" w:rsidR="00262D3D" w:rsidRDefault="00262D3D">
      <w:pPr>
        <w:spacing w:before="2" w:line="20" w:lineRule="exact"/>
        <w:rPr>
          <w:sz w:val="2"/>
          <w:szCs w:val="2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7"/>
        <w:gridCol w:w="822"/>
        <w:gridCol w:w="827"/>
        <w:gridCol w:w="822"/>
        <w:gridCol w:w="827"/>
        <w:gridCol w:w="822"/>
        <w:gridCol w:w="822"/>
        <w:gridCol w:w="827"/>
        <w:gridCol w:w="717"/>
        <w:gridCol w:w="712"/>
        <w:gridCol w:w="717"/>
        <w:gridCol w:w="717"/>
        <w:gridCol w:w="715"/>
      </w:tblGrid>
      <w:tr w:rsidR="00262D3D" w14:paraId="47F1CFD7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9115620" w14:textId="77777777" w:rsidR="00262D3D" w:rsidRDefault="00545320">
            <w:pPr>
              <w:spacing w:before="10"/>
              <w:ind w:left="10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Per</w:t>
            </w:r>
            <w:r>
              <w:rPr>
                <w:rFonts w:ascii="Tahoma" w:eastAsia="Tahoma" w:hAnsi="Tahoma" w:cs="Tahoma"/>
                <w:spacing w:val="2"/>
                <w:w w:val="101"/>
              </w:rPr>
              <w:t>i</w:t>
            </w:r>
            <w:r>
              <w:rPr>
                <w:rFonts w:ascii="Tahoma" w:eastAsia="Tahoma" w:hAnsi="Tahoma" w:cs="Tahoma"/>
                <w:spacing w:val="1"/>
              </w:rPr>
              <w:t>o</w:t>
            </w:r>
            <w:r>
              <w:rPr>
                <w:rFonts w:ascii="Tahoma" w:eastAsia="Tahoma" w:hAnsi="Tahoma" w:cs="Tahoma"/>
              </w:rPr>
              <w:t>d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921C305" w14:textId="77777777" w:rsidR="00262D3D" w:rsidRDefault="00545320">
            <w:pPr>
              <w:spacing w:before="10"/>
              <w:ind w:left="24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1%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F4375E7" w14:textId="77777777" w:rsidR="00262D3D" w:rsidRDefault="00545320">
            <w:pPr>
              <w:spacing w:before="10"/>
              <w:ind w:left="24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2%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A0EE5A6" w14:textId="77777777" w:rsidR="00262D3D" w:rsidRDefault="00545320">
            <w:pPr>
              <w:spacing w:before="10"/>
              <w:ind w:left="24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3%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88CFD21" w14:textId="77777777" w:rsidR="00262D3D" w:rsidRDefault="00545320">
            <w:pPr>
              <w:spacing w:before="10"/>
              <w:ind w:left="24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4%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3D79D14" w14:textId="77777777" w:rsidR="00262D3D" w:rsidRDefault="00545320">
            <w:pPr>
              <w:spacing w:before="10"/>
              <w:ind w:left="24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5%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1B1C3AF" w14:textId="77777777" w:rsidR="00262D3D" w:rsidRDefault="00545320">
            <w:pPr>
              <w:spacing w:before="10"/>
              <w:ind w:left="24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6%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BACEBFD" w14:textId="77777777" w:rsidR="00262D3D" w:rsidRDefault="00545320">
            <w:pPr>
              <w:spacing w:before="10"/>
              <w:ind w:left="24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7%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3E61377" w14:textId="77777777" w:rsidR="00262D3D" w:rsidRDefault="00545320">
            <w:pPr>
              <w:spacing w:before="10"/>
              <w:ind w:left="19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8%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C858BCE" w14:textId="77777777" w:rsidR="00262D3D" w:rsidRDefault="00545320">
            <w:pPr>
              <w:spacing w:before="10"/>
              <w:ind w:left="19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9%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A5133EE" w14:textId="77777777" w:rsidR="00262D3D" w:rsidRDefault="00545320">
            <w:pPr>
              <w:spacing w:before="10"/>
              <w:ind w:left="14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10%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841FFFC" w14:textId="77777777" w:rsidR="00262D3D" w:rsidRDefault="00545320">
            <w:pPr>
              <w:spacing w:before="10"/>
              <w:ind w:left="14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11%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7064E2B" w14:textId="77777777" w:rsidR="00262D3D" w:rsidRDefault="00545320">
            <w:pPr>
              <w:spacing w:before="10"/>
              <w:ind w:left="13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12%</w:t>
            </w:r>
          </w:p>
        </w:tc>
      </w:tr>
      <w:tr w:rsidR="00262D3D" w14:paraId="7BE6656D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2BF4DA3" w14:textId="77777777" w:rsidR="00262D3D" w:rsidRDefault="00545320">
            <w:pPr>
              <w:spacing w:before="10"/>
              <w:ind w:left="290" w:right="29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0123A96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990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65E5432" w14:textId="77777777" w:rsidR="00262D3D" w:rsidRDefault="00545320">
            <w:pPr>
              <w:spacing w:before="10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980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BD0FBDA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971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B5A8D12" w14:textId="77777777" w:rsidR="00262D3D" w:rsidRDefault="00545320">
            <w:pPr>
              <w:spacing w:before="10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962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BE2D231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</w:t>
            </w:r>
            <w:r>
              <w:rPr>
                <w:rFonts w:ascii="Tahoma" w:eastAsia="Tahoma" w:hAnsi="Tahoma" w:cs="Tahoma"/>
                <w:spacing w:val="1"/>
              </w:rPr>
              <w:t>5</w:t>
            </w: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7A675CB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943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801DE56" w14:textId="77777777" w:rsidR="00262D3D" w:rsidRDefault="00545320">
            <w:pPr>
              <w:spacing w:before="10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935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ABB712A" w14:textId="77777777" w:rsidR="00262D3D" w:rsidRDefault="00545320">
            <w:pPr>
              <w:spacing w:before="10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926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3F15611" w14:textId="77777777" w:rsidR="00262D3D" w:rsidRDefault="00545320">
            <w:pPr>
              <w:spacing w:before="10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917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C7F7CC0" w14:textId="77777777" w:rsidR="00262D3D" w:rsidRDefault="00545320">
            <w:pPr>
              <w:spacing w:before="10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909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1E1C2E5" w14:textId="77777777" w:rsidR="00262D3D" w:rsidRDefault="00545320">
            <w:pPr>
              <w:spacing w:before="10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901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CFE894E" w14:textId="77777777" w:rsidR="00262D3D" w:rsidRDefault="00545320">
            <w:pPr>
              <w:spacing w:before="10"/>
              <w:ind w:left="9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893</w:t>
            </w:r>
          </w:p>
        </w:tc>
      </w:tr>
      <w:tr w:rsidR="00262D3D" w14:paraId="63962E9B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0CDFC9C" w14:textId="77777777" w:rsidR="00262D3D" w:rsidRDefault="00545320">
            <w:pPr>
              <w:spacing w:before="10"/>
              <w:ind w:left="290" w:right="29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960C9D0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970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12ADB92" w14:textId="77777777" w:rsidR="00262D3D" w:rsidRDefault="00545320">
            <w:pPr>
              <w:spacing w:before="10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942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43653EB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913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33E3D14" w14:textId="77777777" w:rsidR="00262D3D" w:rsidRDefault="00545320">
            <w:pPr>
              <w:spacing w:before="10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886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5BA18E2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859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F59703E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833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533C1B4" w14:textId="77777777" w:rsidR="00262D3D" w:rsidRDefault="00545320">
            <w:pPr>
              <w:spacing w:before="10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808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D9B05AA" w14:textId="77777777" w:rsidR="00262D3D" w:rsidRDefault="00545320">
            <w:pPr>
              <w:spacing w:before="10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783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F34F41F" w14:textId="77777777" w:rsidR="00262D3D" w:rsidRDefault="00545320">
            <w:pPr>
              <w:spacing w:before="10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759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D8606ED" w14:textId="77777777" w:rsidR="00262D3D" w:rsidRDefault="00545320">
            <w:pPr>
              <w:spacing w:before="10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736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9C49EBF" w14:textId="77777777" w:rsidR="00262D3D" w:rsidRDefault="00545320">
            <w:pPr>
              <w:spacing w:before="10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713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70AC78D" w14:textId="77777777" w:rsidR="00262D3D" w:rsidRDefault="00545320">
            <w:pPr>
              <w:spacing w:before="10"/>
              <w:ind w:left="9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690</w:t>
            </w:r>
          </w:p>
        </w:tc>
      </w:tr>
      <w:tr w:rsidR="00262D3D" w14:paraId="158BFFB0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386EDF7" w14:textId="77777777" w:rsidR="00262D3D" w:rsidRDefault="00545320">
            <w:pPr>
              <w:spacing w:before="10"/>
              <w:ind w:left="290" w:right="29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A63E7A9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941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5BB0A73" w14:textId="77777777" w:rsidR="00262D3D" w:rsidRDefault="00545320">
            <w:pPr>
              <w:spacing w:before="10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884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38C9F45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829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4C6C41B" w14:textId="77777777" w:rsidR="00262D3D" w:rsidRDefault="00545320">
            <w:pPr>
              <w:spacing w:before="10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775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85DEF77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723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6B86FCA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673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CA55DC4" w14:textId="77777777" w:rsidR="00262D3D" w:rsidRDefault="00545320">
            <w:pPr>
              <w:spacing w:before="10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624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F0B09AF" w14:textId="77777777" w:rsidR="00262D3D" w:rsidRDefault="00545320">
            <w:pPr>
              <w:spacing w:before="10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577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57F6479" w14:textId="77777777" w:rsidR="00262D3D" w:rsidRDefault="00545320">
            <w:pPr>
              <w:spacing w:before="10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531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33E775C" w14:textId="77777777" w:rsidR="00262D3D" w:rsidRDefault="00545320">
            <w:pPr>
              <w:spacing w:before="10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487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E75D292" w14:textId="77777777" w:rsidR="00262D3D" w:rsidRDefault="00545320">
            <w:pPr>
              <w:spacing w:before="10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444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91C1631" w14:textId="77777777" w:rsidR="00262D3D" w:rsidRDefault="00545320">
            <w:pPr>
              <w:spacing w:before="10"/>
              <w:ind w:left="9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402</w:t>
            </w:r>
          </w:p>
        </w:tc>
      </w:tr>
      <w:tr w:rsidR="00262D3D" w14:paraId="2DC1ABDB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6DCCB05" w14:textId="77777777" w:rsidR="00262D3D" w:rsidRDefault="00545320">
            <w:pPr>
              <w:spacing w:before="10"/>
              <w:ind w:left="290" w:right="29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F654E9D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902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C85C808" w14:textId="77777777" w:rsidR="00262D3D" w:rsidRDefault="00545320">
            <w:pPr>
              <w:spacing w:before="10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808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357C36F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717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8F13BC9" w14:textId="77777777" w:rsidR="00262D3D" w:rsidRDefault="00545320">
            <w:pPr>
              <w:spacing w:before="10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630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98F6C47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546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E39CCF7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465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A78EC28" w14:textId="77777777" w:rsidR="00262D3D" w:rsidRDefault="00545320">
            <w:pPr>
              <w:spacing w:before="10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387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C089EDD" w14:textId="77777777" w:rsidR="00262D3D" w:rsidRDefault="00545320">
            <w:pPr>
              <w:spacing w:before="10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312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1C34015" w14:textId="77777777" w:rsidR="00262D3D" w:rsidRDefault="00545320">
            <w:pPr>
              <w:spacing w:before="10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240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A7E1729" w14:textId="77777777" w:rsidR="00262D3D" w:rsidRDefault="00545320">
            <w:pPr>
              <w:spacing w:before="10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170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24B35D8" w14:textId="77777777" w:rsidR="00262D3D" w:rsidRDefault="00545320">
            <w:pPr>
              <w:spacing w:before="10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102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A5D70EB" w14:textId="77777777" w:rsidR="00262D3D" w:rsidRDefault="00545320">
            <w:pPr>
              <w:spacing w:before="10"/>
              <w:ind w:left="9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037</w:t>
            </w:r>
          </w:p>
        </w:tc>
      </w:tr>
      <w:tr w:rsidR="00262D3D" w14:paraId="5C56149D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9EACB25" w14:textId="77777777" w:rsidR="00262D3D" w:rsidRDefault="00545320">
            <w:pPr>
              <w:spacing w:before="10"/>
              <w:ind w:left="290" w:right="29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F803B6F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853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574E7DE" w14:textId="77777777" w:rsidR="00262D3D" w:rsidRDefault="00545320">
            <w:pPr>
              <w:spacing w:before="10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713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0F0019E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580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27AFFA9" w14:textId="77777777" w:rsidR="00262D3D" w:rsidRDefault="00545320">
            <w:pPr>
              <w:spacing w:before="10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452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3AEDA7F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329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6012DC1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212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6450314" w14:textId="77777777" w:rsidR="00262D3D" w:rsidRDefault="00545320">
            <w:pPr>
              <w:spacing w:before="10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100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093F86C" w14:textId="77777777" w:rsidR="00262D3D" w:rsidRDefault="00545320">
            <w:pPr>
              <w:spacing w:before="10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993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7AE1F21" w14:textId="77777777" w:rsidR="00262D3D" w:rsidRDefault="00545320">
            <w:pPr>
              <w:spacing w:before="10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890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DECEAEF" w14:textId="77777777" w:rsidR="00262D3D" w:rsidRDefault="00545320">
            <w:pPr>
              <w:spacing w:before="10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791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4FDCAA2" w14:textId="77777777" w:rsidR="00262D3D" w:rsidRDefault="00545320">
            <w:pPr>
              <w:spacing w:before="10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696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75393B2" w14:textId="77777777" w:rsidR="00262D3D" w:rsidRDefault="00545320">
            <w:pPr>
              <w:spacing w:before="10"/>
              <w:ind w:left="9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605</w:t>
            </w:r>
          </w:p>
        </w:tc>
      </w:tr>
      <w:tr w:rsidR="00262D3D" w14:paraId="50DD65F6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D61BC19" w14:textId="77777777" w:rsidR="00262D3D" w:rsidRDefault="00545320">
            <w:pPr>
              <w:spacing w:before="10"/>
              <w:ind w:left="290" w:right="29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97A0EF4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795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A9C9ADB" w14:textId="77777777" w:rsidR="00262D3D" w:rsidRDefault="00545320">
            <w:pPr>
              <w:spacing w:before="10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601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4ED92D6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417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926D5F6" w14:textId="77777777" w:rsidR="00262D3D" w:rsidRDefault="00545320">
            <w:pPr>
              <w:spacing w:before="10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242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1EB1D60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076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3D2D200" w14:textId="77777777" w:rsidR="00262D3D" w:rsidRDefault="00545320">
            <w:pPr>
              <w:spacing w:before="10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917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9CF3A05" w14:textId="77777777" w:rsidR="00262D3D" w:rsidRDefault="00545320">
            <w:pPr>
              <w:spacing w:before="10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767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DF19A80" w14:textId="77777777" w:rsidR="00262D3D" w:rsidRDefault="00545320">
            <w:pPr>
              <w:spacing w:before="10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623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8C0DB53" w14:textId="77777777" w:rsidR="00262D3D" w:rsidRDefault="00545320">
            <w:pPr>
              <w:spacing w:before="10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486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9AAA2D1" w14:textId="77777777" w:rsidR="00262D3D" w:rsidRDefault="00545320">
            <w:pPr>
              <w:spacing w:before="10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355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2351772" w14:textId="77777777" w:rsidR="00262D3D" w:rsidRDefault="00545320">
            <w:pPr>
              <w:spacing w:before="10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231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9D1635A" w14:textId="77777777" w:rsidR="00262D3D" w:rsidRDefault="00545320">
            <w:pPr>
              <w:spacing w:before="10"/>
              <w:ind w:left="9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111</w:t>
            </w:r>
          </w:p>
        </w:tc>
      </w:tr>
      <w:tr w:rsidR="00262D3D" w14:paraId="551E86EE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89D6848" w14:textId="77777777" w:rsidR="00262D3D" w:rsidRDefault="00545320">
            <w:pPr>
              <w:spacing w:before="15"/>
              <w:ind w:left="290" w:right="29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9B66ACC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728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62BE960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472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DA4FCD6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230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D848C55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002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1089CFB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786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27B05A7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582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494A18D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389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5065572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206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F08CB3B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033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F6987F4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868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E91564F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712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8A8F729" w14:textId="77777777" w:rsidR="00262D3D" w:rsidRDefault="00545320">
            <w:pPr>
              <w:spacing w:before="15"/>
              <w:ind w:left="9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564</w:t>
            </w:r>
          </w:p>
        </w:tc>
      </w:tr>
      <w:tr w:rsidR="00262D3D" w14:paraId="239054D6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F2B4AA8" w14:textId="77777777" w:rsidR="00262D3D" w:rsidRDefault="00545320">
            <w:pPr>
              <w:spacing w:before="15"/>
              <w:ind w:left="290" w:right="29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ADBBB9E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652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AB952CC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325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2AA3101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.0</w:t>
            </w:r>
            <w:r>
              <w:rPr>
                <w:rFonts w:ascii="Tahoma" w:eastAsia="Tahoma" w:hAnsi="Tahoma" w:cs="Tahoma"/>
              </w:rPr>
              <w:t>20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626C57B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733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87302E2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463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F427409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210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36A789A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971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6A18530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747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D7F42BA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535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62FAD91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335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E225EE8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146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79FABD8" w14:textId="77777777" w:rsidR="00262D3D" w:rsidRDefault="00545320">
            <w:pPr>
              <w:spacing w:before="15"/>
              <w:ind w:left="9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968</w:t>
            </w:r>
          </w:p>
        </w:tc>
      </w:tr>
      <w:tr w:rsidR="00262D3D" w14:paraId="7578DAF0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31367A3" w14:textId="77777777" w:rsidR="00262D3D" w:rsidRDefault="00545320">
            <w:pPr>
              <w:spacing w:before="15"/>
              <w:ind w:left="290" w:right="29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A7BC682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566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97B5175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162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AF09C04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786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B9E2D3A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435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E39F9DD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108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1336D6C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802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CF9B5C7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515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2BF82B5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247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8065DC7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995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748773A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759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212E767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537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A443383" w14:textId="77777777" w:rsidR="00262D3D" w:rsidRDefault="00545320">
            <w:pPr>
              <w:spacing w:before="15"/>
              <w:ind w:left="9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328</w:t>
            </w:r>
          </w:p>
        </w:tc>
      </w:tr>
      <w:tr w:rsidR="00262D3D" w14:paraId="40D66ACE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8742BCA" w14:textId="77777777" w:rsidR="00262D3D" w:rsidRDefault="00545320">
            <w:pPr>
              <w:spacing w:before="15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BC0AEEF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471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A03FCC4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983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6049AEE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530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9B8915A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111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8ACEAF6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722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CBE9ADC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360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747CC4D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024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87592D8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710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18F3F62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418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F7F876A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145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A7ACE2A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889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444073D" w14:textId="77777777" w:rsidR="00262D3D" w:rsidRDefault="00545320">
            <w:pPr>
              <w:spacing w:before="15"/>
              <w:ind w:left="9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650</w:t>
            </w:r>
          </w:p>
        </w:tc>
      </w:tr>
      <w:tr w:rsidR="00262D3D" w14:paraId="642C2E16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CCC2AC9" w14:textId="77777777" w:rsidR="00262D3D" w:rsidRDefault="00545320">
            <w:pPr>
              <w:spacing w:before="15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11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F926BF0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-4"/>
              </w:rPr>
              <w:t>6</w:t>
            </w:r>
            <w:r>
              <w:rPr>
                <w:rFonts w:ascii="Tahoma" w:eastAsia="Tahoma" w:hAnsi="Tahoma" w:cs="Tahoma"/>
              </w:rPr>
              <w:t>8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F43A708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787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16BDDBD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253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2264AA3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760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20A4B25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306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FF1B511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887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6BC12DD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499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82C58EA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pacing w:val="1"/>
              </w:rPr>
              <w:t>7.</w:t>
            </w:r>
            <w:r>
              <w:rPr>
                <w:rFonts w:ascii="Tahoma" w:eastAsia="Tahoma" w:hAnsi="Tahoma" w:cs="Tahoma"/>
              </w:rPr>
              <w:t>139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85BDE6D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805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770D823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495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F2076B4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207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B76B5E1" w14:textId="77777777" w:rsidR="00262D3D" w:rsidRDefault="00545320">
            <w:pPr>
              <w:spacing w:before="15"/>
              <w:ind w:left="9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938</w:t>
            </w:r>
          </w:p>
        </w:tc>
      </w:tr>
      <w:tr w:rsidR="00262D3D" w14:paraId="1009A933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DF0E86C" w14:textId="77777777" w:rsidR="00262D3D" w:rsidRDefault="00545320">
            <w:pPr>
              <w:spacing w:before="15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E113652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-4"/>
              </w:rPr>
              <w:t>5</w:t>
            </w:r>
            <w:r>
              <w:rPr>
                <w:rFonts w:ascii="Tahoma" w:eastAsia="Tahoma" w:hAnsi="Tahoma" w:cs="Tahoma"/>
              </w:rPr>
              <w:t>5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55DE5BF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-4"/>
              </w:rPr>
              <w:t>7</w:t>
            </w:r>
            <w:r>
              <w:rPr>
                <w:rFonts w:ascii="Tahoma" w:eastAsia="Tahoma" w:hAnsi="Tahoma" w:cs="Tahoma"/>
              </w:rPr>
              <w:t>5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E4390E7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954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11AB075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385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7F0375F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863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588FA32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384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2F34355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943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96ACE65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536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17CF393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161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199240B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814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B08AB71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492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6A5C1D4" w14:textId="77777777" w:rsidR="00262D3D" w:rsidRDefault="00545320">
            <w:pPr>
              <w:spacing w:before="15"/>
              <w:ind w:left="9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194</w:t>
            </w:r>
          </w:p>
        </w:tc>
      </w:tr>
      <w:tr w:rsidR="00262D3D" w14:paraId="2E88609D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DACD26E" w14:textId="77777777" w:rsidR="00262D3D" w:rsidRDefault="00545320">
            <w:pPr>
              <w:spacing w:before="15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13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A11BC0C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-4"/>
              </w:rPr>
              <w:t>3</w:t>
            </w:r>
            <w:r>
              <w:rPr>
                <w:rFonts w:ascii="Tahoma" w:eastAsia="Tahoma" w:hAnsi="Tahoma" w:cs="Tahoma"/>
              </w:rPr>
              <w:t>4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567FC64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-4"/>
              </w:rPr>
              <w:t>4</w:t>
            </w:r>
            <w:r>
              <w:rPr>
                <w:rFonts w:ascii="Tahoma" w:eastAsia="Tahoma" w:hAnsi="Tahoma" w:cs="Tahoma"/>
              </w:rPr>
              <w:t>8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14A4E9D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-4"/>
              </w:rPr>
              <w:t>3</w:t>
            </w:r>
            <w:r>
              <w:rPr>
                <w:rFonts w:ascii="Tahoma" w:eastAsia="Tahoma" w:hAnsi="Tahoma" w:cs="Tahoma"/>
              </w:rPr>
              <w:t>5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AB69F0C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986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B006A2D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394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9F5F985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853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C722D7E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358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348343C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904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408A622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487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ADA3300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103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FE3803C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750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5BB53BD" w14:textId="77777777" w:rsidR="00262D3D" w:rsidRDefault="00545320">
            <w:pPr>
              <w:spacing w:before="15"/>
              <w:ind w:left="9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424</w:t>
            </w:r>
          </w:p>
        </w:tc>
      </w:tr>
      <w:tr w:rsidR="00262D3D" w14:paraId="410DABD4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0EF30B1" w14:textId="77777777" w:rsidR="00262D3D" w:rsidRDefault="00545320">
            <w:pPr>
              <w:spacing w:before="15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14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32BBEFB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-4"/>
              </w:rPr>
              <w:t>0</w:t>
            </w:r>
            <w:r>
              <w:rPr>
                <w:rFonts w:ascii="Tahoma" w:eastAsia="Tahoma" w:hAnsi="Tahoma" w:cs="Tahoma"/>
              </w:rPr>
              <w:t>4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04A845E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-4"/>
              </w:rPr>
              <w:t>0</w:t>
            </w:r>
            <w:r>
              <w:rPr>
                <w:rFonts w:ascii="Tahoma" w:eastAsia="Tahoma" w:hAnsi="Tahoma" w:cs="Tahoma"/>
              </w:rPr>
              <w:t>6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5C4D42E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-4"/>
              </w:rPr>
              <w:t>9</w:t>
            </w:r>
            <w:r>
              <w:rPr>
                <w:rFonts w:ascii="Tahoma" w:eastAsia="Tahoma" w:hAnsi="Tahoma" w:cs="Tahoma"/>
              </w:rPr>
              <w:t>6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B0CADDE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-4"/>
              </w:rPr>
              <w:t>6</w:t>
            </w:r>
            <w:r>
              <w:rPr>
                <w:rFonts w:ascii="Tahoma" w:eastAsia="Tahoma" w:hAnsi="Tahoma" w:cs="Tahoma"/>
              </w:rPr>
              <w:t>3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0771097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899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2C43CC2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295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D5BB863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745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2BDACF8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244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1A17B71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786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B094D42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367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EE5A117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2"/>
              </w:rPr>
              <w:t>.</w:t>
            </w:r>
            <w:r>
              <w:rPr>
                <w:rFonts w:ascii="Tahoma" w:eastAsia="Tahoma" w:hAnsi="Tahoma" w:cs="Tahoma"/>
              </w:rPr>
              <w:t>982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A61B29A" w14:textId="77777777" w:rsidR="00262D3D" w:rsidRDefault="00545320">
            <w:pPr>
              <w:spacing w:before="15"/>
              <w:ind w:left="9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628</w:t>
            </w:r>
          </w:p>
        </w:tc>
      </w:tr>
      <w:tr w:rsidR="00262D3D" w14:paraId="21BC0D82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485B922" w14:textId="77777777" w:rsidR="00262D3D" w:rsidRDefault="00545320">
            <w:pPr>
              <w:spacing w:before="15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15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91C3460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-4"/>
              </w:rPr>
              <w:t>6</w:t>
            </w:r>
            <w:r>
              <w:rPr>
                <w:rFonts w:ascii="Tahoma" w:eastAsia="Tahoma" w:hAnsi="Tahoma" w:cs="Tahoma"/>
              </w:rPr>
              <w:t>5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A123DB7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-4"/>
              </w:rPr>
              <w:t>4</w:t>
            </w:r>
            <w:r>
              <w:rPr>
                <w:rFonts w:ascii="Tahoma" w:eastAsia="Tahoma" w:hAnsi="Tahoma" w:cs="Tahoma"/>
              </w:rPr>
              <w:t>9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8D64C1B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</w:t>
            </w:r>
            <w:r>
              <w:rPr>
                <w:rFonts w:ascii="Tahoma" w:eastAsia="Tahoma" w:hAnsi="Tahoma" w:cs="Tahoma"/>
                <w:spacing w:val="-4"/>
              </w:rPr>
              <w:t>3</w:t>
            </w:r>
            <w:r>
              <w:rPr>
                <w:rFonts w:ascii="Tahoma" w:eastAsia="Tahoma" w:hAnsi="Tahoma" w:cs="Tahoma"/>
              </w:rPr>
              <w:t>8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0326B3E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-4"/>
              </w:rPr>
              <w:t>1</w:t>
            </w:r>
            <w:r>
              <w:rPr>
                <w:rFonts w:ascii="Tahoma" w:eastAsia="Tahoma" w:hAnsi="Tahoma" w:cs="Tahoma"/>
              </w:rPr>
              <w:t>8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94915A5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-4"/>
              </w:rPr>
              <w:t>8</w:t>
            </w:r>
            <w:r>
              <w:rPr>
                <w:rFonts w:ascii="Tahoma" w:eastAsia="Tahoma" w:hAnsi="Tahoma" w:cs="Tahoma"/>
              </w:rPr>
              <w:t>0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3D038F9" w14:textId="77777777" w:rsidR="00262D3D" w:rsidRDefault="00545320">
            <w:pPr>
              <w:spacing w:before="15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712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626A716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108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3E4CFC8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559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C040EDD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061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2BAFAA5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606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A2E54EC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191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E7CB86D" w14:textId="77777777" w:rsidR="00262D3D" w:rsidRDefault="00545320">
            <w:pPr>
              <w:spacing w:before="15"/>
              <w:ind w:left="9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811</w:t>
            </w:r>
          </w:p>
        </w:tc>
      </w:tr>
      <w:tr w:rsidR="00262D3D" w14:paraId="1DE185EE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65EFAE2" w14:textId="77777777" w:rsidR="00262D3D" w:rsidRDefault="00545320">
            <w:pPr>
              <w:spacing w:before="15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16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4CB94F4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-4"/>
              </w:rPr>
              <w:t>1</w:t>
            </w:r>
            <w:r>
              <w:rPr>
                <w:rFonts w:ascii="Tahoma" w:eastAsia="Tahoma" w:hAnsi="Tahoma" w:cs="Tahoma"/>
              </w:rPr>
              <w:t>8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11E4136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-4"/>
              </w:rPr>
              <w:t>7</w:t>
            </w:r>
            <w:r>
              <w:rPr>
                <w:rFonts w:ascii="Tahoma" w:eastAsia="Tahoma" w:hAnsi="Tahoma" w:cs="Tahoma"/>
              </w:rPr>
              <w:t>8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0B89607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-4"/>
              </w:rPr>
              <w:t>6</w:t>
            </w: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460431E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-4"/>
              </w:rPr>
              <w:t>5</w:t>
            </w: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BFB8EB2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-4"/>
              </w:rPr>
              <w:t>3</w:t>
            </w:r>
            <w:r>
              <w:rPr>
                <w:rFonts w:ascii="Tahoma" w:eastAsia="Tahoma" w:hAnsi="Tahoma" w:cs="Tahoma"/>
              </w:rPr>
              <w:t>8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C9E105E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-4"/>
              </w:rPr>
              <w:t>0</w:t>
            </w:r>
            <w:r>
              <w:rPr>
                <w:rFonts w:ascii="Tahoma" w:eastAsia="Tahoma" w:hAnsi="Tahoma" w:cs="Tahoma"/>
              </w:rPr>
              <w:t>6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6E6A77D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447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9B428DE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851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F90D146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313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1B93163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824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8A87D53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379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2DCDB9A" w14:textId="77777777" w:rsidR="00262D3D" w:rsidRDefault="00545320">
            <w:pPr>
              <w:spacing w:before="15"/>
              <w:ind w:left="9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974</w:t>
            </w:r>
          </w:p>
        </w:tc>
      </w:tr>
      <w:tr w:rsidR="00262D3D" w14:paraId="3D118E0D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FDBACFC" w14:textId="77777777" w:rsidR="00262D3D" w:rsidRDefault="00545320">
            <w:pPr>
              <w:spacing w:before="15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17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9884238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-4"/>
              </w:rPr>
              <w:t>6</w:t>
            </w: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B615627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-4"/>
              </w:rPr>
              <w:t>9</w:t>
            </w: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0330104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-4"/>
              </w:rPr>
              <w:t>6</w:t>
            </w:r>
            <w:r>
              <w:rPr>
                <w:rFonts w:ascii="Tahoma" w:eastAsia="Tahoma" w:hAnsi="Tahoma" w:cs="Tahoma"/>
              </w:rPr>
              <w:t>6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FBAD10A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-4"/>
              </w:rPr>
              <w:t>6</w:t>
            </w:r>
            <w:r>
              <w:rPr>
                <w:rFonts w:ascii="Tahoma" w:eastAsia="Tahoma" w:hAnsi="Tahoma" w:cs="Tahoma"/>
              </w:rPr>
              <w:t>6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CF25DA0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-4"/>
              </w:rPr>
              <w:t>7</w:t>
            </w:r>
            <w:r>
              <w:rPr>
                <w:rFonts w:ascii="Tahoma" w:eastAsia="Tahoma" w:hAnsi="Tahoma" w:cs="Tahoma"/>
              </w:rPr>
              <w:t>4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8FE99AB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-4"/>
              </w:rPr>
              <w:t>7</w:t>
            </w:r>
            <w:r>
              <w:rPr>
                <w:rFonts w:ascii="Tahoma" w:eastAsia="Tahoma" w:hAnsi="Tahoma" w:cs="Tahoma"/>
              </w:rPr>
              <w:t>7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A5A0718" w14:textId="77777777" w:rsidR="00262D3D" w:rsidRDefault="00545320">
            <w:pPr>
              <w:spacing w:before="15"/>
              <w:ind w:left="20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763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ACEF29F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122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03E7B81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544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814D11D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022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1A729CB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549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4FB0592" w14:textId="77777777" w:rsidR="00262D3D" w:rsidRDefault="00545320">
            <w:pPr>
              <w:spacing w:before="15"/>
              <w:ind w:left="9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120</w:t>
            </w:r>
          </w:p>
        </w:tc>
      </w:tr>
      <w:tr w:rsidR="00262D3D" w14:paraId="3CB60BC9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58364A8" w14:textId="77777777" w:rsidR="00262D3D" w:rsidRDefault="00545320">
            <w:pPr>
              <w:spacing w:before="15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18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CB97C5C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-4"/>
              </w:rPr>
              <w:t>9</w:t>
            </w:r>
            <w:r>
              <w:rPr>
                <w:rFonts w:ascii="Tahoma" w:eastAsia="Tahoma" w:hAnsi="Tahoma" w:cs="Tahoma"/>
              </w:rPr>
              <w:t>8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2E4D4DF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</w:t>
            </w:r>
            <w:r>
              <w:rPr>
                <w:rFonts w:ascii="Tahoma" w:eastAsia="Tahoma" w:hAnsi="Tahoma" w:cs="Tahoma"/>
                <w:spacing w:val="-4"/>
              </w:rPr>
              <w:t>9</w:t>
            </w: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FC76E2A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-4"/>
              </w:rPr>
              <w:t>5</w:t>
            </w:r>
            <w:r>
              <w:rPr>
                <w:rFonts w:ascii="Tahoma" w:eastAsia="Tahoma" w:hAnsi="Tahoma" w:cs="Tahoma"/>
              </w:rPr>
              <w:t>4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0DA248A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-4"/>
              </w:rPr>
              <w:t>5</w:t>
            </w:r>
            <w:r>
              <w:rPr>
                <w:rFonts w:ascii="Tahoma" w:eastAsia="Tahoma" w:hAnsi="Tahoma" w:cs="Tahoma"/>
              </w:rPr>
              <w:t>9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BB88F76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-4"/>
              </w:rPr>
              <w:t>9</w:t>
            </w:r>
            <w:r>
              <w:rPr>
                <w:rFonts w:ascii="Tahoma" w:eastAsia="Tahoma" w:hAnsi="Tahoma" w:cs="Tahoma"/>
              </w:rPr>
              <w:t>0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26466BA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-4"/>
              </w:rPr>
              <w:t>2</w:t>
            </w:r>
            <w:r>
              <w:rPr>
                <w:rFonts w:ascii="Tahoma" w:eastAsia="Tahoma" w:hAnsi="Tahoma" w:cs="Tahoma"/>
              </w:rPr>
              <w:t>8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0C5C4A3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-4"/>
              </w:rPr>
              <w:t>5</w:t>
            </w:r>
            <w:r>
              <w:rPr>
                <w:rFonts w:ascii="Tahoma" w:eastAsia="Tahoma" w:hAnsi="Tahoma" w:cs="Tahoma"/>
              </w:rPr>
              <w:t>9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E157D9A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372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980555D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756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B579126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201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96839C5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702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E7D01AD" w14:textId="77777777" w:rsidR="00262D3D" w:rsidRDefault="00545320">
            <w:pPr>
              <w:spacing w:before="15"/>
              <w:ind w:left="9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250</w:t>
            </w:r>
          </w:p>
        </w:tc>
      </w:tr>
      <w:tr w:rsidR="00262D3D" w14:paraId="5FD45BA4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EEEF1DE" w14:textId="77777777" w:rsidR="00262D3D" w:rsidRDefault="00545320">
            <w:pPr>
              <w:spacing w:before="15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19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FC18EF1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-4"/>
              </w:rPr>
              <w:t>2</w:t>
            </w:r>
            <w:r>
              <w:rPr>
                <w:rFonts w:ascii="Tahoma" w:eastAsia="Tahoma" w:hAnsi="Tahoma" w:cs="Tahoma"/>
              </w:rPr>
              <w:t>6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F957D5B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15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</w:t>
            </w:r>
            <w:r>
              <w:rPr>
                <w:rFonts w:ascii="Tahoma" w:eastAsia="Tahoma" w:hAnsi="Tahoma" w:cs="Tahoma"/>
                <w:spacing w:val="-4"/>
              </w:rPr>
              <w:t>7</w:t>
            </w:r>
            <w:r>
              <w:rPr>
                <w:rFonts w:ascii="Tahoma" w:eastAsia="Tahoma" w:hAnsi="Tahoma" w:cs="Tahoma"/>
              </w:rPr>
              <w:t>8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4F6E2AE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-4"/>
              </w:rPr>
              <w:t>2</w:t>
            </w:r>
            <w:r>
              <w:rPr>
                <w:rFonts w:ascii="Tahoma" w:eastAsia="Tahoma" w:hAnsi="Tahoma" w:cs="Tahoma"/>
              </w:rPr>
              <w:t>4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E62DFCA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-4"/>
              </w:rPr>
              <w:t>3</w:t>
            </w:r>
            <w:r>
              <w:rPr>
                <w:rFonts w:ascii="Tahoma" w:eastAsia="Tahoma" w:hAnsi="Tahoma" w:cs="Tahoma"/>
              </w:rPr>
              <w:t>4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230132A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-4"/>
              </w:rPr>
              <w:t>8</w:t>
            </w:r>
            <w:r>
              <w:rPr>
                <w:rFonts w:ascii="Tahoma" w:eastAsia="Tahoma" w:hAnsi="Tahoma" w:cs="Tahoma"/>
              </w:rPr>
              <w:t>5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95BF061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-4"/>
              </w:rPr>
              <w:t>5</w:t>
            </w:r>
            <w:r>
              <w:rPr>
                <w:rFonts w:ascii="Tahoma" w:eastAsia="Tahoma" w:hAnsi="Tahoma" w:cs="Tahoma"/>
              </w:rPr>
              <w:t>8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7215C9C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-4"/>
              </w:rPr>
              <w:t>3</w:t>
            </w:r>
            <w:r>
              <w:rPr>
                <w:rFonts w:ascii="Tahoma" w:eastAsia="Tahoma" w:hAnsi="Tahoma" w:cs="Tahoma"/>
              </w:rPr>
              <w:t>6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5EA8CF3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604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22E3163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950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12982B9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365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088D24B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839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BF84DFA" w14:textId="77777777" w:rsidR="00262D3D" w:rsidRDefault="00545320">
            <w:pPr>
              <w:spacing w:before="15"/>
              <w:ind w:left="9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366</w:t>
            </w:r>
          </w:p>
        </w:tc>
      </w:tr>
      <w:tr w:rsidR="00262D3D" w14:paraId="4E6EC240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0CC8B07" w14:textId="77777777" w:rsidR="00262D3D" w:rsidRDefault="00545320">
            <w:pPr>
              <w:spacing w:before="15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20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1FE6D52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</w:t>
            </w:r>
            <w:r>
              <w:rPr>
                <w:rFonts w:ascii="Tahoma" w:eastAsia="Tahoma" w:hAnsi="Tahoma" w:cs="Tahoma"/>
                <w:spacing w:val="-4"/>
              </w:rPr>
              <w:t>4</w:t>
            </w:r>
            <w:r>
              <w:rPr>
                <w:rFonts w:ascii="Tahoma" w:eastAsia="Tahoma" w:hAnsi="Tahoma" w:cs="Tahoma"/>
              </w:rPr>
              <w:t>6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8B4E4A4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16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</w:t>
            </w:r>
            <w:r>
              <w:rPr>
                <w:rFonts w:ascii="Tahoma" w:eastAsia="Tahoma" w:hAnsi="Tahoma" w:cs="Tahoma"/>
                <w:spacing w:val="-4"/>
              </w:rPr>
              <w:t>5</w:t>
            </w: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EB4392C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14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-4"/>
              </w:rPr>
              <w:t>7</w:t>
            </w:r>
            <w:r>
              <w:rPr>
                <w:rFonts w:ascii="Tahoma" w:eastAsia="Tahoma" w:hAnsi="Tahoma" w:cs="Tahoma"/>
              </w:rPr>
              <w:t>7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30245C5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13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-4"/>
              </w:rPr>
              <w:t>9</w:t>
            </w:r>
            <w:r>
              <w:rPr>
                <w:rFonts w:ascii="Tahoma" w:eastAsia="Tahoma" w:hAnsi="Tahoma" w:cs="Tahoma"/>
              </w:rPr>
              <w:t>0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93B68EA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-4"/>
              </w:rPr>
              <w:t>6</w:t>
            </w: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734A464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</w:t>
            </w:r>
            <w:r>
              <w:rPr>
                <w:rFonts w:ascii="Tahoma" w:eastAsia="Tahoma" w:hAnsi="Tahoma" w:cs="Tahoma"/>
                <w:spacing w:val="-4"/>
              </w:rPr>
              <w:t>7</w:t>
            </w:r>
            <w:r>
              <w:rPr>
                <w:rFonts w:ascii="Tahoma" w:eastAsia="Tahoma" w:hAnsi="Tahoma" w:cs="Tahoma"/>
              </w:rPr>
              <w:t>0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9933978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</w:t>
            </w:r>
            <w:r>
              <w:rPr>
                <w:rFonts w:ascii="Tahoma" w:eastAsia="Tahoma" w:hAnsi="Tahoma" w:cs="Tahoma"/>
                <w:spacing w:val="-4"/>
              </w:rPr>
              <w:t>9</w:t>
            </w:r>
            <w:r>
              <w:rPr>
                <w:rFonts w:ascii="Tahoma" w:eastAsia="Tahoma" w:hAnsi="Tahoma" w:cs="Tahoma"/>
              </w:rPr>
              <w:t>4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010595A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818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E40CAB4" w14:textId="77777777" w:rsidR="00262D3D" w:rsidRDefault="00545320">
            <w:pPr>
              <w:spacing w:before="15"/>
              <w:ind w:left="9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129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6AD42B7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514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FE552D3" w14:textId="77777777" w:rsidR="00262D3D" w:rsidRDefault="00545320">
            <w:pPr>
              <w:spacing w:before="15"/>
              <w:ind w:left="10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963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BA75B85" w14:textId="77777777" w:rsidR="00262D3D" w:rsidRDefault="00545320">
            <w:pPr>
              <w:spacing w:before="15"/>
              <w:ind w:left="9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469</w:t>
            </w:r>
          </w:p>
        </w:tc>
      </w:tr>
      <w:tr w:rsidR="00262D3D" w14:paraId="5FCE9BC9" w14:textId="77777777">
        <w:trPr>
          <w:trHeight w:hRule="exact" w:val="240"/>
        </w:trPr>
        <w:tc>
          <w:tcPr>
            <w:tcW w:w="10124" w:type="dxa"/>
            <w:gridSpan w:val="13"/>
            <w:tcBorders>
              <w:top w:val="nil"/>
              <w:left w:val="single" w:sz="5" w:space="0" w:color="7F7F7F"/>
              <w:bottom w:val="nil"/>
              <w:right w:val="single" w:sz="5" w:space="0" w:color="7F7F7F"/>
            </w:tcBorders>
          </w:tcPr>
          <w:p w14:paraId="0A1EEF4A" w14:textId="77777777" w:rsidR="00262D3D" w:rsidRDefault="00262D3D"/>
        </w:tc>
      </w:tr>
      <w:tr w:rsidR="00262D3D" w14:paraId="739631D7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43B46D0" w14:textId="77777777" w:rsidR="00262D3D" w:rsidRDefault="00545320">
            <w:pPr>
              <w:spacing w:line="220" w:lineRule="exact"/>
              <w:ind w:left="10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Per</w:t>
            </w:r>
            <w:r>
              <w:rPr>
                <w:rFonts w:ascii="Tahoma" w:eastAsia="Tahoma" w:hAnsi="Tahoma" w:cs="Tahoma"/>
                <w:spacing w:val="2"/>
                <w:w w:val="101"/>
                <w:position w:val="-1"/>
              </w:rPr>
              <w:t>i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o</w:t>
            </w:r>
            <w:r>
              <w:rPr>
                <w:rFonts w:ascii="Tahoma" w:eastAsia="Tahoma" w:hAnsi="Tahoma" w:cs="Tahoma"/>
                <w:position w:val="-1"/>
              </w:rPr>
              <w:t>d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1185668" w14:textId="77777777" w:rsidR="00262D3D" w:rsidRDefault="00545320">
            <w:pPr>
              <w:spacing w:line="220" w:lineRule="exact"/>
              <w:ind w:left="19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13%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DB79A23" w14:textId="77777777" w:rsidR="00262D3D" w:rsidRDefault="00545320">
            <w:pPr>
              <w:spacing w:line="220" w:lineRule="exact"/>
              <w:ind w:left="19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14%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7A1200E" w14:textId="77777777" w:rsidR="00262D3D" w:rsidRDefault="00545320">
            <w:pPr>
              <w:spacing w:line="220" w:lineRule="exact"/>
              <w:ind w:left="19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15%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B57B625" w14:textId="77777777" w:rsidR="00262D3D" w:rsidRDefault="00545320">
            <w:pPr>
              <w:spacing w:line="220" w:lineRule="exact"/>
              <w:ind w:left="19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16%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EF362FC" w14:textId="77777777" w:rsidR="00262D3D" w:rsidRDefault="00545320">
            <w:pPr>
              <w:spacing w:line="220" w:lineRule="exact"/>
              <w:ind w:left="19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17%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A294A91" w14:textId="77777777" w:rsidR="00262D3D" w:rsidRDefault="00545320">
            <w:pPr>
              <w:spacing w:line="220" w:lineRule="exact"/>
              <w:ind w:left="19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18%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D1E8187" w14:textId="77777777" w:rsidR="00262D3D" w:rsidRDefault="00545320">
            <w:pPr>
              <w:spacing w:line="220" w:lineRule="exact"/>
              <w:ind w:left="19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19%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65C049C" w14:textId="77777777" w:rsidR="00262D3D" w:rsidRDefault="00545320">
            <w:pPr>
              <w:spacing w:line="220" w:lineRule="exact"/>
              <w:ind w:left="14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20%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329DC71" w14:textId="77777777" w:rsidR="00262D3D" w:rsidRDefault="00545320">
            <w:pPr>
              <w:spacing w:line="220" w:lineRule="exact"/>
              <w:ind w:left="14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21%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7FAB9FC" w14:textId="77777777" w:rsidR="00262D3D" w:rsidRDefault="00545320">
            <w:pPr>
              <w:spacing w:line="220" w:lineRule="exact"/>
              <w:ind w:left="14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22%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8BDD7B5" w14:textId="77777777" w:rsidR="00262D3D" w:rsidRDefault="00545320">
            <w:pPr>
              <w:spacing w:line="220" w:lineRule="exact"/>
              <w:ind w:left="14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23%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6090875" w14:textId="77777777" w:rsidR="00262D3D" w:rsidRDefault="00545320">
            <w:pPr>
              <w:spacing w:line="220" w:lineRule="exact"/>
              <w:ind w:left="14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24%</w:t>
            </w:r>
          </w:p>
        </w:tc>
      </w:tr>
      <w:tr w:rsidR="00262D3D" w14:paraId="48E6C72C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402EDEE" w14:textId="77777777" w:rsidR="00262D3D" w:rsidRDefault="00545320">
            <w:pPr>
              <w:spacing w:line="220" w:lineRule="exact"/>
              <w:ind w:left="290" w:right="29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1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F6EA1CB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0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885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241DCE3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0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877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3C3B8C6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0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870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6944246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0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862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0BF2FB4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0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855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195CFAD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0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847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B4CFE08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0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840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3BA5F1B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0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833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FDF85B7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0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826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D19C7CC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0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820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112C2F0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0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813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7CD4541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0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806</w:t>
            </w:r>
          </w:p>
        </w:tc>
      </w:tr>
      <w:tr w:rsidR="00262D3D" w14:paraId="4D69D62B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873C6CA" w14:textId="77777777" w:rsidR="00262D3D" w:rsidRDefault="00545320">
            <w:pPr>
              <w:ind w:left="290" w:right="29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C9E0B1F" w14:textId="77777777" w:rsidR="00262D3D" w:rsidRDefault="00545320">
            <w:pPr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668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61D9901" w14:textId="77777777" w:rsidR="00262D3D" w:rsidRDefault="00545320">
            <w:pPr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647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8836ED7" w14:textId="77777777" w:rsidR="00262D3D" w:rsidRDefault="00545320">
            <w:pPr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626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53FFFC7" w14:textId="77777777" w:rsidR="00262D3D" w:rsidRDefault="00545320">
            <w:pPr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605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3444EAF" w14:textId="77777777" w:rsidR="00262D3D" w:rsidRDefault="00545320">
            <w:pPr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585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E8B5DCD" w14:textId="77777777" w:rsidR="00262D3D" w:rsidRDefault="00545320">
            <w:pPr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566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39A4D3A" w14:textId="77777777" w:rsidR="00262D3D" w:rsidRDefault="00545320">
            <w:pPr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547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191760D" w14:textId="77777777" w:rsidR="00262D3D" w:rsidRDefault="00545320">
            <w:pPr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528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46A8B3D" w14:textId="77777777" w:rsidR="00262D3D" w:rsidRDefault="00545320">
            <w:pPr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509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66C9E0A" w14:textId="77777777" w:rsidR="00262D3D" w:rsidRDefault="00545320">
            <w:pPr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492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FF7E1A3" w14:textId="77777777" w:rsidR="00262D3D" w:rsidRDefault="00545320">
            <w:pPr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474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3981BA9" w14:textId="77777777" w:rsidR="00262D3D" w:rsidRDefault="00545320">
            <w:pPr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457</w:t>
            </w:r>
          </w:p>
        </w:tc>
      </w:tr>
      <w:tr w:rsidR="00262D3D" w14:paraId="027940A9" w14:textId="77777777">
        <w:trPr>
          <w:trHeight w:hRule="exact" w:val="274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04A1D2A" w14:textId="77777777" w:rsidR="00262D3D" w:rsidRDefault="00545320">
            <w:pPr>
              <w:ind w:left="290" w:right="29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64DC386" w14:textId="77777777" w:rsidR="00262D3D" w:rsidRDefault="00545320">
            <w:pPr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361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052E1D7" w14:textId="77777777" w:rsidR="00262D3D" w:rsidRDefault="00545320">
            <w:pPr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322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6AEE01B" w14:textId="77777777" w:rsidR="00262D3D" w:rsidRDefault="00545320">
            <w:pPr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283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DD82DF8" w14:textId="77777777" w:rsidR="00262D3D" w:rsidRDefault="00545320">
            <w:pPr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246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9686BD7" w14:textId="77777777" w:rsidR="00262D3D" w:rsidRDefault="00545320">
            <w:pPr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210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5FE14C3" w14:textId="77777777" w:rsidR="00262D3D" w:rsidRDefault="00545320">
            <w:pPr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174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F6F47D7" w14:textId="77777777" w:rsidR="00262D3D" w:rsidRDefault="00545320">
            <w:pPr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140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B23FC7E" w14:textId="77777777" w:rsidR="00262D3D" w:rsidRDefault="00545320">
            <w:pPr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106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E9A2B24" w14:textId="77777777" w:rsidR="00262D3D" w:rsidRDefault="00545320">
            <w:pPr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074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B75D4DB" w14:textId="77777777" w:rsidR="00262D3D" w:rsidRDefault="00545320">
            <w:pPr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042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27381B1" w14:textId="77777777" w:rsidR="00262D3D" w:rsidRDefault="00545320">
            <w:pPr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011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4433C9D" w14:textId="77777777" w:rsidR="00262D3D" w:rsidRDefault="00545320">
            <w:pPr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>
              <w:rPr>
                <w:rFonts w:ascii="Tahoma" w:eastAsia="Tahoma" w:hAnsi="Tahoma" w:cs="Tahoma"/>
                <w:spacing w:val="1"/>
              </w:rPr>
              <w:t>.</w:t>
            </w:r>
            <w:r>
              <w:rPr>
                <w:rFonts w:ascii="Tahoma" w:eastAsia="Tahoma" w:hAnsi="Tahoma" w:cs="Tahoma"/>
              </w:rPr>
              <w:t>981</w:t>
            </w:r>
          </w:p>
        </w:tc>
      </w:tr>
      <w:tr w:rsidR="00262D3D" w14:paraId="2CF5767E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0B23CE9" w14:textId="77777777" w:rsidR="00262D3D" w:rsidRDefault="00545320">
            <w:pPr>
              <w:spacing w:line="220" w:lineRule="exact"/>
              <w:ind w:left="290" w:right="29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0D75BE3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974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0ECE880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914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BA069D0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855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4083F61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798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B745EE1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743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A68B422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690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DD34064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639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C59ED1A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589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0EA082A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540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D4807B4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494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F5C5310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448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3EB825F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404</w:t>
            </w:r>
          </w:p>
        </w:tc>
      </w:tr>
      <w:tr w:rsidR="00262D3D" w14:paraId="3C53650F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FCF7C8A" w14:textId="77777777" w:rsidR="00262D3D" w:rsidRDefault="00545320">
            <w:pPr>
              <w:spacing w:line="220" w:lineRule="exact"/>
              <w:ind w:left="290" w:right="29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5E99FE3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517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EA79491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433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DFB54FE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352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DF877B5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274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0150FA8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199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3065CA7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127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61D241E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058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6FF8E9B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991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50EA5F4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926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E014CB8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864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2E908D5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803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104B2FD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745</w:t>
            </w:r>
          </w:p>
        </w:tc>
      </w:tr>
      <w:tr w:rsidR="00262D3D" w14:paraId="50D86C6A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658BF6C" w14:textId="77777777" w:rsidR="00262D3D" w:rsidRDefault="00545320">
            <w:pPr>
              <w:spacing w:line="220" w:lineRule="exact"/>
              <w:ind w:left="290" w:right="29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6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5B47D4E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998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83808D5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889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8B791A6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784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55B3E9D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685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87DAE15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589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88C1314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498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0C4A9A1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410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3AC4447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326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2C439DF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245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CED174C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167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EA39F0A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092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6193A25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020</w:t>
            </w:r>
          </w:p>
        </w:tc>
      </w:tr>
      <w:tr w:rsidR="00262D3D" w14:paraId="4335DB77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9C40995" w14:textId="77777777" w:rsidR="00262D3D" w:rsidRDefault="00545320">
            <w:pPr>
              <w:spacing w:line="220" w:lineRule="exact"/>
              <w:ind w:left="290" w:right="29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7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0B06243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423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9B6629B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288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4F1ABFA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160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65F5D3B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039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38857E2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922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0A03C76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812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E3C6005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706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D3C820B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605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555E539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508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B476DB0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416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E47B256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327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F9145F7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242</w:t>
            </w:r>
          </w:p>
        </w:tc>
      </w:tr>
      <w:tr w:rsidR="00262D3D" w14:paraId="5E2AD43C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43129B1" w14:textId="77777777" w:rsidR="00262D3D" w:rsidRDefault="00545320">
            <w:pPr>
              <w:spacing w:line="220" w:lineRule="exact"/>
              <w:ind w:left="290" w:right="29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8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D192D63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799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9EF10BE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639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3624ADF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487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CDF44F9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344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C65D6E1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207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9F14815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078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8673F5F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954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BF6EF03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837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B3C1536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726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B06B1A1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619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AD92E60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518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8D4FE41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421</w:t>
            </w:r>
          </w:p>
        </w:tc>
      </w:tr>
      <w:tr w:rsidR="00262D3D" w14:paraId="1E68DC5B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C1CECB9" w14:textId="77777777" w:rsidR="00262D3D" w:rsidRDefault="00545320">
            <w:pPr>
              <w:spacing w:line="220" w:lineRule="exact"/>
              <w:ind w:left="290" w:right="29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9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CB23066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132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AF7A5EE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946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9A54C17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772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564E3C6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607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A82FF76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451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E8F5E96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303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D2C58C4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163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9561A7E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031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7430B99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905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220AC6D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786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A837BC8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673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1308B9C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566</w:t>
            </w:r>
          </w:p>
        </w:tc>
      </w:tr>
      <w:tr w:rsidR="00262D3D" w14:paraId="53474154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7DA4C20" w14:textId="77777777" w:rsidR="00262D3D" w:rsidRDefault="00545320">
            <w:pPr>
              <w:spacing w:line="220" w:lineRule="exact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10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CA742E3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426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7BDE172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216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A7EAA3B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019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8556EC7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833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0879DDD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.6</w:t>
            </w:r>
            <w:r>
              <w:rPr>
                <w:rFonts w:ascii="Tahoma" w:eastAsia="Tahoma" w:hAnsi="Tahoma" w:cs="Tahoma"/>
                <w:position w:val="-1"/>
              </w:rPr>
              <w:t>59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DBFEB65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494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6B65FCE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339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D861AB5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192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CBB666C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054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C5520D0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923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8D8B4C2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799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C9B7794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682</w:t>
            </w:r>
          </w:p>
        </w:tc>
      </w:tr>
      <w:tr w:rsidR="00262D3D" w14:paraId="4286E485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FA2282D" w14:textId="77777777" w:rsidR="00262D3D" w:rsidRDefault="00545320">
            <w:pPr>
              <w:spacing w:line="220" w:lineRule="exact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11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AEC3F6F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687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44A4D2F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453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17FBEF9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234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CCE0118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029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60CB6C2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836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0CC08EE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656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E7F697E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486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8FECC75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327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1F67B7F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177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7EC8C8F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035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8D90020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902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7E68B9D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776</w:t>
            </w:r>
          </w:p>
        </w:tc>
      </w:tr>
      <w:tr w:rsidR="00262D3D" w14:paraId="02242080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BF99E07" w14:textId="77777777" w:rsidR="00262D3D" w:rsidRDefault="00545320">
            <w:pPr>
              <w:spacing w:line="220" w:lineRule="exact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12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23058F8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918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3D2078C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660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B785D73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421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3A5EB95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197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F4B6EB2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988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BE28C03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793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D2237C3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611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4C22A9A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439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7E92C0A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278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74B4A29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127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E68C828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985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4D38863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851</w:t>
            </w:r>
          </w:p>
        </w:tc>
      </w:tr>
      <w:tr w:rsidR="00262D3D" w14:paraId="5D8B8BDF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EFF7C82" w14:textId="77777777" w:rsidR="00262D3D" w:rsidRDefault="00545320">
            <w:pPr>
              <w:spacing w:line="220" w:lineRule="exact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13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A584EEF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6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122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8D91125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842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A73AEFB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583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30C944B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342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4A1FB87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118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53B54AB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910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02BE9E1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715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FB83AB3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533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9B0B654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362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B4F6B11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pacing w:val="1"/>
                <w:position w:val="-1"/>
              </w:rPr>
              <w:t>4.</w:t>
            </w:r>
            <w:r>
              <w:rPr>
                <w:rFonts w:ascii="Tahoma" w:eastAsia="Tahoma" w:hAnsi="Tahoma" w:cs="Tahoma"/>
                <w:position w:val="-1"/>
              </w:rPr>
              <w:t>203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0CB27A5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053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CBCAED2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912</w:t>
            </w:r>
          </w:p>
        </w:tc>
      </w:tr>
      <w:tr w:rsidR="00262D3D" w14:paraId="652BAE51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D81E531" w14:textId="77777777" w:rsidR="00262D3D" w:rsidRDefault="00545320">
            <w:pPr>
              <w:spacing w:line="220" w:lineRule="exact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14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B427A52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6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302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05B5663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6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002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B0DC917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724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AE848E0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468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C40AB31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229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7F44D59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008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247FAF2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802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E72BE73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611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30125E2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432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E171C5B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265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7A78CF2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108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1D72176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3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962</w:t>
            </w:r>
          </w:p>
        </w:tc>
      </w:tr>
      <w:tr w:rsidR="00262D3D" w14:paraId="34A23C60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7CB3C68" w14:textId="77777777" w:rsidR="00262D3D" w:rsidRDefault="00545320">
            <w:pPr>
              <w:spacing w:line="220" w:lineRule="exact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15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AD93999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6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462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A8377EC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6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142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09C94AA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847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200283C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575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B143D8A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324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289DCBB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092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DE5C6AE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876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303C565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675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2B898C6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489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EC998AD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315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6F32042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153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82954AE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001</w:t>
            </w:r>
          </w:p>
        </w:tc>
      </w:tr>
      <w:tr w:rsidR="00262D3D" w14:paraId="44F43477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EF30C4F" w14:textId="77777777" w:rsidR="00262D3D" w:rsidRDefault="00545320">
            <w:pPr>
              <w:spacing w:line="220" w:lineRule="exact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16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D2C1FF1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6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604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0D25A50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6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265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0DF68E9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954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5C86ED0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668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550016E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405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953D5A4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162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037D802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938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9669FFD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730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1148FE5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536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CE0F5A5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357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D3C9049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189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7781617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033</w:t>
            </w:r>
          </w:p>
        </w:tc>
      </w:tr>
      <w:tr w:rsidR="00262D3D" w14:paraId="096BD63D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78D9757" w14:textId="77777777" w:rsidR="00262D3D" w:rsidRDefault="00545320">
            <w:pPr>
              <w:spacing w:line="220" w:lineRule="exact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17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DF3C3D7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6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729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BACE3C6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pacing w:val="1"/>
                <w:position w:val="-1"/>
              </w:rPr>
              <w:t>6.</w:t>
            </w:r>
            <w:r>
              <w:rPr>
                <w:rFonts w:ascii="Tahoma" w:eastAsia="Tahoma" w:hAnsi="Tahoma" w:cs="Tahoma"/>
                <w:position w:val="-1"/>
              </w:rPr>
              <w:t>373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2AB0682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6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047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625926D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749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A6F3A56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475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781DCDCE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222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A6D4C80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990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E1C9D4C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775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ACB3B6F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576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1B3EE77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391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ECFF651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219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B2945E9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059</w:t>
            </w:r>
          </w:p>
        </w:tc>
      </w:tr>
      <w:tr w:rsidR="00262D3D" w14:paraId="367BAB32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906866E" w14:textId="77777777" w:rsidR="00262D3D" w:rsidRDefault="00545320">
            <w:pPr>
              <w:spacing w:line="220" w:lineRule="exact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18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A5FDA23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6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840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A40690D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6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467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40AE6A0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6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128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13E45DE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818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D0B22E6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534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F46B5CE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273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6B9A164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033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A712F0E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812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326E8A2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608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6B73957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419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E1F71B6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243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75A18F1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080</w:t>
            </w:r>
          </w:p>
        </w:tc>
      </w:tr>
      <w:tr w:rsidR="00262D3D" w14:paraId="6801D5AD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163683E" w14:textId="77777777" w:rsidR="00262D3D" w:rsidRDefault="00545320">
            <w:pPr>
              <w:spacing w:line="220" w:lineRule="exact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19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DA2EC84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6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938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E583D34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6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550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A309EAC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6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198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64421D2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877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ED2605C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584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7C798EA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316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F422DA3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070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38DD9DE2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843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8FEAE83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635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D798F09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442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B7135FE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263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131366D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097</w:t>
            </w:r>
          </w:p>
        </w:tc>
      </w:tr>
      <w:tr w:rsidR="00262D3D" w14:paraId="1FCE4D6C" w14:textId="77777777">
        <w:trPr>
          <w:trHeight w:hRule="exact" w:val="269"/>
        </w:trPr>
        <w:tc>
          <w:tcPr>
            <w:tcW w:w="77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96F4523" w14:textId="77777777" w:rsidR="00262D3D" w:rsidRDefault="00545320">
            <w:pPr>
              <w:spacing w:line="220" w:lineRule="exact"/>
              <w:ind w:left="237" w:right="23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20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CBC09C9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7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025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44D03518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6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623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291A1BB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6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259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7F62567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929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2905A92D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628</w:t>
            </w:r>
          </w:p>
        </w:tc>
        <w:tc>
          <w:tcPr>
            <w:tcW w:w="82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937FC23" w14:textId="77777777" w:rsidR="00262D3D" w:rsidRDefault="00545320">
            <w:pPr>
              <w:spacing w:line="220" w:lineRule="exact"/>
              <w:ind w:left="20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353</w:t>
            </w:r>
          </w:p>
        </w:tc>
        <w:tc>
          <w:tcPr>
            <w:tcW w:w="82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3D0ADEB" w14:textId="77777777" w:rsidR="00262D3D" w:rsidRDefault="00545320">
            <w:pPr>
              <w:spacing w:line="220" w:lineRule="exact"/>
              <w:ind w:left="20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5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101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07ACFD19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870</w:t>
            </w:r>
          </w:p>
        </w:tc>
        <w:tc>
          <w:tcPr>
            <w:tcW w:w="712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12764AB4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657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5F1C8BB8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460</w:t>
            </w:r>
          </w:p>
        </w:tc>
        <w:tc>
          <w:tcPr>
            <w:tcW w:w="717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528F1C0" w14:textId="77777777" w:rsidR="00262D3D" w:rsidRDefault="00545320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279</w:t>
            </w:r>
          </w:p>
        </w:tc>
        <w:tc>
          <w:tcPr>
            <w:tcW w:w="713" w:type="dxa"/>
            <w:tcBorders>
              <w:top w:val="single" w:sz="5" w:space="0" w:color="7F7F7F"/>
              <w:left w:val="single" w:sz="5" w:space="0" w:color="7F7F7F"/>
              <w:bottom w:val="single" w:sz="5" w:space="0" w:color="7F7F7F"/>
              <w:right w:val="single" w:sz="5" w:space="0" w:color="7F7F7F"/>
            </w:tcBorders>
          </w:tcPr>
          <w:p w14:paraId="6ECF3FC5" w14:textId="77777777" w:rsidR="00262D3D" w:rsidRDefault="00545320">
            <w:pPr>
              <w:spacing w:line="220" w:lineRule="exact"/>
              <w:ind w:left="9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position w:val="-1"/>
              </w:rPr>
              <w:t>4</w:t>
            </w:r>
            <w:r>
              <w:rPr>
                <w:rFonts w:ascii="Tahoma" w:eastAsia="Tahoma" w:hAnsi="Tahoma" w:cs="Tahoma"/>
                <w:spacing w:val="1"/>
                <w:position w:val="-1"/>
              </w:rPr>
              <w:t>.</w:t>
            </w:r>
            <w:r>
              <w:rPr>
                <w:rFonts w:ascii="Tahoma" w:eastAsia="Tahoma" w:hAnsi="Tahoma" w:cs="Tahoma"/>
                <w:position w:val="-1"/>
              </w:rPr>
              <w:t>110</w:t>
            </w:r>
          </w:p>
        </w:tc>
      </w:tr>
    </w:tbl>
    <w:p w14:paraId="487CEE98" w14:textId="77777777" w:rsidR="00262D3D" w:rsidRDefault="00262D3D">
      <w:pPr>
        <w:spacing w:line="200" w:lineRule="exact"/>
      </w:pPr>
    </w:p>
    <w:p w14:paraId="7BDA0632" w14:textId="77777777" w:rsidR="00262D3D" w:rsidRDefault="00262D3D">
      <w:pPr>
        <w:spacing w:line="200" w:lineRule="exact"/>
      </w:pPr>
    </w:p>
    <w:p w14:paraId="762CA937" w14:textId="77777777" w:rsidR="00262D3D" w:rsidRDefault="00262D3D">
      <w:pPr>
        <w:spacing w:line="200" w:lineRule="exact"/>
      </w:pPr>
    </w:p>
    <w:p w14:paraId="2A64A954" w14:textId="77777777" w:rsidR="00262D3D" w:rsidRDefault="00262D3D">
      <w:pPr>
        <w:spacing w:line="200" w:lineRule="exact"/>
      </w:pPr>
    </w:p>
    <w:p w14:paraId="72C0C937" w14:textId="77777777" w:rsidR="00262D3D" w:rsidRDefault="00262D3D">
      <w:pPr>
        <w:spacing w:line="200" w:lineRule="exact"/>
      </w:pPr>
    </w:p>
    <w:p w14:paraId="68F42AAE" w14:textId="77777777" w:rsidR="00262D3D" w:rsidRDefault="00262D3D">
      <w:pPr>
        <w:spacing w:before="2" w:line="200" w:lineRule="exact"/>
      </w:pPr>
    </w:p>
    <w:p w14:paraId="7A163E08" w14:textId="77777777" w:rsidR="00262D3D" w:rsidRDefault="00377C53">
      <w:pPr>
        <w:spacing w:before="27"/>
        <w:ind w:left="220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spacing w:val="2"/>
        </w:rPr>
        <w:t xml:space="preserve">                                                                                                                              </w:t>
      </w:r>
      <w:r w:rsidR="00545320">
        <w:rPr>
          <w:rFonts w:ascii="Tahoma" w:eastAsia="Tahoma" w:hAnsi="Tahoma" w:cs="Tahoma"/>
          <w:b/>
          <w:spacing w:val="2"/>
        </w:rPr>
        <w:t>P</w:t>
      </w:r>
      <w:r w:rsidR="00545320">
        <w:rPr>
          <w:rFonts w:ascii="Tahoma" w:eastAsia="Tahoma" w:hAnsi="Tahoma" w:cs="Tahoma"/>
          <w:b/>
        </w:rPr>
        <w:t>a</w:t>
      </w:r>
      <w:r w:rsidR="00545320">
        <w:rPr>
          <w:rFonts w:ascii="Tahoma" w:eastAsia="Tahoma" w:hAnsi="Tahoma" w:cs="Tahoma"/>
          <w:b/>
          <w:spacing w:val="-2"/>
        </w:rPr>
        <w:t>g</w:t>
      </w:r>
      <w:r w:rsidR="00545320">
        <w:rPr>
          <w:rFonts w:ascii="Tahoma" w:eastAsia="Tahoma" w:hAnsi="Tahoma" w:cs="Tahoma"/>
          <w:b/>
        </w:rPr>
        <w:t xml:space="preserve">e </w:t>
      </w:r>
      <w:r w:rsidR="00545320">
        <w:rPr>
          <w:rFonts w:ascii="Tahoma" w:eastAsia="Tahoma" w:hAnsi="Tahoma" w:cs="Tahoma"/>
          <w:b/>
          <w:spacing w:val="1"/>
        </w:rPr>
        <w:t>1</w:t>
      </w:r>
      <w:r w:rsidR="00545320">
        <w:rPr>
          <w:rFonts w:ascii="Tahoma" w:eastAsia="Tahoma" w:hAnsi="Tahoma" w:cs="Tahoma"/>
          <w:b/>
        </w:rPr>
        <w:t>0</w:t>
      </w:r>
      <w:r w:rsidR="00545320">
        <w:rPr>
          <w:rFonts w:ascii="Tahoma" w:eastAsia="Tahoma" w:hAnsi="Tahoma" w:cs="Tahoma"/>
          <w:b/>
          <w:spacing w:val="-4"/>
        </w:rPr>
        <w:t xml:space="preserve"> </w:t>
      </w:r>
      <w:r w:rsidR="00545320">
        <w:rPr>
          <w:rFonts w:ascii="Tahoma" w:eastAsia="Tahoma" w:hAnsi="Tahoma" w:cs="Tahoma"/>
          <w:b/>
          <w:spacing w:val="1"/>
        </w:rPr>
        <w:t>o</w:t>
      </w:r>
      <w:r w:rsidR="00545320">
        <w:rPr>
          <w:rFonts w:ascii="Tahoma" w:eastAsia="Tahoma" w:hAnsi="Tahoma" w:cs="Tahoma"/>
          <w:b/>
        </w:rPr>
        <w:t>f</w:t>
      </w:r>
      <w:r w:rsidR="00545320">
        <w:rPr>
          <w:rFonts w:ascii="Tahoma" w:eastAsia="Tahoma" w:hAnsi="Tahoma" w:cs="Tahoma"/>
          <w:b/>
          <w:spacing w:val="-1"/>
        </w:rPr>
        <w:t xml:space="preserve"> </w:t>
      </w:r>
      <w:r w:rsidR="00545320">
        <w:rPr>
          <w:rFonts w:ascii="Tahoma" w:eastAsia="Tahoma" w:hAnsi="Tahoma" w:cs="Tahoma"/>
          <w:b/>
          <w:spacing w:val="1"/>
        </w:rPr>
        <w:t>1</w:t>
      </w:r>
      <w:r w:rsidR="00545320">
        <w:rPr>
          <w:rFonts w:ascii="Tahoma" w:eastAsia="Tahoma" w:hAnsi="Tahoma" w:cs="Tahoma"/>
          <w:b/>
        </w:rPr>
        <w:t>0</w:t>
      </w:r>
    </w:p>
    <w:sectPr w:rsidR="00262D3D" w:rsidSect="00262D3D">
      <w:headerReference w:type="default" r:id="rId12"/>
      <w:footerReference w:type="default" r:id="rId13"/>
      <w:pgSz w:w="12240" w:h="15840"/>
      <w:pgMar w:top="940" w:right="700" w:bottom="280" w:left="1220" w:header="75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47A74C" w14:textId="77777777" w:rsidR="00E4003A" w:rsidRDefault="00E4003A" w:rsidP="00262D3D">
      <w:r>
        <w:separator/>
      </w:r>
    </w:p>
  </w:endnote>
  <w:endnote w:type="continuationSeparator" w:id="0">
    <w:p w14:paraId="3DCA2084" w14:textId="77777777" w:rsidR="00E4003A" w:rsidRDefault="00E4003A" w:rsidP="00262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0F2F2" w14:textId="77777777" w:rsidR="009E36A4" w:rsidRDefault="009E36A4" w:rsidP="00414EF0">
    <w:pPr>
      <w:tabs>
        <w:tab w:val="left" w:pos="1260"/>
      </w:tabs>
      <w:spacing w:line="200" w:lineRule="exact"/>
    </w:pPr>
    <w:r>
      <w:rPr>
        <w:noProof/>
      </w:rPr>
      <mc:AlternateContent>
        <mc:Choice Requires="wpg">
          <w:drawing>
            <wp:anchor distT="0" distB="0" distL="114300" distR="114300" simplePos="0" relativeHeight="503312233" behindDoc="1" locked="0" layoutInCell="1" allowOverlap="1" wp14:anchorId="4A562C8C" wp14:editId="66F7C455">
              <wp:simplePos x="0" y="0"/>
              <wp:positionH relativeFrom="page">
                <wp:posOffset>876935</wp:posOffset>
              </wp:positionH>
              <wp:positionV relativeFrom="page">
                <wp:posOffset>9228455</wp:posOffset>
              </wp:positionV>
              <wp:extent cx="6017895" cy="55880"/>
              <wp:effectExtent l="635" t="8255" r="1270" b="2540"/>
              <wp:wrapNone/>
              <wp:docPr id="7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17895" cy="55880"/>
                        <a:chOff x="1381" y="14533"/>
                        <a:chExt cx="9477" cy="88"/>
                      </a:xfrm>
                    </wpg:grpSpPr>
                    <wps:wsp>
                      <wps:cNvPr id="8" name="Freeform 10"/>
                      <wps:cNvSpPr>
                        <a:spLocks/>
                      </wps:cNvSpPr>
                      <wps:spPr bwMode="auto">
                        <a:xfrm>
                          <a:off x="1411" y="14563"/>
                          <a:ext cx="9418" cy="0"/>
                        </a:xfrm>
                        <a:custGeom>
                          <a:avLst/>
                          <a:gdLst>
                            <a:gd name="T0" fmla="+- 0 1411 1411"/>
                            <a:gd name="T1" fmla="*/ T0 w 9418"/>
                            <a:gd name="T2" fmla="+- 0 10829 1411"/>
                            <a:gd name="T3" fmla="*/ T2 w 94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8">
                              <a:moveTo>
                                <a:pt x="0" y="0"/>
                              </a:moveTo>
                              <a:lnTo>
                                <a:pt x="9418" y="0"/>
                              </a:lnTo>
                            </a:path>
                          </a:pathLst>
                        </a:custGeom>
                        <a:noFill/>
                        <a:ln w="37846">
                          <a:solidFill>
                            <a:srgbClr val="61232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1411" y="14614"/>
                          <a:ext cx="9418" cy="0"/>
                        </a:xfrm>
                        <a:custGeom>
                          <a:avLst/>
                          <a:gdLst>
                            <a:gd name="T0" fmla="+- 0 1411 1411"/>
                            <a:gd name="T1" fmla="*/ T0 w 9418"/>
                            <a:gd name="T2" fmla="+- 0 10829 1411"/>
                            <a:gd name="T3" fmla="*/ T2 w 94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8">
                              <a:moveTo>
                                <a:pt x="0" y="0"/>
                              </a:moveTo>
                              <a:lnTo>
                                <a:pt x="9418" y="0"/>
                              </a:lnTo>
                            </a:path>
                          </a:pathLst>
                        </a:custGeom>
                        <a:noFill/>
                        <a:ln w="10414">
                          <a:solidFill>
                            <a:srgbClr val="61232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026008C" id="Group 8" o:spid="_x0000_s1026" style="position:absolute;margin-left:69.05pt;margin-top:726.65pt;width:473.85pt;height:4.4pt;z-index:-4247;mso-position-horizontal-relative:page;mso-position-vertical-relative:page" coordorigin="1381,14533" coordsize="9477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">
              <v:shape id="Freeform 10" o:spid="_x0000_s1027" style="position:absolute;left:1411;top:14563;width:9418;height:0;visibility:visible;mso-wrap-style:square;v-text-anchor:top" coordsize="94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" path="m,l9418,e" filled="f" strokecolor="#612322" strokeweight="2.98pt">
                <v:path arrowok="t" o:connecttype="custom" o:connectlocs="0,0;9418,0" o:connectangles="0,0"/>
              </v:shape>
              <v:shape id="Freeform 9" o:spid="_x0000_s1028" style="position:absolute;left:1411;top:14614;width:9418;height:0;visibility:visible;mso-wrap-style:square;v-text-anchor:top" coordsize="94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" path="m,l9418,e" filled="f" strokecolor="#612322" strokeweight=".82pt">
                <v:path arrowok="t" o:connecttype="custom" o:connectlocs="0,0;9418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2234" behindDoc="1" locked="0" layoutInCell="1" allowOverlap="1" wp14:anchorId="4A33EA0A" wp14:editId="44A65075">
              <wp:simplePos x="0" y="0"/>
              <wp:positionH relativeFrom="page">
                <wp:posOffset>901700</wp:posOffset>
              </wp:positionH>
              <wp:positionV relativeFrom="page">
                <wp:posOffset>9302750</wp:posOffset>
              </wp:positionV>
              <wp:extent cx="850900" cy="153670"/>
              <wp:effectExtent l="0" t="0" r="0" b="1905"/>
              <wp:wrapNone/>
              <wp:docPr id="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46014F" w14:textId="77777777" w:rsidR="009E36A4" w:rsidRDefault="009E36A4" w:rsidP="00414EF0">
                          <w:pPr>
                            <w:spacing w:line="220" w:lineRule="exact"/>
                            <w:ind w:right="-30"/>
                            <w:rPr>
                              <w:rFonts w:ascii="Tahoma" w:eastAsia="Tahoma" w:hAnsi="Tahoma" w:cs="Tahom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33EA0A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6" type="#_x0000_t202" style="position:absolute;margin-left:71pt;margin-top:732.5pt;width:67pt;height:12.1pt;z-index:-42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" filled="f" stroked="f">
              <v:textbox inset="0,0,0,0">
                <w:txbxContent>
                  <w:p w14:paraId="5546014F" w14:textId="77777777" w:rsidR="009E36A4" w:rsidRDefault="009E36A4" w:rsidP="00414EF0">
                    <w:pPr>
                      <w:spacing w:line="220" w:lineRule="exact"/>
                      <w:ind w:right="-30"/>
                      <w:rPr>
                        <w:rFonts w:ascii="Tahoma" w:eastAsia="Tahoma" w:hAnsi="Tahoma" w:cs="Tahom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2235" behindDoc="1" locked="0" layoutInCell="1" allowOverlap="1" wp14:anchorId="3B6975A4" wp14:editId="57D2E5F3">
              <wp:simplePos x="0" y="0"/>
              <wp:positionH relativeFrom="page">
                <wp:posOffset>6049645</wp:posOffset>
              </wp:positionH>
              <wp:positionV relativeFrom="page">
                <wp:posOffset>9302750</wp:posOffset>
              </wp:positionV>
              <wp:extent cx="822960" cy="153670"/>
              <wp:effectExtent l="1270" t="0" r="4445" b="1905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296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9F19C5" w14:textId="77777777" w:rsidR="009E36A4" w:rsidRPr="008A42EA" w:rsidRDefault="009E36A4" w:rsidP="008A42EA">
                          <w:pPr>
                            <w:spacing w:line="220" w:lineRule="exact"/>
                            <w:ind w:right="-30"/>
                            <w:rPr>
                              <w:rFonts w:ascii="Tahoma" w:eastAsia="Tahoma" w:hAnsi="Tahoma" w:cs="Tahoma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6975A4" id="Text Box 6" o:spid="_x0000_s1037" type="#_x0000_t202" style="position:absolute;margin-left:476.35pt;margin-top:732.5pt;width:64.8pt;height:12.1pt;z-index:-42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CMzsA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" filled="f" stroked="f">
              <v:textbox inset="0,0,0,0">
                <w:txbxContent>
                  <w:p w14:paraId="019F19C5" w14:textId="77777777" w:rsidR="009E36A4" w:rsidRPr="008A42EA" w:rsidRDefault="009E36A4" w:rsidP="008A42EA">
                    <w:pPr>
                      <w:spacing w:line="220" w:lineRule="exact"/>
                      <w:ind w:right="-30"/>
                      <w:rPr>
                        <w:rFonts w:ascii="Tahoma" w:eastAsia="Tahoma" w:hAnsi="Tahoma" w:cs="Tahoma"/>
                        <w:lang w:val="en-GB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AC20B" w14:textId="77777777" w:rsidR="009E36A4" w:rsidRDefault="009E36A4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CE21EC" w14:textId="77777777" w:rsidR="009E36A4" w:rsidRDefault="009E36A4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7DC4A5" w14:textId="77777777" w:rsidR="00E4003A" w:rsidRDefault="00E4003A" w:rsidP="00262D3D">
      <w:r>
        <w:separator/>
      </w:r>
    </w:p>
  </w:footnote>
  <w:footnote w:type="continuationSeparator" w:id="0">
    <w:p w14:paraId="7882B0D5" w14:textId="77777777" w:rsidR="00E4003A" w:rsidRDefault="00E4003A" w:rsidP="00262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270582" w14:textId="77777777" w:rsidR="009E36A4" w:rsidRDefault="009E36A4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12232" behindDoc="1" locked="0" layoutInCell="1" allowOverlap="1" wp14:anchorId="080B81AE" wp14:editId="3C7AB3F2">
              <wp:simplePos x="0" y="0"/>
              <wp:positionH relativeFrom="page">
                <wp:posOffset>4781550</wp:posOffset>
              </wp:positionH>
              <wp:positionV relativeFrom="page">
                <wp:posOffset>463550</wp:posOffset>
              </wp:positionV>
              <wp:extent cx="2091055" cy="153670"/>
              <wp:effectExtent l="0" t="0" r="4445" b="1905"/>
              <wp:wrapNone/>
              <wp:docPr id="10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105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74146F" w14:textId="77777777" w:rsidR="009E36A4" w:rsidRPr="00414EF0" w:rsidRDefault="009E36A4" w:rsidP="00414EF0">
                          <w:pPr>
                            <w:rPr>
                              <w:rFonts w:eastAsia="Tahom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0B81AE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5" type="#_x0000_t202" style="position:absolute;margin-left:376.5pt;margin-top:36.5pt;width:164.65pt;height:12.1pt;z-index:-4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" filled="f" stroked="f">
              <v:textbox inset="0,0,0,0">
                <w:txbxContent>
                  <w:p w14:paraId="7974146F" w14:textId="77777777" w:rsidR="009E36A4" w:rsidRPr="00414EF0" w:rsidRDefault="009E36A4" w:rsidP="00414EF0">
                    <w:pPr>
                      <w:rPr>
                        <w:rFonts w:eastAsia="Tahom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F1B27" w14:textId="77777777" w:rsidR="009E36A4" w:rsidRDefault="009E36A4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12238" behindDoc="1" locked="0" layoutInCell="1" allowOverlap="1" wp14:anchorId="50CC7F28" wp14:editId="5037003D">
              <wp:simplePos x="0" y="0"/>
              <wp:positionH relativeFrom="page">
                <wp:posOffset>4781550</wp:posOffset>
              </wp:positionH>
              <wp:positionV relativeFrom="page">
                <wp:posOffset>463550</wp:posOffset>
              </wp:positionV>
              <wp:extent cx="2091055" cy="153670"/>
              <wp:effectExtent l="0" t="0" r="444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105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713FB4" w14:textId="77777777" w:rsidR="009E36A4" w:rsidRDefault="009E36A4">
                          <w:pPr>
                            <w:spacing w:line="220" w:lineRule="exact"/>
                            <w:ind w:left="20" w:right="-30"/>
                            <w:rPr>
                              <w:rFonts w:ascii="Tahoma" w:eastAsia="Tahoma" w:hAnsi="Tahoma" w:cs="Tahom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CC7F2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76.5pt;margin-top:36.5pt;width:164.65pt;height:12.1pt;z-index:-4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" filled="f" stroked="f">
              <v:textbox inset="0,0,0,0">
                <w:txbxContent>
                  <w:p w14:paraId="21713FB4" w14:textId="77777777" w:rsidR="009E36A4" w:rsidRDefault="009E36A4">
                    <w:pPr>
                      <w:spacing w:line="220" w:lineRule="exact"/>
                      <w:ind w:left="20" w:right="-30"/>
                      <w:rPr>
                        <w:rFonts w:ascii="Tahoma" w:eastAsia="Tahoma" w:hAnsi="Tahoma" w:cs="Tahom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3AD93" w14:textId="77777777" w:rsidR="009E36A4" w:rsidRDefault="009E36A4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12239" behindDoc="1" locked="0" layoutInCell="1" allowOverlap="1" wp14:anchorId="691114C6" wp14:editId="4F56F05B">
              <wp:simplePos x="0" y="0"/>
              <wp:positionH relativeFrom="page">
                <wp:posOffset>4781550</wp:posOffset>
              </wp:positionH>
              <wp:positionV relativeFrom="page">
                <wp:posOffset>463550</wp:posOffset>
              </wp:positionV>
              <wp:extent cx="2091055" cy="153670"/>
              <wp:effectExtent l="0" t="0" r="4445" b="190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105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7DFBED" w14:textId="77777777" w:rsidR="009E36A4" w:rsidRPr="00377C53" w:rsidRDefault="009E36A4" w:rsidP="00377C53">
                          <w:pPr>
                            <w:rPr>
                              <w:rFonts w:eastAsia="Tahom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1114C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9" type="#_x0000_t202" style="position:absolute;margin-left:376.5pt;margin-top:36.5pt;width:164.65pt;height:12.1pt;z-index:-4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" filled="f" stroked="f">
              <v:textbox inset="0,0,0,0">
                <w:txbxContent>
                  <w:p w14:paraId="3E7DFBED" w14:textId="77777777" w:rsidR="009E36A4" w:rsidRPr="00377C53" w:rsidRDefault="009E36A4" w:rsidP="00377C53">
                    <w:pPr>
                      <w:rPr>
                        <w:rFonts w:eastAsia="Tahom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2DE0C" w14:textId="77777777" w:rsidR="009E36A4" w:rsidRDefault="009E36A4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12240" behindDoc="1" locked="0" layoutInCell="1" allowOverlap="1" wp14:anchorId="554FB9A2" wp14:editId="6E916F3D">
              <wp:simplePos x="0" y="0"/>
              <wp:positionH relativeFrom="page">
                <wp:posOffset>4781550</wp:posOffset>
              </wp:positionH>
              <wp:positionV relativeFrom="page">
                <wp:posOffset>463550</wp:posOffset>
              </wp:positionV>
              <wp:extent cx="2091055" cy="153670"/>
              <wp:effectExtent l="0" t="0" r="4445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105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6A721C" w14:textId="77777777" w:rsidR="009E36A4" w:rsidRDefault="009E36A4">
                          <w:pPr>
                            <w:spacing w:line="220" w:lineRule="exact"/>
                            <w:ind w:left="20" w:right="-30"/>
                            <w:rPr>
                              <w:rFonts w:ascii="Tahoma" w:eastAsia="Tahoma" w:hAnsi="Tahoma" w:cs="Tahom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54FB9A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0" type="#_x0000_t202" style="position:absolute;margin-left:376.5pt;margin-top:36.5pt;width:164.65pt;height:12.1pt;z-index:-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" filled="f" stroked="f">
              <v:textbox inset="0,0,0,0">
                <w:txbxContent>
                  <w:p w14:paraId="036A721C" w14:textId="77777777" w:rsidR="003B5EB3" w:rsidRDefault="003B5EB3">
                    <w:pPr>
                      <w:spacing w:line="220" w:lineRule="exact"/>
                      <w:ind w:left="20" w:right="-30"/>
                      <w:rPr>
                        <w:rFonts w:ascii="Tahoma" w:eastAsia="Tahoma" w:hAnsi="Tahoma" w:cs="Tahom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96C6E"/>
    <w:multiLevelType w:val="hybridMultilevel"/>
    <w:tmpl w:val="05747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025252"/>
    <w:multiLevelType w:val="hybridMultilevel"/>
    <w:tmpl w:val="C12A0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A6ECE"/>
    <w:multiLevelType w:val="multilevel"/>
    <w:tmpl w:val="3DF2F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tjC0NLY0MjO2MLFU0lEKTi0uzszPAykwqgUAX1aOxSwAAAA="/>
  </w:docVars>
  <w:rsids>
    <w:rsidRoot w:val="00262D3D"/>
    <w:rsid w:val="0006163B"/>
    <w:rsid w:val="000F4018"/>
    <w:rsid w:val="001528BC"/>
    <w:rsid w:val="0015648F"/>
    <w:rsid w:val="001D281D"/>
    <w:rsid w:val="00262D3D"/>
    <w:rsid w:val="002A65F2"/>
    <w:rsid w:val="00377C53"/>
    <w:rsid w:val="003B5EB3"/>
    <w:rsid w:val="00414EF0"/>
    <w:rsid w:val="0047416C"/>
    <w:rsid w:val="00545320"/>
    <w:rsid w:val="00761C0E"/>
    <w:rsid w:val="008A42EA"/>
    <w:rsid w:val="008E5E9A"/>
    <w:rsid w:val="009137C8"/>
    <w:rsid w:val="009E36A4"/>
    <w:rsid w:val="00A54BC1"/>
    <w:rsid w:val="00A74A68"/>
    <w:rsid w:val="00D31E62"/>
    <w:rsid w:val="00DA7810"/>
    <w:rsid w:val="00DB0CB7"/>
    <w:rsid w:val="00E4003A"/>
    <w:rsid w:val="00E4178B"/>
    <w:rsid w:val="00E823B9"/>
    <w:rsid w:val="00ED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111FC5"/>
  <w15:docId w15:val="{13AE95D4-B776-45C2-BF0D-2A07C6C8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A54B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4E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4EF0"/>
  </w:style>
  <w:style w:type="paragraph" w:styleId="Footer">
    <w:name w:val="footer"/>
    <w:basedOn w:val="Normal"/>
    <w:link w:val="FooterChar"/>
    <w:uiPriority w:val="99"/>
    <w:unhideWhenUsed/>
    <w:rsid w:val="00414E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4EF0"/>
  </w:style>
  <w:style w:type="paragraph" w:styleId="BalloonText">
    <w:name w:val="Balloon Text"/>
    <w:basedOn w:val="Normal"/>
    <w:link w:val="BalloonTextChar"/>
    <w:uiPriority w:val="99"/>
    <w:semiHidden/>
    <w:unhideWhenUsed/>
    <w:rsid w:val="003B5E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E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2506</Words>
  <Characters>14287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dcterms:created xsi:type="dcterms:W3CDTF">2020-11-10T19:14:00Z</dcterms:created>
  <dcterms:modified xsi:type="dcterms:W3CDTF">2020-11-10T19:14:00Z</dcterms:modified>
</cp:coreProperties>
</file>