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EE94A" w14:textId="4C6F864A" w:rsidR="00474FFC" w:rsidRDefault="00474FFC" w:rsidP="00474FFC">
      <w:pPr>
        <w:rPr>
          <w:rFonts w:ascii="Arial" w:eastAsia="Times New Roman" w:hAnsi="Arial" w:cs="Arial"/>
          <w:color w:val="000000"/>
          <w:sz w:val="26"/>
          <w:szCs w:val="26"/>
        </w:rPr>
      </w:pPr>
      <w:r w:rsidRPr="00474FFC">
        <w:rPr>
          <w:rFonts w:ascii="Arial" w:eastAsia="Times New Roman" w:hAnsi="Arial" w:cs="Arial"/>
          <w:color w:val="000000"/>
          <w:sz w:val="26"/>
          <w:szCs w:val="26"/>
        </w:rPr>
        <w:t>Business Analytics</w:t>
      </w:r>
      <w:r>
        <w:rPr>
          <w:rFonts w:ascii="Arial" w:eastAsia="Times New Roman" w:hAnsi="Arial" w:cs="Arial"/>
          <w:color w:val="000000"/>
          <w:sz w:val="26"/>
          <w:szCs w:val="26"/>
        </w:rPr>
        <w:t xml:space="preserve"> </w:t>
      </w:r>
      <w:r w:rsidRPr="00474FFC">
        <w:rPr>
          <w:rFonts w:ascii="Arial" w:eastAsia="Times New Roman" w:hAnsi="Arial" w:cs="Arial"/>
          <w:color w:val="000000"/>
          <w:sz w:val="26"/>
          <w:szCs w:val="26"/>
        </w:rPr>
        <w:t xml:space="preserve">Homework </w:t>
      </w:r>
    </w:p>
    <w:p w14:paraId="7EE90B49" w14:textId="77777777" w:rsidR="00474FFC" w:rsidRDefault="00474FFC" w:rsidP="00474FFC">
      <w:pPr>
        <w:rPr>
          <w:rFonts w:ascii="Arial" w:eastAsia="Times New Roman" w:hAnsi="Arial" w:cs="Arial"/>
          <w:color w:val="000000"/>
          <w:sz w:val="26"/>
          <w:szCs w:val="26"/>
        </w:rPr>
      </w:pPr>
    </w:p>
    <w:p w14:paraId="0CA5515C" w14:textId="6FF522D3" w:rsidR="00A9204E" w:rsidRPr="00474FFC" w:rsidRDefault="00474FFC">
      <w:pPr>
        <w:rPr>
          <w:b/>
          <w:bCs/>
        </w:rPr>
      </w:pPr>
      <w:r w:rsidRPr="00474FFC">
        <w:rPr>
          <w:b/>
          <w:bCs/>
        </w:rPr>
        <w:t xml:space="preserve">Question 1 </w:t>
      </w:r>
    </w:p>
    <w:p w14:paraId="2A45E620" w14:textId="569A1BA3" w:rsidR="00474FFC" w:rsidRDefault="00474FFC"/>
    <w:p w14:paraId="71231706" w14:textId="5008B554" w:rsidR="00474FFC" w:rsidRDefault="00474FFC">
      <w:r w:rsidRPr="00474FFC">
        <w:t>More than 46,000</w:t>
      </w:r>
      <w:r>
        <w:t xml:space="preserve"> </w:t>
      </w:r>
      <w:r w:rsidRPr="00474FFC">
        <w:t>farms</w:t>
      </w:r>
      <w:r>
        <w:t xml:space="preserve"> </w:t>
      </w:r>
      <w:r w:rsidRPr="00474FFC">
        <w:t xml:space="preserve">spread across 8.4 million acres of land in NC State, with </w:t>
      </w:r>
      <w:r w:rsidRPr="00474FFC">
        <w:t>average farm size</w:t>
      </w:r>
      <w:r w:rsidRPr="00474FFC">
        <w:t xml:space="preserve"> ringing in at 182 </w:t>
      </w:r>
      <w:r w:rsidRPr="00474FFC">
        <w:t>acres. A</w:t>
      </w:r>
      <w:r w:rsidRPr="00474FFC">
        <w:t xml:space="preserve"> farmer in </w:t>
      </w:r>
      <w:r w:rsidRPr="00474FFC">
        <w:t>Hendersonville owns</w:t>
      </w:r>
      <w:r w:rsidRPr="00474FFC">
        <w:t xml:space="preserve"> 50 acres of land. He is going to plant each acre with </w:t>
      </w:r>
      <w:r w:rsidRPr="00474FFC">
        <w:t>Apples or</w:t>
      </w:r>
      <w:r w:rsidRPr="00474FFC">
        <w:t xml:space="preserve"> Pumpkins. Each acre planted with </w:t>
      </w:r>
      <w:r w:rsidRPr="00474FFC">
        <w:t>Apples yields</w:t>
      </w:r>
      <w:r w:rsidRPr="00474FFC">
        <w:t xml:space="preserve"> $400 profit; each with </w:t>
      </w:r>
      <w:r w:rsidRPr="00474FFC">
        <w:t>Pumpkins yields</w:t>
      </w:r>
      <w:r w:rsidRPr="00474FFC">
        <w:t xml:space="preserve"> $200 profit. The labor and fertilizer used for each acre are given in the table below. Resources available include 150 workers and 200 tons of </w:t>
      </w:r>
      <w:r w:rsidRPr="00474FFC">
        <w:t>fertilizer.</w:t>
      </w:r>
    </w:p>
    <w:p w14:paraId="7ABC679F" w14:textId="28E04410" w:rsidR="00474FFC" w:rsidRDefault="00474FF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74FFC" w14:paraId="5A987759" w14:textId="77777777" w:rsidTr="00474FFC">
        <w:tc>
          <w:tcPr>
            <w:tcW w:w="3116" w:type="dxa"/>
          </w:tcPr>
          <w:p w14:paraId="5E4DDA7C" w14:textId="77777777" w:rsidR="00474FFC" w:rsidRDefault="00474FFC"/>
        </w:tc>
        <w:tc>
          <w:tcPr>
            <w:tcW w:w="3117" w:type="dxa"/>
          </w:tcPr>
          <w:p w14:paraId="6BC39EB6" w14:textId="7661C312" w:rsidR="00474FFC" w:rsidRDefault="00474FFC">
            <w:r>
              <w:t xml:space="preserve">Apples </w:t>
            </w:r>
          </w:p>
        </w:tc>
        <w:tc>
          <w:tcPr>
            <w:tcW w:w="3117" w:type="dxa"/>
          </w:tcPr>
          <w:p w14:paraId="4AAC99E3" w14:textId="7755FE1C" w:rsidR="00474FFC" w:rsidRDefault="00474FFC">
            <w:r>
              <w:t xml:space="preserve">Pumpkins </w:t>
            </w:r>
          </w:p>
        </w:tc>
      </w:tr>
      <w:tr w:rsidR="00474FFC" w14:paraId="33DC414E" w14:textId="77777777" w:rsidTr="00474FFC">
        <w:tc>
          <w:tcPr>
            <w:tcW w:w="3116" w:type="dxa"/>
          </w:tcPr>
          <w:p w14:paraId="26278207" w14:textId="6B1886B2" w:rsidR="00474FFC" w:rsidRDefault="00474FFC">
            <w:r>
              <w:t>Labor (workers)</w:t>
            </w:r>
          </w:p>
        </w:tc>
        <w:tc>
          <w:tcPr>
            <w:tcW w:w="3117" w:type="dxa"/>
          </w:tcPr>
          <w:p w14:paraId="54B40136" w14:textId="6D25BFDE" w:rsidR="00474FFC" w:rsidRDefault="00474FFC">
            <w:r>
              <w:t>5</w:t>
            </w:r>
          </w:p>
        </w:tc>
        <w:tc>
          <w:tcPr>
            <w:tcW w:w="3117" w:type="dxa"/>
          </w:tcPr>
          <w:p w14:paraId="189F5713" w14:textId="66507AD7" w:rsidR="00474FFC" w:rsidRDefault="00474FFC">
            <w:r>
              <w:t>3</w:t>
            </w:r>
          </w:p>
        </w:tc>
      </w:tr>
      <w:tr w:rsidR="00474FFC" w14:paraId="34EB9190" w14:textId="77777777" w:rsidTr="00474FFC">
        <w:tc>
          <w:tcPr>
            <w:tcW w:w="3116" w:type="dxa"/>
          </w:tcPr>
          <w:p w14:paraId="23C2192A" w14:textId="52E9C48A" w:rsidR="00474FFC" w:rsidRDefault="00474FFC">
            <w:r>
              <w:t xml:space="preserve">Fertilizers (Tons) </w:t>
            </w:r>
          </w:p>
        </w:tc>
        <w:tc>
          <w:tcPr>
            <w:tcW w:w="3117" w:type="dxa"/>
          </w:tcPr>
          <w:p w14:paraId="684C3334" w14:textId="5C3E8A67" w:rsidR="00474FFC" w:rsidRDefault="00474FFC">
            <w:r>
              <w:t>6</w:t>
            </w:r>
          </w:p>
        </w:tc>
        <w:tc>
          <w:tcPr>
            <w:tcW w:w="3117" w:type="dxa"/>
          </w:tcPr>
          <w:p w14:paraId="4E552EA7" w14:textId="388579C0" w:rsidR="00474FFC" w:rsidRDefault="00474FFC">
            <w:r>
              <w:t>2</w:t>
            </w:r>
          </w:p>
        </w:tc>
      </w:tr>
    </w:tbl>
    <w:p w14:paraId="3E9FD2AF" w14:textId="52F941D1" w:rsidR="00474FFC" w:rsidRDefault="00474FFC"/>
    <w:p w14:paraId="3F5ED7D3" w14:textId="50232009" w:rsidR="00474FFC" w:rsidRDefault="00474FFC">
      <w:r w:rsidRPr="00474FFC">
        <w:t xml:space="preserve">Using SAS </w:t>
      </w:r>
      <w:r w:rsidRPr="00474FFC">
        <w:t>Code to</w:t>
      </w:r>
      <w:r w:rsidRPr="00474FFC">
        <w:t xml:space="preserve"> run </w:t>
      </w:r>
      <w:r w:rsidRPr="00474FFC">
        <w:t>an optimization</w:t>
      </w:r>
      <w:r w:rsidRPr="00474FFC">
        <w:t xml:space="preserve"> problem and print output decision variables, objective function Z, and constraints solutions.  </w:t>
      </w:r>
      <w:r w:rsidRPr="00474FFC">
        <w:rPr>
          <w:b/>
          <w:bCs/>
          <w:highlight w:val="yellow"/>
        </w:rPr>
        <w:t>You need to provide your Code on a separate file called it</w:t>
      </w:r>
      <w:r w:rsidRPr="00474FFC">
        <w:rPr>
          <w:b/>
          <w:bCs/>
        </w:rPr>
        <w:t xml:space="preserve"> </w:t>
      </w:r>
      <w:r w:rsidRPr="00474FFC">
        <w:rPr>
          <w:b/>
          <w:bCs/>
          <w:highlight w:val="yellow"/>
        </w:rPr>
        <w:t>SAS_Problem1.sas</w:t>
      </w:r>
      <w:r w:rsidRPr="00474FFC">
        <w:rPr>
          <w:b/>
          <w:bCs/>
          <w:highlight w:val="yellow"/>
        </w:rPr>
        <w:t>.</w:t>
      </w:r>
    </w:p>
    <w:p w14:paraId="6E90E923" w14:textId="484CC4D2" w:rsidR="00474FFC" w:rsidRDefault="00474FFC"/>
    <w:p w14:paraId="442795B7" w14:textId="3DA756C3" w:rsidR="00474FFC" w:rsidRDefault="00474FFC"/>
    <w:p w14:paraId="57B8430A" w14:textId="6E603DFC" w:rsidR="00474FFC" w:rsidRPr="00474FFC" w:rsidRDefault="00474FFC">
      <w:pPr>
        <w:rPr>
          <w:b/>
          <w:bCs/>
        </w:rPr>
      </w:pPr>
      <w:r w:rsidRPr="00474FFC">
        <w:rPr>
          <w:b/>
          <w:bCs/>
        </w:rPr>
        <w:t xml:space="preserve">Question </w:t>
      </w:r>
      <w:r w:rsidRPr="00474FFC">
        <w:rPr>
          <w:b/>
          <w:bCs/>
        </w:rPr>
        <w:t>2</w:t>
      </w:r>
    </w:p>
    <w:p w14:paraId="7D36E15B" w14:textId="6D7FB174" w:rsidR="00474FFC" w:rsidRDefault="00474FFC"/>
    <w:p w14:paraId="56C7908C" w14:textId="030D37C7" w:rsidR="00474FFC" w:rsidRDefault="00474FFC">
      <w:pPr>
        <w:rPr>
          <w:b/>
          <w:bCs/>
        </w:rPr>
      </w:pPr>
      <w:r w:rsidRPr="00474FFC">
        <w:t xml:space="preserve">Using ONLY SAS </w:t>
      </w:r>
      <w:r w:rsidRPr="00474FFC">
        <w:t>Code to</w:t>
      </w:r>
      <w:r w:rsidRPr="00474FFC">
        <w:t xml:space="preserve"> run an optimization problem and print output decision variables, objective function Z, and constraints solutions. </w:t>
      </w:r>
      <w:r w:rsidRPr="00474FFC">
        <w:rPr>
          <w:b/>
          <w:bCs/>
          <w:highlight w:val="yellow"/>
        </w:rPr>
        <w:t>Code on a separate file called it SAS_Problem3.sas</w:t>
      </w:r>
    </w:p>
    <w:p w14:paraId="2D216ECA" w14:textId="76A3F647" w:rsidR="00474FFC" w:rsidRDefault="00474FFC">
      <w:pPr>
        <w:rPr>
          <w:b/>
          <w:bCs/>
        </w:rPr>
      </w:pPr>
    </w:p>
    <w:p w14:paraId="0B2BE9CC" w14:textId="0C8A2BF6" w:rsidR="00474FFC" w:rsidRPr="00474FFC" w:rsidRDefault="00474FFC">
      <w:r w:rsidRPr="00474FFC">
        <w:t xml:space="preserve">A boutique chocolatier -Lafayette Village Raleigh has two most sellable products: Its flagship assortment of triangular chocolates, called </w:t>
      </w:r>
      <w:r w:rsidRPr="00474FFC">
        <w:t>Pyramid</w:t>
      </w:r>
      <w:r w:rsidRPr="00474FFC">
        <w:t xml:space="preserve">, and the more decadent and deluxe </w:t>
      </w:r>
      <w:r w:rsidRPr="00474FFC">
        <w:t>Pyramid</w:t>
      </w:r>
      <w:r w:rsidRPr="00474FFC">
        <w:t xml:space="preserve"> Nut and Caramel.</w:t>
      </w:r>
    </w:p>
    <w:p w14:paraId="2F3BF13F" w14:textId="29A2D674" w:rsidR="00474FFC" w:rsidRDefault="00474FFC"/>
    <w:p w14:paraId="6709EE70" w14:textId="108D5CD1" w:rsidR="00474FFC" w:rsidRDefault="00474FFC">
      <w:r w:rsidRPr="00474FFC">
        <w:t xml:space="preserve">How much of each should it produce to maximize profits? Every box of </w:t>
      </w:r>
      <w:r w:rsidRPr="00474FFC">
        <w:t>pyramided</w:t>
      </w:r>
      <w:r w:rsidRPr="00474FFC">
        <w:t xml:space="preserve"> has a profit of $1. Every box of Nut and Caramel has a profit of $</w:t>
      </w:r>
      <w:r w:rsidRPr="00474FFC">
        <w:t>6. The</w:t>
      </w:r>
      <w:r w:rsidRPr="00474FFC">
        <w:t xml:space="preserve"> daily demand is limited to at most 200 boxes of </w:t>
      </w:r>
      <w:r w:rsidRPr="00474FFC">
        <w:t>pyramided</w:t>
      </w:r>
      <w:r w:rsidRPr="00474FFC">
        <w:t xml:space="preserve"> and 300 boxes of Nut and </w:t>
      </w:r>
      <w:r w:rsidRPr="00474FFC">
        <w:t>Caramel. The</w:t>
      </w:r>
      <w:r>
        <w:t xml:space="preserve"> </w:t>
      </w:r>
      <w:r w:rsidRPr="00474FFC">
        <w:t xml:space="preserve">current workforce can produce a total of at most 400 boxes of chocolate per </w:t>
      </w:r>
      <w:r w:rsidRPr="00474FFC">
        <w:t>day. Let</w:t>
      </w:r>
      <w:r w:rsidRPr="00474FFC">
        <w:t xml:space="preserve"> x1 be # of boxes of </w:t>
      </w:r>
      <w:r w:rsidRPr="00474FFC">
        <w:t>pyramided</w:t>
      </w:r>
      <w:r w:rsidRPr="00474FFC">
        <w:t xml:space="preserve">, x2 be # of boxes of Nut and </w:t>
      </w:r>
      <w:r w:rsidRPr="00474FFC">
        <w:t>Caramel.</w:t>
      </w:r>
    </w:p>
    <w:p w14:paraId="1C323031" w14:textId="1A2E67F7" w:rsidR="00474FFC" w:rsidRDefault="00474FFC"/>
    <w:p w14:paraId="01571E64" w14:textId="06358386" w:rsidR="00474FFC" w:rsidRDefault="00474FFC"/>
    <w:p w14:paraId="4E037110" w14:textId="77777777" w:rsidR="00474FFC" w:rsidRDefault="00474FFC"/>
    <w:p w14:paraId="24CE22D2" w14:textId="77777777" w:rsidR="00474FFC" w:rsidRDefault="00474FFC"/>
    <w:sectPr w:rsidR="00474F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9"/>
  </w:num>
  <w:num w:numId="2">
    <w:abstractNumId w:val="12"/>
  </w:num>
  <w:num w:numId="3">
    <w:abstractNumId w:val="10"/>
  </w:num>
  <w:num w:numId="4">
    <w:abstractNumId w:val="21"/>
  </w:num>
  <w:num w:numId="5">
    <w:abstractNumId w:val="13"/>
  </w:num>
  <w:num w:numId="6">
    <w:abstractNumId w:val="16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0"/>
  </w:num>
  <w:num w:numId="21">
    <w:abstractNumId w:val="17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7Q0NLAwMzI1MjAzNjJR0lEKTi0uzszPAykwrAUA6A90JiwAAAA="/>
  </w:docVars>
  <w:rsids>
    <w:rsidRoot w:val="00474FFC"/>
    <w:rsid w:val="00474FFC"/>
    <w:rsid w:val="00645252"/>
    <w:rsid w:val="006D3D74"/>
    <w:rsid w:val="0083569A"/>
    <w:rsid w:val="00A9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2C3B2"/>
  <w15:chartTrackingRefBased/>
  <w15:docId w15:val="{C3B9F5C6-8BF8-42DB-A64B-2A0D44BE6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69A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/>
      <w:ind w:left="1757"/>
    </w:pPr>
  </w:style>
  <w:style w:type="table" w:styleId="TableGrid">
    <w:name w:val="Table Grid"/>
    <w:basedOn w:val="TableNormal"/>
    <w:uiPriority w:val="39"/>
    <w:rsid w:val="00474F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47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153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85035">
              <w:marLeft w:val="0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71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94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241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7797019">
          <w:marLeft w:val="0"/>
          <w:marRight w:val="0"/>
          <w:marTop w:val="100"/>
          <w:marBottom w:val="100"/>
          <w:divBdr>
            <w:top w:val="dashed" w:sz="6" w:space="0" w:color="A8A8A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702039">
              <w:marLeft w:val="0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58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02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615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Microsoft\Office\16.0\DTS\en-US%7b442DEE3E-F133-4312-938B-8DC8ECC6E157%7d\%7b3CD13C00-B4E6-43FC-9681-61B0297B9D68%7dtf02786999_win3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Props1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{3CD13C00-B4E6-43FC-9681-61B0297B9D68}tf02786999_win32</Template>
  <TotalTime>8</TotalTime>
  <Pages>1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zilvia McCabe</cp:lastModifiedBy>
  <cp:revision>1</cp:revision>
  <dcterms:created xsi:type="dcterms:W3CDTF">2021-07-04T22:21:00Z</dcterms:created>
  <dcterms:modified xsi:type="dcterms:W3CDTF">2021-07-04T22:29:00Z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