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7E501" w14:textId="77777777" w:rsidR="00A9204E" w:rsidRDefault="00301A55" w:rsidP="00301A55">
      <w:pPr>
        <w:pStyle w:val="Heading1"/>
        <w:rPr>
          <w:lang w:val="en-CA"/>
        </w:rPr>
      </w:pPr>
      <w:r>
        <w:rPr>
          <w:lang w:val="en-CA"/>
        </w:rPr>
        <w:t>Introduction to Business Analytics</w:t>
      </w:r>
    </w:p>
    <w:p w14:paraId="5DA92A3C" w14:textId="77777777" w:rsidR="00301A55" w:rsidRDefault="00301A55" w:rsidP="00301A55">
      <w:pPr>
        <w:pStyle w:val="Heading1"/>
        <w:rPr>
          <w:lang w:val="en-CA"/>
        </w:rPr>
      </w:pPr>
      <w:r>
        <w:rPr>
          <w:lang w:val="en-CA"/>
        </w:rPr>
        <w:t>Team Project II</w:t>
      </w:r>
    </w:p>
    <w:p w14:paraId="3DC61597" w14:textId="77777777" w:rsidR="00301A55" w:rsidRDefault="00301A55">
      <w:pPr>
        <w:rPr>
          <w:lang w:val="en-CA"/>
        </w:rPr>
      </w:pPr>
    </w:p>
    <w:p w14:paraId="73371ADE" w14:textId="77777777" w:rsidR="00301A55" w:rsidRDefault="00301A55" w:rsidP="00301A55">
      <w:pPr>
        <w:pStyle w:val="Heading2"/>
        <w:rPr>
          <w:lang w:val="en-CA"/>
        </w:rPr>
      </w:pPr>
      <w:r>
        <w:rPr>
          <w:lang w:val="en-CA"/>
        </w:rPr>
        <w:t>Part One: Overview</w:t>
      </w:r>
    </w:p>
    <w:p w14:paraId="240EAEC3" w14:textId="77777777" w:rsidR="00301A55" w:rsidRDefault="00301A55">
      <w:pPr>
        <w:rPr>
          <w:lang w:val="en-CA"/>
        </w:rPr>
      </w:pPr>
    </w:p>
    <w:p w14:paraId="625328E8" w14:textId="0AD33898" w:rsidR="00301A55" w:rsidRPr="00301A55" w:rsidRDefault="00301A55" w:rsidP="00301A55">
      <w:pPr>
        <w:pStyle w:val="ListParagraph"/>
        <w:numPr>
          <w:ilvl w:val="0"/>
          <w:numId w:val="26"/>
        </w:numPr>
        <w:rPr>
          <w:lang w:val="en-CA"/>
        </w:rPr>
      </w:pPr>
      <w:r w:rsidRPr="00301A55">
        <w:rPr>
          <w:lang w:val="en-CA"/>
        </w:rPr>
        <w:t xml:space="preserve">Assume that you are partnering with </w:t>
      </w:r>
      <w:proofErr w:type="spellStart"/>
      <w:r w:rsidRPr="00301A55">
        <w:rPr>
          <w:lang w:val="en-CA"/>
        </w:rPr>
        <w:t>Top</w:t>
      </w:r>
      <w:r w:rsidR="00E857E4">
        <w:rPr>
          <w:lang w:val="en-CA"/>
        </w:rPr>
        <w:t>tal’s</w:t>
      </w:r>
      <w:proofErr w:type="spellEnd"/>
      <w:r w:rsidRPr="00301A55">
        <w:rPr>
          <w:lang w:val="en-CA"/>
        </w:rPr>
        <w:t xml:space="preserve"> Growth team; a highly analytical,</w:t>
      </w:r>
    </w:p>
    <w:p w14:paraId="2B5543B8" w14:textId="2DFE33E9" w:rsidR="00301A55" w:rsidRPr="00301A55" w:rsidRDefault="00301A55" w:rsidP="00301A55">
      <w:pPr>
        <w:rPr>
          <w:lang w:val="en-CA"/>
        </w:rPr>
      </w:pPr>
      <w:r w:rsidRPr="00301A55">
        <w:rPr>
          <w:lang w:val="en-CA"/>
        </w:rPr>
        <w:t xml:space="preserve">experimental team that is responsible for growing </w:t>
      </w:r>
      <w:proofErr w:type="spellStart"/>
      <w:r w:rsidRPr="00301A55">
        <w:rPr>
          <w:lang w:val="en-CA"/>
        </w:rPr>
        <w:t>To</w:t>
      </w:r>
      <w:r w:rsidR="00E857E4">
        <w:rPr>
          <w:lang w:val="en-CA"/>
        </w:rPr>
        <w:t>ptal</w:t>
      </w:r>
      <w:r w:rsidRPr="00301A55">
        <w:rPr>
          <w:lang w:val="en-CA"/>
        </w:rPr>
        <w:t>’s</w:t>
      </w:r>
      <w:proofErr w:type="spellEnd"/>
      <w:r w:rsidRPr="00301A55">
        <w:rPr>
          <w:lang w:val="en-CA"/>
        </w:rPr>
        <w:t xml:space="preserve"> revenue by scaling and</w:t>
      </w:r>
    </w:p>
    <w:p w14:paraId="0113B1DB" w14:textId="77777777" w:rsidR="00301A55" w:rsidRPr="00301A55" w:rsidRDefault="00301A55" w:rsidP="00301A55">
      <w:pPr>
        <w:rPr>
          <w:lang w:val="en-CA"/>
        </w:rPr>
      </w:pPr>
      <w:r w:rsidRPr="00301A55">
        <w:rPr>
          <w:lang w:val="en-CA"/>
        </w:rPr>
        <w:t>optimizing client acquisition channels. The growth team wants your help in validating</w:t>
      </w:r>
    </w:p>
    <w:p w14:paraId="6B9AC106" w14:textId="77777777" w:rsidR="00301A55" w:rsidRPr="00301A55" w:rsidRDefault="00301A55" w:rsidP="00301A55">
      <w:pPr>
        <w:rPr>
          <w:lang w:val="en-CA"/>
        </w:rPr>
      </w:pPr>
      <w:r w:rsidRPr="00301A55">
        <w:rPr>
          <w:lang w:val="en-CA"/>
        </w:rPr>
        <w:t>their data and direction. They want their client acquisition channels trending up and to</w:t>
      </w:r>
    </w:p>
    <w:p w14:paraId="2AEBF24D" w14:textId="77777777" w:rsidR="00301A55" w:rsidRDefault="00301A55" w:rsidP="00301A55">
      <w:pPr>
        <w:rPr>
          <w:lang w:val="en-CA"/>
        </w:rPr>
      </w:pPr>
      <w:r w:rsidRPr="00301A55">
        <w:rPr>
          <w:lang w:val="en-CA"/>
        </w:rPr>
        <w:t>the right (growing over time).</w:t>
      </w:r>
    </w:p>
    <w:p w14:paraId="38BB4160" w14:textId="77777777" w:rsidR="00301A55" w:rsidRPr="00301A55" w:rsidRDefault="00301A55" w:rsidP="00301A55">
      <w:pPr>
        <w:rPr>
          <w:lang w:val="en-CA"/>
        </w:rPr>
      </w:pPr>
    </w:p>
    <w:p w14:paraId="02C7CBB5" w14:textId="77777777" w:rsidR="00301A55" w:rsidRPr="00301A55" w:rsidRDefault="00301A55" w:rsidP="00301A55">
      <w:pPr>
        <w:pStyle w:val="ListParagraph"/>
        <w:numPr>
          <w:ilvl w:val="0"/>
          <w:numId w:val="25"/>
        </w:numPr>
        <w:rPr>
          <w:lang w:val="en-CA"/>
        </w:rPr>
      </w:pPr>
      <w:r w:rsidRPr="00301A55">
        <w:rPr>
          <w:lang w:val="en-CA"/>
        </w:rPr>
        <w:t>For this exercise, 2 datasets are provided. GrowthOperations.csv consists of all the leads</w:t>
      </w:r>
    </w:p>
    <w:p w14:paraId="45DE8B56" w14:textId="5A44872A" w:rsidR="00301A55" w:rsidRPr="00301A55" w:rsidRDefault="00301A55" w:rsidP="00301A55">
      <w:pPr>
        <w:rPr>
          <w:lang w:val="en-CA"/>
        </w:rPr>
      </w:pPr>
      <w:r>
        <w:rPr>
          <w:lang w:val="en-CA"/>
        </w:rPr>
        <w:t xml:space="preserve">that </w:t>
      </w:r>
      <w:proofErr w:type="spellStart"/>
      <w:r>
        <w:rPr>
          <w:lang w:val="en-CA"/>
        </w:rPr>
        <w:t>Top</w:t>
      </w:r>
      <w:r w:rsidR="00E857E4">
        <w:rPr>
          <w:lang w:val="en-CA"/>
        </w:rPr>
        <w:t>tal</w:t>
      </w:r>
      <w:r w:rsidRPr="00301A55">
        <w:rPr>
          <w:lang w:val="en-CA"/>
        </w:rPr>
        <w:t>’s</w:t>
      </w:r>
      <w:proofErr w:type="spellEnd"/>
      <w:r w:rsidRPr="00301A55">
        <w:rPr>
          <w:lang w:val="en-CA"/>
        </w:rPr>
        <w:t xml:space="preserve"> Growth Team has obtained over the past 48 weeks. GrowthSpend.csv</w:t>
      </w:r>
    </w:p>
    <w:p w14:paraId="05943F02" w14:textId="77777777" w:rsidR="00301A55" w:rsidRPr="00301A55" w:rsidRDefault="00301A55" w:rsidP="00301A55">
      <w:pPr>
        <w:rPr>
          <w:lang w:val="en-CA"/>
        </w:rPr>
      </w:pPr>
      <w:r w:rsidRPr="00301A55">
        <w:rPr>
          <w:lang w:val="en-CA"/>
        </w:rPr>
        <w:t>shows how much the Growth Team has spent each week on each client acquisition</w:t>
      </w:r>
    </w:p>
    <w:p w14:paraId="2341F543" w14:textId="77777777" w:rsidR="00301A55" w:rsidRDefault="00301A55" w:rsidP="00301A55">
      <w:pPr>
        <w:rPr>
          <w:lang w:val="en-CA"/>
        </w:rPr>
      </w:pPr>
      <w:r w:rsidRPr="00301A55">
        <w:rPr>
          <w:lang w:val="en-CA"/>
        </w:rPr>
        <w:t>channel over the past 48 weeks.</w:t>
      </w:r>
    </w:p>
    <w:p w14:paraId="346AD465" w14:textId="77777777" w:rsidR="00301A55" w:rsidRDefault="00301A55" w:rsidP="00301A55">
      <w:pPr>
        <w:rPr>
          <w:lang w:val="en-CA"/>
        </w:rPr>
      </w:pPr>
    </w:p>
    <w:p w14:paraId="0163045B" w14:textId="77777777" w:rsidR="00301A55" w:rsidRDefault="00301A55" w:rsidP="00301A55">
      <w:pPr>
        <w:pStyle w:val="Heading2"/>
        <w:rPr>
          <w:lang w:val="en-CA"/>
        </w:rPr>
      </w:pPr>
      <w:r>
        <w:rPr>
          <w:lang w:val="en-CA"/>
        </w:rPr>
        <w:t>Part Two: Definition</w:t>
      </w:r>
    </w:p>
    <w:p w14:paraId="4EAACC7B" w14:textId="77777777" w:rsidR="00301A55" w:rsidRPr="00301A55" w:rsidRDefault="00301A55" w:rsidP="00301A55">
      <w:pPr>
        <w:rPr>
          <w:lang w:val="en-CA"/>
        </w:rPr>
      </w:pPr>
    </w:p>
    <w:p w14:paraId="09737815" w14:textId="5CD82FF7" w:rsidR="00301A55" w:rsidRPr="00301A55" w:rsidRDefault="00301A55" w:rsidP="00301A55">
      <w:pPr>
        <w:pStyle w:val="ListParagraph"/>
        <w:numPr>
          <w:ilvl w:val="0"/>
          <w:numId w:val="24"/>
        </w:numPr>
        <w:rPr>
          <w:lang w:val="en-CA"/>
        </w:rPr>
      </w:pPr>
      <w:r w:rsidRPr="00301A55">
        <w:rPr>
          <w:lang w:val="en-CA"/>
        </w:rPr>
        <w:t>Lead: A comp</w:t>
      </w:r>
      <w:r>
        <w:rPr>
          <w:lang w:val="en-CA"/>
        </w:rPr>
        <w:t>any that has signed up on Top</w:t>
      </w:r>
      <w:r w:rsidR="00E857E4">
        <w:rPr>
          <w:lang w:val="en-CA"/>
        </w:rPr>
        <w:t>tal</w:t>
      </w:r>
      <w:r w:rsidRPr="00301A55">
        <w:rPr>
          <w:lang w:val="en-CA"/>
        </w:rPr>
        <w:t>.com and is interested in learning more</w:t>
      </w:r>
    </w:p>
    <w:p w14:paraId="2DD28410" w14:textId="09512BB1" w:rsidR="00301A55" w:rsidRDefault="00301A55" w:rsidP="00301A55">
      <w:pPr>
        <w:rPr>
          <w:lang w:val="en-CA"/>
        </w:rPr>
      </w:pPr>
      <w:r>
        <w:rPr>
          <w:lang w:val="en-CA"/>
        </w:rPr>
        <w:t xml:space="preserve">about </w:t>
      </w:r>
      <w:proofErr w:type="spellStart"/>
      <w:r>
        <w:rPr>
          <w:lang w:val="en-CA"/>
        </w:rPr>
        <w:t>Top</w:t>
      </w:r>
      <w:r w:rsidR="00E857E4">
        <w:rPr>
          <w:lang w:val="en-CA"/>
        </w:rPr>
        <w:t>tal</w:t>
      </w:r>
      <w:proofErr w:type="spellEnd"/>
      <w:r w:rsidRPr="00301A55">
        <w:rPr>
          <w:lang w:val="en-CA"/>
        </w:rPr>
        <w:t>.</w:t>
      </w:r>
    </w:p>
    <w:p w14:paraId="002129C4" w14:textId="77777777" w:rsidR="00301A55" w:rsidRPr="00301A55" w:rsidRDefault="00301A55" w:rsidP="00301A55">
      <w:pPr>
        <w:pStyle w:val="ListParagraph"/>
        <w:numPr>
          <w:ilvl w:val="0"/>
          <w:numId w:val="24"/>
        </w:numPr>
        <w:rPr>
          <w:lang w:val="en-CA"/>
        </w:rPr>
      </w:pPr>
      <w:r w:rsidRPr="00301A55">
        <w:rPr>
          <w:lang w:val="en-CA"/>
        </w:rPr>
        <w:t>Verified: A company that has provided us their billing information after having a call</w:t>
      </w:r>
    </w:p>
    <w:p w14:paraId="134BF06A" w14:textId="77777777" w:rsidR="00301A55" w:rsidRPr="00301A55" w:rsidRDefault="00301A55" w:rsidP="00301A55">
      <w:pPr>
        <w:rPr>
          <w:lang w:val="en-CA"/>
        </w:rPr>
      </w:pPr>
      <w:r w:rsidRPr="00301A55">
        <w:rPr>
          <w:lang w:val="en-CA"/>
        </w:rPr>
        <w:t>with a sales representative. Treat this as a strong indicator that they are going to</w:t>
      </w:r>
    </w:p>
    <w:p w14:paraId="6352CC6D" w14:textId="77777777" w:rsidR="00301A55" w:rsidRPr="00301A55" w:rsidRDefault="00301A55" w:rsidP="00301A55">
      <w:pPr>
        <w:rPr>
          <w:lang w:val="en-CA"/>
        </w:rPr>
      </w:pPr>
      <w:r w:rsidRPr="00301A55">
        <w:rPr>
          <w:lang w:val="en-CA"/>
        </w:rPr>
        <w:t>convert into a paying client. This is the primary metric that the Growth Team is</w:t>
      </w:r>
    </w:p>
    <w:p w14:paraId="7A796976" w14:textId="77777777" w:rsidR="00301A55" w:rsidRDefault="00301A55" w:rsidP="00301A55">
      <w:pPr>
        <w:rPr>
          <w:lang w:val="en-CA"/>
        </w:rPr>
      </w:pPr>
      <w:r w:rsidRPr="00301A55">
        <w:rPr>
          <w:lang w:val="en-CA"/>
        </w:rPr>
        <w:t>responsible for on a weekly basis.</w:t>
      </w:r>
    </w:p>
    <w:p w14:paraId="1ECFCD8E" w14:textId="77777777" w:rsidR="00301A55" w:rsidRPr="00301A55" w:rsidRDefault="00301A55" w:rsidP="00301A55">
      <w:pPr>
        <w:pStyle w:val="ListParagraph"/>
        <w:numPr>
          <w:ilvl w:val="0"/>
          <w:numId w:val="24"/>
        </w:numPr>
        <w:rPr>
          <w:lang w:val="en-CA"/>
        </w:rPr>
      </w:pPr>
      <w:r w:rsidRPr="00301A55">
        <w:rPr>
          <w:lang w:val="en-CA"/>
        </w:rPr>
        <w:t>Lead Priority: A priority assigned to each lead according to a machine learning</w:t>
      </w:r>
    </w:p>
    <w:p w14:paraId="250D7377" w14:textId="744B1E14" w:rsidR="00301A55" w:rsidRPr="00301A55" w:rsidRDefault="00301A55" w:rsidP="00301A55">
      <w:pPr>
        <w:rPr>
          <w:lang w:val="en-CA"/>
        </w:rPr>
      </w:pPr>
      <w:r w:rsidRPr="00301A55">
        <w:rPr>
          <w:lang w:val="en-CA"/>
        </w:rPr>
        <w:t>algorithm that indicates how likely the lead is to be</w:t>
      </w:r>
      <w:r>
        <w:rPr>
          <w:lang w:val="en-CA"/>
        </w:rPr>
        <w:t xml:space="preserve">come a Verified, based on </w:t>
      </w:r>
      <w:proofErr w:type="spellStart"/>
      <w:proofErr w:type="gramStart"/>
      <w:r>
        <w:rPr>
          <w:lang w:val="en-CA"/>
        </w:rPr>
        <w:t>Top</w:t>
      </w:r>
      <w:r w:rsidR="00E857E4">
        <w:rPr>
          <w:lang w:val="en-CA"/>
        </w:rPr>
        <w:t>tal</w:t>
      </w:r>
      <w:r w:rsidRPr="00301A55">
        <w:rPr>
          <w:lang w:val="en-CA"/>
        </w:rPr>
        <w:t>’s</w:t>
      </w:r>
      <w:proofErr w:type="spellEnd"/>
      <w:proofErr w:type="gramEnd"/>
    </w:p>
    <w:p w14:paraId="10135C86" w14:textId="77777777" w:rsidR="00301A55" w:rsidRPr="00301A55" w:rsidRDefault="00301A55" w:rsidP="00301A55">
      <w:pPr>
        <w:rPr>
          <w:lang w:val="en-CA"/>
        </w:rPr>
      </w:pPr>
      <w:r w:rsidRPr="00301A55">
        <w:rPr>
          <w:lang w:val="en-CA"/>
        </w:rPr>
        <w:t>historical data. Leads are treated differently by the sales team according to which</w:t>
      </w:r>
    </w:p>
    <w:p w14:paraId="51D12E4F" w14:textId="77777777" w:rsidR="00301A55" w:rsidRDefault="00301A55" w:rsidP="00301A55">
      <w:pPr>
        <w:rPr>
          <w:lang w:val="en-CA"/>
        </w:rPr>
      </w:pPr>
      <w:r w:rsidRPr="00301A55">
        <w:rPr>
          <w:lang w:val="en-CA"/>
        </w:rPr>
        <w:t>priority they are assigned.</w:t>
      </w:r>
    </w:p>
    <w:p w14:paraId="60EA7E4A" w14:textId="77777777" w:rsidR="00301A55" w:rsidRPr="00301A55" w:rsidRDefault="00301A55" w:rsidP="00301A55">
      <w:pPr>
        <w:pStyle w:val="ListParagraph"/>
        <w:numPr>
          <w:ilvl w:val="0"/>
          <w:numId w:val="24"/>
        </w:numPr>
        <w:rPr>
          <w:lang w:val="en-CA"/>
        </w:rPr>
      </w:pPr>
      <w:r w:rsidRPr="00301A55">
        <w:rPr>
          <w:lang w:val="en-CA"/>
        </w:rPr>
        <w:t>Time Until Verification: The time from when a company signs up as a Lead until it</w:t>
      </w:r>
    </w:p>
    <w:p w14:paraId="1EFBC4D0" w14:textId="77777777" w:rsidR="00301A55" w:rsidRDefault="00301A55" w:rsidP="00301A55">
      <w:pPr>
        <w:rPr>
          <w:lang w:val="en-CA"/>
        </w:rPr>
      </w:pPr>
      <w:r w:rsidRPr="00301A55">
        <w:rPr>
          <w:lang w:val="en-CA"/>
        </w:rPr>
        <w:t>turns into a Verified.</w:t>
      </w:r>
    </w:p>
    <w:p w14:paraId="3BBA1091" w14:textId="77777777" w:rsidR="00301A55" w:rsidRPr="00301A55" w:rsidRDefault="00301A55" w:rsidP="00301A55">
      <w:pPr>
        <w:pStyle w:val="ListParagraph"/>
        <w:numPr>
          <w:ilvl w:val="0"/>
          <w:numId w:val="24"/>
        </w:numPr>
        <w:rPr>
          <w:lang w:val="en-CA"/>
        </w:rPr>
      </w:pPr>
      <w:r w:rsidRPr="00301A55">
        <w:rPr>
          <w:lang w:val="en-CA"/>
        </w:rPr>
        <w:t>Channel: The client acquisition channel through which this company found out about</w:t>
      </w:r>
    </w:p>
    <w:p w14:paraId="6C1A5C92" w14:textId="0FAAF4C9" w:rsidR="00301A55" w:rsidRDefault="003C3910" w:rsidP="003C3910">
      <w:pPr>
        <w:rPr>
          <w:lang w:val="en-CA"/>
        </w:rPr>
      </w:pPr>
      <w:proofErr w:type="spellStart"/>
      <w:r>
        <w:rPr>
          <w:lang w:val="en-CA"/>
        </w:rPr>
        <w:t>Top</w:t>
      </w:r>
      <w:r w:rsidR="00E857E4">
        <w:rPr>
          <w:lang w:val="en-CA"/>
        </w:rPr>
        <w:t>tal</w:t>
      </w:r>
      <w:proofErr w:type="spellEnd"/>
      <w:r w:rsidR="00301A55" w:rsidRPr="00301A55">
        <w:rPr>
          <w:lang w:val="en-CA"/>
        </w:rPr>
        <w:t xml:space="preserve"> (</w:t>
      </w:r>
      <w:proofErr w:type="gramStart"/>
      <w:r>
        <w:rPr>
          <w:lang w:val="en-CA"/>
        </w:rPr>
        <w:t>i.e.</w:t>
      </w:r>
      <w:proofErr w:type="gramEnd"/>
      <w:r>
        <w:rPr>
          <w:lang w:val="en-CA"/>
        </w:rPr>
        <w:t xml:space="preserve"> How they ended up on Top</w:t>
      </w:r>
      <w:r w:rsidR="00E857E4">
        <w:rPr>
          <w:lang w:val="en-CA"/>
        </w:rPr>
        <w:t>tal</w:t>
      </w:r>
      <w:r w:rsidR="00301A55" w:rsidRPr="00301A55">
        <w:rPr>
          <w:lang w:val="en-CA"/>
        </w:rPr>
        <w:t>.com).</w:t>
      </w:r>
    </w:p>
    <w:p w14:paraId="4A5E3B55" w14:textId="77777777" w:rsidR="00301A55" w:rsidRPr="00301A55" w:rsidRDefault="00301A55" w:rsidP="00301A55">
      <w:pPr>
        <w:pStyle w:val="ListParagraph"/>
        <w:numPr>
          <w:ilvl w:val="0"/>
          <w:numId w:val="24"/>
        </w:numPr>
        <w:rPr>
          <w:lang w:val="en-CA"/>
        </w:rPr>
      </w:pPr>
      <w:r w:rsidRPr="00301A55">
        <w:rPr>
          <w:lang w:val="en-CA"/>
        </w:rPr>
        <w:t>Display: Leads coming in from display advertising. For example, the Google Display</w:t>
      </w:r>
    </w:p>
    <w:p w14:paraId="1C17141B" w14:textId="77777777" w:rsidR="00301A55" w:rsidRDefault="00301A55" w:rsidP="00301A55">
      <w:pPr>
        <w:rPr>
          <w:lang w:val="en-CA"/>
        </w:rPr>
      </w:pPr>
      <w:r w:rsidRPr="00301A55">
        <w:rPr>
          <w:lang w:val="en-CA"/>
        </w:rPr>
        <w:t>Network.</w:t>
      </w:r>
    </w:p>
    <w:p w14:paraId="3C6B1CB0" w14:textId="77777777" w:rsidR="00301A55" w:rsidRDefault="00301A55" w:rsidP="00301A55">
      <w:pPr>
        <w:pStyle w:val="ListParagraph"/>
        <w:numPr>
          <w:ilvl w:val="0"/>
          <w:numId w:val="24"/>
        </w:numPr>
        <w:rPr>
          <w:lang w:val="en-CA"/>
        </w:rPr>
      </w:pPr>
      <w:r w:rsidRPr="00301A55">
        <w:rPr>
          <w:lang w:val="en-CA"/>
        </w:rPr>
        <w:t>AdWords: Leads coming in from Google AdWords, a paid search channel.</w:t>
      </w:r>
    </w:p>
    <w:p w14:paraId="74384D59" w14:textId="77777777" w:rsidR="00301A55" w:rsidRPr="00301A55" w:rsidRDefault="00301A55" w:rsidP="00301A55">
      <w:pPr>
        <w:pStyle w:val="ListParagraph"/>
        <w:numPr>
          <w:ilvl w:val="0"/>
          <w:numId w:val="24"/>
        </w:numPr>
        <w:rPr>
          <w:lang w:val="en-CA"/>
        </w:rPr>
      </w:pPr>
      <w:r w:rsidRPr="00301A55">
        <w:rPr>
          <w:lang w:val="en-CA"/>
        </w:rPr>
        <w:t xml:space="preserve"> Organic: Leads coming in from Google organic (unpaid) search results. Since this is</w:t>
      </w:r>
    </w:p>
    <w:p w14:paraId="2EFC3F20" w14:textId="77777777" w:rsidR="00301A55" w:rsidRDefault="00301A55" w:rsidP="00301A55">
      <w:pPr>
        <w:rPr>
          <w:lang w:val="en-CA"/>
        </w:rPr>
      </w:pPr>
      <w:r w:rsidRPr="00301A55">
        <w:rPr>
          <w:lang w:val="en-CA"/>
        </w:rPr>
        <w:t xml:space="preserve">not an advertising channel, the weekly </w:t>
      </w:r>
      <w:proofErr w:type="gramStart"/>
      <w:r w:rsidRPr="00301A55">
        <w:rPr>
          <w:lang w:val="en-CA"/>
        </w:rPr>
        <w:t>spend</w:t>
      </w:r>
      <w:proofErr w:type="gramEnd"/>
      <w:r w:rsidRPr="00301A55">
        <w:rPr>
          <w:lang w:val="en-CA"/>
        </w:rPr>
        <w:t xml:space="preserve"> here is always $0.</w:t>
      </w:r>
    </w:p>
    <w:p w14:paraId="1E0E88C4" w14:textId="77777777" w:rsidR="00301A55" w:rsidRDefault="00301A55" w:rsidP="00301A55">
      <w:pPr>
        <w:pStyle w:val="ListParagraph"/>
        <w:numPr>
          <w:ilvl w:val="0"/>
          <w:numId w:val="27"/>
        </w:numPr>
        <w:rPr>
          <w:lang w:val="en-CA"/>
        </w:rPr>
      </w:pPr>
      <w:r w:rsidRPr="00301A55">
        <w:rPr>
          <w:lang w:val="en-CA"/>
        </w:rPr>
        <w:t>LinkedIn: Leads coming in from the LinkedIn advertising platform.</w:t>
      </w:r>
    </w:p>
    <w:p w14:paraId="2EA18E63" w14:textId="77777777" w:rsidR="00301A55" w:rsidRDefault="00301A55" w:rsidP="00301A55">
      <w:pPr>
        <w:rPr>
          <w:lang w:val="en-CA"/>
        </w:rPr>
      </w:pPr>
    </w:p>
    <w:p w14:paraId="06E034E0" w14:textId="77777777" w:rsidR="00301A55" w:rsidRDefault="00301A55" w:rsidP="00301A55">
      <w:pPr>
        <w:pStyle w:val="Heading2"/>
        <w:rPr>
          <w:lang w:val="en-CA"/>
        </w:rPr>
      </w:pPr>
      <w:r>
        <w:rPr>
          <w:lang w:val="en-CA"/>
        </w:rPr>
        <w:t>Part Three: Deliverables</w:t>
      </w:r>
    </w:p>
    <w:p w14:paraId="62591EBC" w14:textId="753FCD0A" w:rsidR="00CE6B47" w:rsidRDefault="00301A55" w:rsidP="00301A55">
      <w:pPr>
        <w:rPr>
          <w:lang w:val="en-CA"/>
        </w:rPr>
      </w:pPr>
      <w:r>
        <w:rPr>
          <w:lang w:val="en-CA"/>
        </w:rPr>
        <w:t xml:space="preserve">1. </w:t>
      </w:r>
      <w:r w:rsidRPr="00301A55">
        <w:rPr>
          <w:lang w:val="en-CA"/>
        </w:rPr>
        <w:t xml:space="preserve">Prepare a </w:t>
      </w:r>
      <w:proofErr w:type="gramStart"/>
      <w:r w:rsidRPr="00301A55">
        <w:rPr>
          <w:lang w:val="en-CA"/>
        </w:rPr>
        <w:t>1-2 page</w:t>
      </w:r>
      <w:proofErr w:type="gramEnd"/>
      <w:r w:rsidRPr="00301A55">
        <w:rPr>
          <w:lang w:val="en-CA"/>
        </w:rPr>
        <w:t xml:space="preserve"> report on the overall state of the Growth Team’s performance</w:t>
      </w:r>
      <w:r w:rsidR="00CE6B47">
        <w:rPr>
          <w:lang w:val="en-CA"/>
        </w:rPr>
        <w:t xml:space="preserve"> (</w:t>
      </w:r>
      <w:r w:rsidR="00D37A6A">
        <w:rPr>
          <w:lang w:val="en-CA"/>
        </w:rPr>
        <w:t>including</w:t>
      </w:r>
      <w:r w:rsidR="00CE6B47">
        <w:rPr>
          <w:lang w:val="en-CA"/>
        </w:rPr>
        <w:t xml:space="preserve"> </w:t>
      </w:r>
    </w:p>
    <w:p w14:paraId="0FFCF654" w14:textId="77777777" w:rsidR="00CE6B47" w:rsidRDefault="00CE6B47" w:rsidP="00CE6B47">
      <w:pPr>
        <w:pStyle w:val="ListParagraph"/>
        <w:numPr>
          <w:ilvl w:val="0"/>
          <w:numId w:val="27"/>
        </w:numPr>
        <w:rPr>
          <w:lang w:val="en-CA"/>
        </w:rPr>
      </w:pPr>
      <w:r>
        <w:rPr>
          <w:lang w:val="en-CA"/>
        </w:rPr>
        <w:t>Scope</w:t>
      </w:r>
    </w:p>
    <w:p w14:paraId="7682BACC" w14:textId="77777777" w:rsidR="00CE6B47" w:rsidRDefault="00CE6B47" w:rsidP="00CE6B47">
      <w:pPr>
        <w:pStyle w:val="ListParagraph"/>
        <w:numPr>
          <w:ilvl w:val="0"/>
          <w:numId w:val="27"/>
        </w:numPr>
        <w:rPr>
          <w:lang w:val="en-CA"/>
        </w:rPr>
      </w:pPr>
      <w:r>
        <w:rPr>
          <w:lang w:val="en-CA"/>
        </w:rPr>
        <w:t>Methodology</w:t>
      </w:r>
    </w:p>
    <w:p w14:paraId="10450C7D" w14:textId="77777777" w:rsidR="00CE6B47" w:rsidRDefault="00CE6B47" w:rsidP="00CE6B47">
      <w:pPr>
        <w:pStyle w:val="ListParagraph"/>
        <w:numPr>
          <w:ilvl w:val="0"/>
          <w:numId w:val="27"/>
        </w:numPr>
        <w:rPr>
          <w:lang w:val="en-CA"/>
        </w:rPr>
      </w:pPr>
      <w:r>
        <w:rPr>
          <w:lang w:val="en-CA"/>
        </w:rPr>
        <w:lastRenderedPageBreak/>
        <w:t>P</w:t>
      </w:r>
      <w:r w:rsidRPr="00CE6B47">
        <w:rPr>
          <w:lang w:val="en-CA"/>
        </w:rPr>
        <w:t>erformance evaluation metrics and definition</w:t>
      </w:r>
    </w:p>
    <w:p w14:paraId="43FCCBEF" w14:textId="747992E5" w:rsidR="00CE6B47" w:rsidRDefault="00D37A6A" w:rsidP="00CE6B47">
      <w:pPr>
        <w:pStyle w:val="ListParagraph"/>
        <w:numPr>
          <w:ilvl w:val="0"/>
          <w:numId w:val="27"/>
        </w:numPr>
        <w:rPr>
          <w:lang w:val="en-CA"/>
        </w:rPr>
      </w:pPr>
      <w:r>
        <w:rPr>
          <w:lang w:val="en-CA"/>
        </w:rPr>
        <w:t>C</w:t>
      </w:r>
      <w:r w:rsidRPr="00CE6B47">
        <w:rPr>
          <w:lang w:val="en-CA"/>
        </w:rPr>
        <w:t>onclusion</w:t>
      </w:r>
    </w:p>
    <w:p w14:paraId="54287653" w14:textId="77777777" w:rsidR="00301A55" w:rsidRPr="00CE6B47" w:rsidRDefault="00CE6B47" w:rsidP="00CE6B47">
      <w:pPr>
        <w:pStyle w:val="ListParagraph"/>
        <w:numPr>
          <w:ilvl w:val="0"/>
          <w:numId w:val="27"/>
        </w:numPr>
        <w:rPr>
          <w:lang w:val="en-CA"/>
        </w:rPr>
      </w:pPr>
      <w:proofErr w:type="gramStart"/>
      <w:r w:rsidRPr="00CE6B47">
        <w:rPr>
          <w:lang w:val="en-CA"/>
        </w:rPr>
        <w:t>References )</w:t>
      </w:r>
      <w:proofErr w:type="gramEnd"/>
      <w:r w:rsidR="00301A55" w:rsidRPr="00CE6B47">
        <w:rPr>
          <w:lang w:val="en-CA"/>
        </w:rPr>
        <w:t>.</w:t>
      </w:r>
    </w:p>
    <w:p w14:paraId="2F503A93" w14:textId="7E196BD3" w:rsidR="00301A55" w:rsidRDefault="00301A55" w:rsidP="00301A55">
      <w:pPr>
        <w:rPr>
          <w:lang w:val="en-CA"/>
        </w:rPr>
      </w:pPr>
      <w:r w:rsidRPr="00301A55">
        <w:rPr>
          <w:lang w:val="en-CA"/>
        </w:rPr>
        <w:t xml:space="preserve">2. Prepare </w:t>
      </w:r>
      <w:r w:rsidR="00D37A6A">
        <w:rPr>
          <w:lang w:val="en-CA"/>
        </w:rPr>
        <w:t>1 10-15 slides</w:t>
      </w:r>
      <w:r w:rsidRPr="00301A55">
        <w:rPr>
          <w:lang w:val="en-CA"/>
        </w:rPr>
        <w:t xml:space="preserve"> presentation on the following:</w:t>
      </w:r>
    </w:p>
    <w:p w14:paraId="33E3ECE0" w14:textId="31CB8EC3" w:rsidR="00301A55" w:rsidRDefault="00301A55" w:rsidP="00301A55">
      <w:pPr>
        <w:pStyle w:val="ListParagraph"/>
        <w:numPr>
          <w:ilvl w:val="0"/>
          <w:numId w:val="27"/>
        </w:numPr>
        <w:rPr>
          <w:lang w:val="en-CA"/>
        </w:rPr>
      </w:pPr>
      <w:r w:rsidRPr="00301A55">
        <w:rPr>
          <w:lang w:val="en-CA"/>
        </w:rPr>
        <w:t xml:space="preserve">A </w:t>
      </w:r>
      <w:r w:rsidR="00D37A6A" w:rsidRPr="00301A55">
        <w:rPr>
          <w:lang w:val="en-CA"/>
        </w:rPr>
        <w:t>high-level</w:t>
      </w:r>
      <w:r w:rsidRPr="00301A55">
        <w:rPr>
          <w:lang w:val="en-CA"/>
        </w:rPr>
        <w:t xml:space="preserve"> overview of the Growth Team’s performance over the past 48 weeks.</w:t>
      </w:r>
    </w:p>
    <w:p w14:paraId="4A030E30" w14:textId="69309C04" w:rsidR="00301A55" w:rsidRDefault="00301A55" w:rsidP="00301A55">
      <w:pPr>
        <w:pStyle w:val="ListParagraph"/>
        <w:numPr>
          <w:ilvl w:val="0"/>
          <w:numId w:val="27"/>
        </w:numPr>
        <w:rPr>
          <w:lang w:val="en-CA"/>
        </w:rPr>
      </w:pPr>
      <w:r w:rsidRPr="00301A55">
        <w:rPr>
          <w:lang w:val="en-CA"/>
        </w:rPr>
        <w:t>Choose 2-3 KPIs with which you’d like to evaluate the Growth Team’s performance across each channel overtime. Briefly explain why you’ve chosen to focus on these metrics for your analysis. Based on these KPIs,</w:t>
      </w:r>
      <w:r w:rsidR="00D37A6A">
        <w:rPr>
          <w:lang w:val="en-CA"/>
        </w:rPr>
        <w:t xml:space="preserve"> </w:t>
      </w:r>
      <w:r w:rsidRPr="00301A55">
        <w:rPr>
          <w:lang w:val="en-CA"/>
        </w:rPr>
        <w:t>how has the Growth Team been performing?</w:t>
      </w:r>
    </w:p>
    <w:p w14:paraId="724425D8" w14:textId="77777777" w:rsidR="00301A55" w:rsidRDefault="00301A55" w:rsidP="00301A55">
      <w:pPr>
        <w:pStyle w:val="ListParagraph"/>
        <w:numPr>
          <w:ilvl w:val="0"/>
          <w:numId w:val="27"/>
        </w:numPr>
        <w:rPr>
          <w:lang w:val="en-CA"/>
        </w:rPr>
      </w:pPr>
      <w:r w:rsidRPr="00301A55">
        <w:rPr>
          <w:lang w:val="en-CA"/>
        </w:rPr>
        <w:t xml:space="preserve"> Identify and discuss the most problematic channel. Why is it the most problematic?</w:t>
      </w:r>
    </w:p>
    <w:p w14:paraId="3B6CCA94" w14:textId="77777777" w:rsidR="00301A55" w:rsidRDefault="00301A55" w:rsidP="00301A55">
      <w:pPr>
        <w:pStyle w:val="ListParagraph"/>
        <w:numPr>
          <w:ilvl w:val="0"/>
          <w:numId w:val="27"/>
        </w:numPr>
        <w:rPr>
          <w:lang w:val="en-CA"/>
        </w:rPr>
      </w:pPr>
      <w:r w:rsidRPr="00301A55">
        <w:rPr>
          <w:lang w:val="en-CA"/>
        </w:rPr>
        <w:t>How can Growth identify problems in channels as early as possible? In the data you’ve been given, what are</w:t>
      </w:r>
      <w:r>
        <w:rPr>
          <w:lang w:val="en-CA"/>
        </w:rPr>
        <w:t xml:space="preserve"> </w:t>
      </w:r>
      <w:r w:rsidRPr="00301A55">
        <w:rPr>
          <w:lang w:val="en-CA"/>
        </w:rPr>
        <w:t>1-2 good leading indicator KPIs that Growth could use to accurately identify problems as early as possible?</w:t>
      </w:r>
    </w:p>
    <w:p w14:paraId="57A45406" w14:textId="77777777" w:rsidR="00301A55" w:rsidRDefault="00301A55" w:rsidP="00301A55">
      <w:pPr>
        <w:pStyle w:val="ListParagraph"/>
        <w:numPr>
          <w:ilvl w:val="0"/>
          <w:numId w:val="27"/>
        </w:numPr>
        <w:rPr>
          <w:lang w:val="en-CA"/>
        </w:rPr>
      </w:pPr>
      <w:r w:rsidRPr="00301A55">
        <w:rPr>
          <w:lang w:val="en-CA"/>
        </w:rPr>
        <w:t xml:space="preserve"> In what ways does lead priority predict the way in which leads will move through the funnel?</w:t>
      </w:r>
    </w:p>
    <w:p w14:paraId="5638563A" w14:textId="77777777" w:rsidR="00301A55" w:rsidRPr="00301A55" w:rsidRDefault="00301A55" w:rsidP="00301A55">
      <w:pPr>
        <w:pStyle w:val="ListParagraph"/>
        <w:numPr>
          <w:ilvl w:val="0"/>
          <w:numId w:val="27"/>
        </w:numPr>
        <w:rPr>
          <w:lang w:val="en-CA"/>
        </w:rPr>
      </w:pPr>
      <w:r w:rsidRPr="00301A55">
        <w:rPr>
          <w:lang w:val="en-CA"/>
        </w:rPr>
        <w:t>What specific recommendations for enhancing the Growth Team performance would you make? Why?</w:t>
      </w:r>
    </w:p>
    <w:p w14:paraId="4A50C610" w14:textId="77777777" w:rsidR="00301A55" w:rsidRDefault="00301A55" w:rsidP="00301A55">
      <w:pPr>
        <w:rPr>
          <w:lang w:val="en-CA"/>
        </w:rPr>
      </w:pPr>
    </w:p>
    <w:p w14:paraId="17CB293C" w14:textId="77777777" w:rsidR="00301A55" w:rsidRPr="00301A55" w:rsidRDefault="00301A55" w:rsidP="00301A55">
      <w:pPr>
        <w:rPr>
          <w:lang w:val="en-CA"/>
        </w:rPr>
      </w:pPr>
      <w:r w:rsidRPr="00301A55">
        <w:rPr>
          <w:lang w:val="en-CA"/>
        </w:rPr>
        <w:t>You should include any graphs that are relevant to your findings in your report and slides.</w:t>
      </w:r>
    </w:p>
    <w:p w14:paraId="67F998F8" w14:textId="77777777" w:rsidR="00301A55" w:rsidRDefault="00301A55" w:rsidP="00301A55">
      <w:pPr>
        <w:rPr>
          <w:lang w:val="en-CA"/>
        </w:rPr>
      </w:pPr>
      <w:r w:rsidRPr="00301A55">
        <w:rPr>
          <w:lang w:val="en-CA"/>
        </w:rPr>
        <w:t>If you need to make any assumptions as you complete this exercise, state them clearly and briefly justify why you think</w:t>
      </w:r>
      <w:r>
        <w:rPr>
          <w:lang w:val="en-CA"/>
        </w:rPr>
        <w:t xml:space="preserve"> </w:t>
      </w:r>
      <w:r w:rsidRPr="00301A55">
        <w:rPr>
          <w:lang w:val="en-CA"/>
        </w:rPr>
        <w:t>they are reasonable.</w:t>
      </w:r>
    </w:p>
    <w:p w14:paraId="6D6E4871" w14:textId="77777777" w:rsidR="00301A55" w:rsidRDefault="00301A55" w:rsidP="00301A55">
      <w:pPr>
        <w:rPr>
          <w:lang w:val="en-CA"/>
        </w:rPr>
      </w:pPr>
    </w:p>
    <w:p w14:paraId="3ADE1BE6" w14:textId="77777777" w:rsidR="00301A55" w:rsidRDefault="00301A55" w:rsidP="00301A55">
      <w:pPr>
        <w:pStyle w:val="Heading2"/>
        <w:rPr>
          <w:lang w:val="en-CA"/>
        </w:rPr>
      </w:pPr>
      <w:r>
        <w:rPr>
          <w:lang w:val="en-CA"/>
        </w:rPr>
        <w:t>Tools:</w:t>
      </w:r>
    </w:p>
    <w:p w14:paraId="75E12257" w14:textId="77777777" w:rsidR="00301A55" w:rsidRDefault="00301A55" w:rsidP="00301A55">
      <w:pPr>
        <w:rPr>
          <w:lang w:val="en-CA"/>
        </w:rPr>
      </w:pPr>
      <w:r>
        <w:rPr>
          <w:lang w:val="en-CA"/>
        </w:rPr>
        <w:t>Tableau</w:t>
      </w:r>
    </w:p>
    <w:p w14:paraId="58EF5100" w14:textId="77777777" w:rsidR="003C3910" w:rsidRDefault="003C3910" w:rsidP="00301A55">
      <w:pPr>
        <w:rPr>
          <w:lang w:val="en-CA"/>
        </w:rPr>
      </w:pPr>
    </w:p>
    <w:p w14:paraId="70034E54" w14:textId="77777777" w:rsidR="003C3910" w:rsidRPr="00E266F9" w:rsidRDefault="003C3910" w:rsidP="00301A55">
      <w:pPr>
        <w:rPr>
          <w:color w:val="FFFF00"/>
          <w:highlight w:val="black"/>
          <w:lang w:val="en-CA"/>
        </w:rPr>
      </w:pPr>
      <w:r w:rsidRPr="00E266F9">
        <w:rPr>
          <w:color w:val="FFFF00"/>
          <w:highlight w:val="black"/>
          <w:lang w:val="en-CA"/>
        </w:rPr>
        <w:t>Note: the presentation file only needs to be submitted. No presentation is required in the class.</w:t>
      </w:r>
    </w:p>
    <w:p w14:paraId="49E0EAD8" w14:textId="77777777" w:rsidR="003C3910" w:rsidRPr="00E266F9" w:rsidRDefault="003C3910" w:rsidP="00301A55">
      <w:pPr>
        <w:rPr>
          <w:color w:val="FFFF00"/>
          <w:highlight w:val="black"/>
          <w:lang w:val="en-CA"/>
        </w:rPr>
      </w:pPr>
    </w:p>
    <w:p w14:paraId="549E43E6" w14:textId="77777777" w:rsidR="003C3910" w:rsidRPr="00E266F9" w:rsidRDefault="003C3910" w:rsidP="00301A55">
      <w:pPr>
        <w:rPr>
          <w:color w:val="FFFF00"/>
          <w:lang w:val="en-CA"/>
        </w:rPr>
      </w:pPr>
      <w:r w:rsidRPr="00E266F9">
        <w:rPr>
          <w:color w:val="FFFF00"/>
          <w:highlight w:val="black"/>
          <w:lang w:val="en-CA"/>
        </w:rPr>
        <w:t>This team project constitutes 20% of the final grade.</w:t>
      </w:r>
    </w:p>
    <w:p w14:paraId="569FA9D1" w14:textId="77777777" w:rsidR="00301A55" w:rsidRPr="00E266F9" w:rsidRDefault="00301A55" w:rsidP="00301A55">
      <w:pPr>
        <w:rPr>
          <w:color w:val="FFFF00"/>
          <w:lang w:val="en-CA"/>
        </w:rPr>
      </w:pPr>
    </w:p>
    <w:sectPr w:rsidR="00301A55" w:rsidRPr="00E266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3F27933"/>
    <w:multiLevelType w:val="hybridMultilevel"/>
    <w:tmpl w:val="25349B5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68677F67"/>
    <w:multiLevelType w:val="hybridMultilevel"/>
    <w:tmpl w:val="B47C837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15:restartNumberingAfterBreak="0">
    <w:nsid w:val="6E243C24"/>
    <w:multiLevelType w:val="hybridMultilevel"/>
    <w:tmpl w:val="EC8A2C8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CE41264"/>
    <w:multiLevelType w:val="hybridMultilevel"/>
    <w:tmpl w:val="97F0720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6"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333072733">
    <w:abstractNumId w:val="20"/>
  </w:num>
  <w:num w:numId="2" w16cid:durableId="598756516">
    <w:abstractNumId w:val="12"/>
  </w:num>
  <w:num w:numId="3" w16cid:durableId="1502771416">
    <w:abstractNumId w:val="10"/>
  </w:num>
  <w:num w:numId="4" w16cid:durableId="996416332">
    <w:abstractNumId w:val="24"/>
  </w:num>
  <w:num w:numId="5" w16cid:durableId="1050301499">
    <w:abstractNumId w:val="13"/>
  </w:num>
  <w:num w:numId="6" w16cid:durableId="392510970">
    <w:abstractNumId w:val="17"/>
  </w:num>
  <w:num w:numId="7" w16cid:durableId="2007049118">
    <w:abstractNumId w:val="19"/>
  </w:num>
  <w:num w:numId="8" w16cid:durableId="2053382374">
    <w:abstractNumId w:val="9"/>
  </w:num>
  <w:num w:numId="9" w16cid:durableId="471799591">
    <w:abstractNumId w:val="7"/>
  </w:num>
  <w:num w:numId="10" w16cid:durableId="964584476">
    <w:abstractNumId w:val="6"/>
  </w:num>
  <w:num w:numId="11" w16cid:durableId="1393575859">
    <w:abstractNumId w:val="5"/>
  </w:num>
  <w:num w:numId="12" w16cid:durableId="1703937139">
    <w:abstractNumId w:val="4"/>
  </w:num>
  <w:num w:numId="13" w16cid:durableId="1419401454">
    <w:abstractNumId w:val="8"/>
  </w:num>
  <w:num w:numId="14" w16cid:durableId="392847479">
    <w:abstractNumId w:val="3"/>
  </w:num>
  <w:num w:numId="15" w16cid:durableId="768697570">
    <w:abstractNumId w:val="2"/>
  </w:num>
  <w:num w:numId="16" w16cid:durableId="643239469">
    <w:abstractNumId w:val="1"/>
  </w:num>
  <w:num w:numId="17" w16cid:durableId="598022562">
    <w:abstractNumId w:val="0"/>
  </w:num>
  <w:num w:numId="18" w16cid:durableId="1101532708">
    <w:abstractNumId w:val="14"/>
  </w:num>
  <w:num w:numId="19" w16cid:durableId="221869478">
    <w:abstractNumId w:val="15"/>
  </w:num>
  <w:num w:numId="20" w16cid:durableId="916741554">
    <w:abstractNumId w:val="21"/>
  </w:num>
  <w:num w:numId="21" w16cid:durableId="199051528">
    <w:abstractNumId w:val="18"/>
  </w:num>
  <w:num w:numId="22" w16cid:durableId="885794422">
    <w:abstractNumId w:val="11"/>
  </w:num>
  <w:num w:numId="23" w16cid:durableId="191647466">
    <w:abstractNumId w:val="26"/>
  </w:num>
  <w:num w:numId="24" w16cid:durableId="529687495">
    <w:abstractNumId w:val="16"/>
  </w:num>
  <w:num w:numId="25" w16cid:durableId="1807240790">
    <w:abstractNumId w:val="22"/>
  </w:num>
  <w:num w:numId="26" w16cid:durableId="484736630">
    <w:abstractNumId w:val="23"/>
  </w:num>
  <w:num w:numId="27" w16cid:durableId="23805434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A55"/>
    <w:rsid w:val="00301A55"/>
    <w:rsid w:val="003C3910"/>
    <w:rsid w:val="00645252"/>
    <w:rsid w:val="006D3D74"/>
    <w:rsid w:val="0083569A"/>
    <w:rsid w:val="00A9204E"/>
    <w:rsid w:val="00CE6B47"/>
    <w:rsid w:val="00D37A6A"/>
    <w:rsid w:val="00E266F9"/>
    <w:rsid w:val="00E857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7311A"/>
  <w15:chartTrackingRefBased/>
  <w15:docId w15:val="{94D37EDE-5882-4B03-AE8F-DF74C0F75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9A"/>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semiHidden/>
    <w:unhideWhenUsed/>
    <w:rsid w:val="006D3D74"/>
  </w:style>
  <w:style w:type="character" w:customStyle="1" w:styleId="HeaderChar">
    <w:name w:val="Header Char"/>
    <w:basedOn w:val="DefaultParagraphFont"/>
    <w:link w:val="Header"/>
    <w:uiPriority w:val="99"/>
    <w:semiHidden/>
    <w:rsid w:val="006D3D74"/>
  </w:style>
  <w:style w:type="paragraph" w:styleId="Footer">
    <w:name w:val="footer"/>
    <w:basedOn w:val="Normal"/>
    <w:link w:val="FooterChar"/>
    <w:uiPriority w:val="99"/>
    <w:semiHidden/>
    <w:unhideWhenUsed/>
    <w:rsid w:val="006D3D74"/>
  </w:style>
  <w:style w:type="character" w:customStyle="1" w:styleId="FooterChar">
    <w:name w:val="Footer Char"/>
    <w:basedOn w:val="DefaultParagraphFont"/>
    <w:link w:val="Footer"/>
    <w:uiPriority w:val="99"/>
    <w:semiHidden/>
    <w:rsid w:val="006D3D74"/>
  </w:style>
  <w:style w:type="paragraph" w:styleId="TOC9">
    <w:name w:val="toc 9"/>
    <w:basedOn w:val="Normal"/>
    <w:next w:val="Normal"/>
    <w:autoRedefine/>
    <w:uiPriority w:val="39"/>
    <w:semiHidden/>
    <w:unhideWhenUsed/>
    <w:rsid w:val="0083569A"/>
    <w:pPr>
      <w:spacing w:after="120"/>
      <w:ind w:left="1757"/>
    </w:pPr>
  </w:style>
  <w:style w:type="paragraph" w:styleId="ListParagraph">
    <w:name w:val="List Paragraph"/>
    <w:basedOn w:val="Normal"/>
    <w:uiPriority w:val="34"/>
    <w:unhideWhenUsed/>
    <w:qFormat/>
    <w:rsid w:val="00301A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7806\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Props1.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3.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docProps/app.xml><?xml version="1.0" encoding="utf-8"?>
<Properties xmlns="http://schemas.openxmlformats.org/officeDocument/2006/extended-properties" xmlns:vt="http://schemas.openxmlformats.org/officeDocument/2006/docPropsVTypes">
  <Template>Single spaced (blank)</Template>
  <TotalTime>28</TotalTime>
  <Pages>1</Pages>
  <Words>523</Words>
  <Characters>2985</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Abedeh Gholidoust</dc:creator>
  <cp:keywords/>
  <dc:description/>
  <cp:lastModifiedBy>Abedeh Gholidoust</cp:lastModifiedBy>
  <cp:revision>7</cp:revision>
  <dcterms:created xsi:type="dcterms:W3CDTF">2022-06-14T20:11:00Z</dcterms:created>
  <dcterms:modified xsi:type="dcterms:W3CDTF">2023-03-14T16:52:00Z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